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BB5A1" w14:textId="7163703E" w:rsidR="005658AC" w:rsidRPr="009E6437" w:rsidRDefault="005658AC" w:rsidP="0069077F">
      <w:pPr>
        <w:pStyle w:val="Tytu"/>
        <w:spacing w:line="276" w:lineRule="auto"/>
        <w:jc w:val="center"/>
        <w:rPr>
          <w:rStyle w:val="Pogrubienie"/>
          <w:rFonts w:asciiTheme="minorHAnsi" w:hAnsiTheme="minorHAnsi" w:cstheme="minorHAnsi"/>
          <w:sz w:val="24"/>
          <w:szCs w:val="24"/>
        </w:rPr>
      </w:pPr>
    </w:p>
    <w:p w14:paraId="1D63CA05" w14:textId="77777777" w:rsidR="005658AC" w:rsidRPr="009E6437" w:rsidRDefault="005658AC" w:rsidP="0069077F">
      <w:pPr>
        <w:pStyle w:val="Tytu"/>
        <w:spacing w:line="276" w:lineRule="auto"/>
        <w:jc w:val="center"/>
        <w:rPr>
          <w:rStyle w:val="Pogrubienie"/>
          <w:rFonts w:asciiTheme="minorHAnsi" w:hAnsiTheme="minorHAnsi" w:cstheme="minorHAnsi"/>
          <w:sz w:val="24"/>
          <w:szCs w:val="24"/>
        </w:rPr>
      </w:pPr>
    </w:p>
    <w:p w14:paraId="1849D4D8" w14:textId="4A0C6DF1" w:rsidR="005658AC" w:rsidRPr="00D4526E" w:rsidRDefault="00F95980" w:rsidP="00837851">
      <w:pPr>
        <w:pStyle w:val="Tytu"/>
        <w:spacing w:line="360" w:lineRule="auto"/>
        <w:rPr>
          <w:rStyle w:val="Pogrubienie"/>
          <w:rFonts w:asciiTheme="minorHAnsi" w:hAnsiTheme="minorHAnsi" w:cstheme="minorHAnsi"/>
          <w:sz w:val="24"/>
          <w:szCs w:val="24"/>
        </w:rPr>
      </w:pPr>
      <w:r w:rsidRPr="00D4526E">
        <w:rPr>
          <w:rStyle w:val="Pogrubienie"/>
          <w:rFonts w:asciiTheme="minorHAnsi" w:hAnsiTheme="minorHAnsi" w:cstheme="minorHAnsi"/>
          <w:sz w:val="24"/>
          <w:szCs w:val="24"/>
        </w:rPr>
        <w:t>DZ.271.136.2025</w:t>
      </w:r>
    </w:p>
    <w:p w14:paraId="558A202D" w14:textId="0F9278DE" w:rsidR="005658AC" w:rsidRPr="00D4526E" w:rsidRDefault="00F95980" w:rsidP="00837851">
      <w:pPr>
        <w:spacing w:line="360" w:lineRule="auto"/>
        <w:rPr>
          <w:rStyle w:val="Pogrubienie"/>
          <w:rFonts w:cstheme="minorHAnsi"/>
          <w:bCs w:val="0"/>
          <w:sz w:val="24"/>
          <w:szCs w:val="24"/>
        </w:rPr>
      </w:pPr>
      <w:r w:rsidRPr="00D4526E">
        <w:rPr>
          <w:rFonts w:cstheme="minorHAnsi"/>
          <w:b/>
          <w:sz w:val="24"/>
          <w:szCs w:val="24"/>
        </w:rPr>
        <w:t>Załącznik nr 2.5 do SWZ</w:t>
      </w:r>
    </w:p>
    <w:p w14:paraId="5CE0C11A" w14:textId="18F8A395" w:rsidR="009B5EB6" w:rsidRPr="00D4526E" w:rsidRDefault="004849B6" w:rsidP="00837851">
      <w:pPr>
        <w:pStyle w:val="Tytu"/>
        <w:spacing w:line="360" w:lineRule="auto"/>
        <w:rPr>
          <w:rStyle w:val="Pogrubienie"/>
          <w:rFonts w:asciiTheme="minorHAnsi" w:hAnsiTheme="minorHAnsi" w:cstheme="minorHAnsi"/>
          <w:sz w:val="24"/>
          <w:szCs w:val="24"/>
        </w:rPr>
      </w:pPr>
      <w:r w:rsidRPr="00D4526E">
        <w:rPr>
          <w:rStyle w:val="Pogrubienie"/>
          <w:rFonts w:asciiTheme="minorHAnsi" w:hAnsiTheme="minorHAnsi" w:cstheme="minorHAnsi"/>
          <w:sz w:val="24"/>
          <w:szCs w:val="24"/>
        </w:rPr>
        <w:t xml:space="preserve">[WZÓR] </w:t>
      </w:r>
    </w:p>
    <w:p w14:paraId="0041EE11" w14:textId="3C21199F" w:rsidR="00864A7C" w:rsidRPr="00D4526E" w:rsidRDefault="00B528BB" w:rsidP="00837851">
      <w:pPr>
        <w:pStyle w:val="Tytu"/>
        <w:spacing w:line="360" w:lineRule="auto"/>
        <w:rPr>
          <w:rStyle w:val="Pogrubienie"/>
          <w:rFonts w:asciiTheme="minorHAnsi" w:hAnsiTheme="minorHAnsi" w:cstheme="minorHAnsi"/>
          <w:sz w:val="24"/>
          <w:szCs w:val="24"/>
        </w:rPr>
      </w:pPr>
      <w:r w:rsidRPr="00D4526E">
        <w:rPr>
          <w:rStyle w:val="Pogrubienie"/>
          <w:rFonts w:asciiTheme="minorHAnsi" w:hAnsiTheme="minorHAnsi" w:cstheme="minorHAnsi"/>
          <w:sz w:val="24"/>
          <w:szCs w:val="24"/>
        </w:rPr>
        <w:t>UMOWA WDROŻENIA</w:t>
      </w:r>
    </w:p>
    <w:p w14:paraId="7C56C3F6" w14:textId="49CC1336" w:rsidR="00864A7C" w:rsidRPr="00D4526E" w:rsidRDefault="004849B6" w:rsidP="00837851">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bCs/>
          <w:color w:val="auto"/>
        </w:rPr>
      </w:pPr>
      <w:r w:rsidRPr="00D4526E">
        <w:rPr>
          <w:rStyle w:val="Pogrubienie"/>
          <w:rFonts w:asciiTheme="minorHAnsi" w:hAnsiTheme="minorHAnsi" w:cstheme="minorHAnsi"/>
          <w:color w:val="auto"/>
        </w:rPr>
        <w:t>O</w:t>
      </w:r>
      <w:r w:rsidR="00165086" w:rsidRPr="00D4526E">
        <w:rPr>
          <w:rStyle w:val="Pogrubienie"/>
          <w:rFonts w:asciiTheme="minorHAnsi" w:hAnsiTheme="minorHAnsi" w:cstheme="minorHAnsi"/>
          <w:color w:val="auto"/>
        </w:rPr>
        <w:t xml:space="preserve">programowania </w:t>
      </w:r>
      <w:r w:rsidRPr="00D4526E">
        <w:rPr>
          <w:rStyle w:val="Pogrubienie"/>
          <w:rFonts w:asciiTheme="minorHAnsi" w:hAnsiTheme="minorHAnsi" w:cstheme="minorHAnsi"/>
          <w:color w:val="auto"/>
        </w:rPr>
        <w:t>A</w:t>
      </w:r>
      <w:r w:rsidR="00165086" w:rsidRPr="00D4526E">
        <w:rPr>
          <w:rStyle w:val="Pogrubienie"/>
          <w:rFonts w:asciiTheme="minorHAnsi" w:hAnsiTheme="minorHAnsi" w:cstheme="minorHAnsi"/>
          <w:color w:val="auto"/>
        </w:rPr>
        <w:t>plikacyjnego</w:t>
      </w:r>
    </w:p>
    <w:p w14:paraId="27A8A0A4" w14:textId="77777777" w:rsidR="00864A7C" w:rsidRPr="00D4526E" w:rsidRDefault="00864A7C" w:rsidP="00837851">
      <w:pPr>
        <w:pStyle w:val="NormalnyWeb"/>
        <w:shd w:val="clear" w:color="auto" w:fill="FFFFFF"/>
        <w:spacing w:beforeAutospacing="0" w:after="0" w:afterAutospacing="0" w:line="360" w:lineRule="auto"/>
        <w:rPr>
          <w:rFonts w:asciiTheme="minorHAnsi" w:hAnsiTheme="minorHAnsi" w:cstheme="minorHAnsi"/>
          <w:b/>
          <w:color w:val="auto"/>
        </w:rPr>
      </w:pPr>
    </w:p>
    <w:p w14:paraId="0B278794" w14:textId="7C9739AE" w:rsidR="00864A7C" w:rsidRPr="00D4526E" w:rsidRDefault="00B528BB" w:rsidP="00837851">
      <w:pPr>
        <w:pStyle w:val="NormalnyWeb"/>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b/>
          <w:color w:val="auto"/>
        </w:rPr>
        <w:t xml:space="preserve">zawarta </w:t>
      </w:r>
      <w:r w:rsidRPr="00D4526E">
        <w:rPr>
          <w:rFonts w:asciiTheme="minorHAnsi" w:hAnsiTheme="minorHAnsi" w:cstheme="minorHAnsi"/>
          <w:b/>
          <w:i/>
          <w:iCs/>
          <w:color w:val="auto"/>
        </w:rPr>
        <w:t xml:space="preserve">w </w:t>
      </w:r>
      <w:r w:rsidR="00006ACD" w:rsidRPr="00D4526E">
        <w:rPr>
          <w:rFonts w:asciiTheme="minorHAnsi" w:hAnsiTheme="minorHAnsi" w:cstheme="minorHAnsi"/>
          <w:b/>
          <w:i/>
          <w:iCs/>
          <w:color w:val="auto"/>
        </w:rPr>
        <w:t>[MIEJSCOWOŚĆ]</w:t>
      </w:r>
      <w:r w:rsidR="00165086" w:rsidRPr="00D4526E">
        <w:rPr>
          <w:rFonts w:asciiTheme="minorHAnsi" w:hAnsiTheme="minorHAnsi" w:cstheme="minorHAnsi"/>
          <w:b/>
          <w:i/>
          <w:iCs/>
          <w:color w:val="auto"/>
        </w:rPr>
        <w:t xml:space="preserve"> </w:t>
      </w:r>
      <w:r w:rsidRPr="00D4526E">
        <w:rPr>
          <w:rFonts w:asciiTheme="minorHAnsi" w:hAnsiTheme="minorHAnsi" w:cstheme="minorHAnsi"/>
          <w:b/>
          <w:i/>
          <w:iCs/>
          <w:color w:val="auto"/>
        </w:rPr>
        <w:t>w dniu</w:t>
      </w:r>
      <w:r w:rsidR="007E7822" w:rsidRPr="00D4526E">
        <w:rPr>
          <w:rFonts w:asciiTheme="minorHAnsi" w:hAnsiTheme="minorHAnsi" w:cstheme="minorHAnsi"/>
          <w:b/>
          <w:i/>
          <w:iCs/>
          <w:color w:val="auto"/>
        </w:rPr>
        <w:t xml:space="preserve"> </w:t>
      </w:r>
      <w:r w:rsidR="00006ACD" w:rsidRPr="00D4526E">
        <w:rPr>
          <w:rFonts w:asciiTheme="minorHAnsi" w:hAnsiTheme="minorHAnsi" w:cstheme="minorHAnsi"/>
          <w:b/>
          <w:i/>
          <w:iCs/>
          <w:color w:val="auto"/>
        </w:rPr>
        <w:t>[DD-MM-RRRR]</w:t>
      </w:r>
      <w:r w:rsidR="00165086" w:rsidRPr="00D4526E">
        <w:rPr>
          <w:rFonts w:asciiTheme="minorHAnsi" w:hAnsiTheme="minorHAnsi" w:cstheme="minorHAnsi"/>
          <w:b/>
          <w:i/>
          <w:iCs/>
          <w:color w:val="auto"/>
        </w:rPr>
        <w:t xml:space="preserve"> </w:t>
      </w:r>
      <w:r w:rsidRPr="00D4526E">
        <w:rPr>
          <w:rFonts w:asciiTheme="minorHAnsi" w:hAnsiTheme="minorHAnsi" w:cstheme="minorHAnsi"/>
          <w:b/>
          <w:i/>
          <w:iCs/>
          <w:color w:val="auto"/>
        </w:rPr>
        <w:t>r.</w:t>
      </w:r>
      <w:r w:rsidRPr="00D4526E">
        <w:rPr>
          <w:rFonts w:asciiTheme="minorHAnsi" w:hAnsiTheme="minorHAnsi" w:cstheme="minorHAnsi"/>
          <w:b/>
          <w:color w:val="auto"/>
        </w:rPr>
        <w:t xml:space="preserve"> pomiędzy:</w:t>
      </w:r>
    </w:p>
    <w:p w14:paraId="0688DDA2" w14:textId="77777777" w:rsidR="00864A7C" w:rsidRPr="00D4526E" w:rsidRDefault="00864A7C" w:rsidP="00837851">
      <w:pPr>
        <w:pStyle w:val="NormalnyWeb"/>
        <w:shd w:val="clear" w:color="auto" w:fill="FFFFFF"/>
        <w:spacing w:beforeAutospacing="0" w:after="0" w:afterAutospacing="0" w:line="360" w:lineRule="auto"/>
        <w:rPr>
          <w:rFonts w:asciiTheme="minorHAnsi" w:hAnsiTheme="minorHAnsi" w:cstheme="minorHAnsi"/>
          <w:b/>
          <w:color w:val="auto"/>
        </w:rPr>
      </w:pPr>
    </w:p>
    <w:p w14:paraId="5DC28A40" w14:textId="2F6E5840" w:rsidR="00B77EB9" w:rsidRPr="00D4526E" w:rsidRDefault="00B77EB9" w:rsidP="00837851">
      <w:pPr>
        <w:autoSpaceDE w:val="0"/>
        <w:autoSpaceDN w:val="0"/>
        <w:adjustRightInd w:val="0"/>
        <w:spacing w:after="0" w:line="360" w:lineRule="auto"/>
        <w:rPr>
          <w:rFonts w:cstheme="minorHAnsi"/>
          <w:color w:val="auto"/>
          <w:sz w:val="24"/>
          <w:szCs w:val="24"/>
        </w:rPr>
      </w:pPr>
      <w:r w:rsidRPr="00D4526E">
        <w:rPr>
          <w:rFonts w:cstheme="minorHAnsi"/>
          <w:b/>
          <w:bCs/>
          <w:color w:val="auto"/>
          <w:sz w:val="24"/>
          <w:szCs w:val="24"/>
        </w:rPr>
        <w:t>[NAZWA ZAMAWIAJĄCEGO</w:t>
      </w:r>
      <w:r w:rsidRPr="00D4526E">
        <w:rPr>
          <w:rFonts w:cstheme="minorHAnsi"/>
          <w:color w:val="auto"/>
          <w:sz w:val="24"/>
          <w:szCs w:val="24"/>
        </w:rPr>
        <w:t>], wpisany</w:t>
      </w:r>
      <w:r w:rsidR="000A1346" w:rsidRPr="00D4526E">
        <w:rPr>
          <w:rFonts w:cstheme="minorHAnsi"/>
          <w:color w:val="auto"/>
          <w:sz w:val="24"/>
          <w:szCs w:val="24"/>
        </w:rPr>
        <w:t>m/ą</w:t>
      </w:r>
      <w:r w:rsidRPr="00D4526E">
        <w:rPr>
          <w:rFonts w:cstheme="minorHAnsi"/>
          <w:color w:val="auto"/>
          <w:sz w:val="24"/>
          <w:szCs w:val="24"/>
        </w:rPr>
        <w:t xml:space="preserve"> do rejestru stowarzyszeń, innych organizacji społecznych i zawodowych, fundacji oraz publicznych zakładów opieki zdrowotnej przez Sąd Rejonowy w ……., …… Wydział Gospodarczy Krajowego Rejestru Sądowego pod numerem KRS ………, </w:t>
      </w:r>
      <w:r w:rsidR="000A1346" w:rsidRPr="00D4526E">
        <w:rPr>
          <w:rFonts w:cstheme="minorHAnsi"/>
          <w:color w:val="auto"/>
          <w:sz w:val="24"/>
          <w:szCs w:val="24"/>
        </w:rPr>
        <w:t xml:space="preserve">posiadającym/ą </w:t>
      </w:r>
      <w:r w:rsidRPr="00D4526E">
        <w:rPr>
          <w:rFonts w:cstheme="minorHAnsi"/>
          <w:color w:val="auto"/>
          <w:sz w:val="24"/>
          <w:szCs w:val="24"/>
        </w:rPr>
        <w:t xml:space="preserve">NIP …… REGON: ………, </w:t>
      </w:r>
    </w:p>
    <w:p w14:paraId="1D5CD6E4" w14:textId="47B24CC0" w:rsidR="00B77EB9" w:rsidRPr="00D4526E" w:rsidRDefault="000A1346" w:rsidP="00837851">
      <w:pPr>
        <w:autoSpaceDE w:val="0"/>
        <w:autoSpaceDN w:val="0"/>
        <w:adjustRightInd w:val="0"/>
        <w:spacing w:after="0" w:line="360" w:lineRule="auto"/>
        <w:rPr>
          <w:rFonts w:cstheme="minorHAnsi"/>
          <w:color w:val="auto"/>
          <w:sz w:val="24"/>
          <w:szCs w:val="24"/>
        </w:rPr>
      </w:pPr>
      <w:r w:rsidRPr="00D4526E">
        <w:rPr>
          <w:rFonts w:cstheme="minorHAnsi"/>
          <w:color w:val="auto"/>
          <w:sz w:val="24"/>
          <w:szCs w:val="24"/>
        </w:rPr>
        <w:t>r</w:t>
      </w:r>
      <w:r w:rsidR="00B77EB9" w:rsidRPr="00D4526E">
        <w:rPr>
          <w:rFonts w:cstheme="minorHAnsi"/>
          <w:color w:val="auto"/>
          <w:sz w:val="24"/>
          <w:szCs w:val="24"/>
        </w:rPr>
        <w:t>eprezentowanym</w:t>
      </w:r>
      <w:r w:rsidRPr="00D4526E">
        <w:rPr>
          <w:rFonts w:cstheme="minorHAnsi"/>
          <w:color w:val="auto"/>
          <w:sz w:val="24"/>
          <w:szCs w:val="24"/>
        </w:rPr>
        <w:t>/ą</w:t>
      </w:r>
      <w:r w:rsidR="00B77EB9" w:rsidRPr="00D4526E">
        <w:rPr>
          <w:rFonts w:cstheme="minorHAnsi"/>
          <w:color w:val="auto"/>
          <w:sz w:val="24"/>
          <w:szCs w:val="24"/>
        </w:rPr>
        <w:t xml:space="preserve"> przez:</w:t>
      </w:r>
    </w:p>
    <w:p w14:paraId="0DACB70F" w14:textId="77777777" w:rsidR="00B77EB9" w:rsidRPr="00D4526E" w:rsidRDefault="00B77EB9" w:rsidP="00837851">
      <w:pPr>
        <w:autoSpaceDE w:val="0"/>
        <w:autoSpaceDN w:val="0"/>
        <w:adjustRightInd w:val="0"/>
        <w:spacing w:after="0" w:line="360" w:lineRule="auto"/>
        <w:rPr>
          <w:rFonts w:cstheme="minorHAnsi"/>
          <w:color w:val="auto"/>
          <w:sz w:val="24"/>
          <w:szCs w:val="24"/>
        </w:rPr>
      </w:pPr>
    </w:p>
    <w:p w14:paraId="0919BE97" w14:textId="57B7FBEC" w:rsidR="00B77EB9" w:rsidRPr="00D4526E" w:rsidRDefault="00B77EB9" w:rsidP="00837851">
      <w:pPr>
        <w:pStyle w:val="NormalnyWeb"/>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 </w:t>
      </w:r>
    </w:p>
    <w:p w14:paraId="065F26E1" w14:textId="5A0EE951" w:rsidR="00864A7C" w:rsidRPr="00D4526E" w:rsidRDefault="00B528BB" w:rsidP="00837851">
      <w:pPr>
        <w:pStyle w:val="NormalnyWeb"/>
        <w:shd w:val="clear" w:color="auto" w:fill="FFFFFF"/>
        <w:spacing w:beforeAutospacing="0" w:after="0" w:afterAutospacing="0" w:line="360" w:lineRule="auto"/>
        <w:rPr>
          <w:rFonts w:asciiTheme="minorHAnsi" w:hAnsiTheme="minorHAnsi" w:cstheme="minorHAnsi"/>
          <w:b/>
          <w:i/>
          <w:color w:val="auto"/>
        </w:rPr>
      </w:pPr>
      <w:r w:rsidRPr="00D4526E">
        <w:rPr>
          <w:rFonts w:asciiTheme="minorHAnsi" w:hAnsiTheme="minorHAnsi" w:cstheme="minorHAnsi"/>
          <w:color w:val="auto"/>
        </w:rPr>
        <w:t>zwanym</w:t>
      </w:r>
      <w:r w:rsidR="00CF6389" w:rsidRPr="00D4526E">
        <w:rPr>
          <w:rFonts w:asciiTheme="minorHAnsi" w:hAnsiTheme="minorHAnsi" w:cstheme="minorHAnsi"/>
          <w:color w:val="auto"/>
        </w:rPr>
        <w:t>/ą</w:t>
      </w:r>
      <w:r w:rsidRPr="00D4526E">
        <w:rPr>
          <w:rFonts w:asciiTheme="minorHAnsi" w:hAnsiTheme="minorHAnsi" w:cstheme="minorHAnsi"/>
          <w:color w:val="auto"/>
        </w:rPr>
        <w:t xml:space="preserve"> w dalszej części: </w:t>
      </w:r>
      <w:r w:rsidRPr="00D4526E">
        <w:rPr>
          <w:rFonts w:asciiTheme="minorHAnsi" w:hAnsiTheme="minorHAnsi" w:cstheme="minorHAnsi"/>
          <w:b/>
          <w:color w:val="auto"/>
        </w:rPr>
        <w:t>ZAMAWIAJĄCYM</w:t>
      </w:r>
    </w:p>
    <w:p w14:paraId="0B633146" w14:textId="77777777" w:rsidR="00864A7C" w:rsidRPr="00D4526E" w:rsidRDefault="00864A7C" w:rsidP="00837851">
      <w:pPr>
        <w:pStyle w:val="NormalnyWeb"/>
        <w:shd w:val="clear" w:color="auto" w:fill="FFFFFF"/>
        <w:spacing w:beforeAutospacing="0" w:after="0" w:afterAutospacing="0" w:line="360" w:lineRule="auto"/>
        <w:rPr>
          <w:rFonts w:asciiTheme="minorHAnsi" w:hAnsiTheme="minorHAnsi" w:cstheme="minorHAnsi"/>
          <w:color w:val="auto"/>
        </w:rPr>
      </w:pPr>
    </w:p>
    <w:p w14:paraId="7766125C" w14:textId="77777777" w:rsidR="00864A7C" w:rsidRPr="00D4526E" w:rsidRDefault="00B528BB" w:rsidP="00837851">
      <w:pPr>
        <w:pStyle w:val="NormalnyWeb"/>
        <w:shd w:val="clear" w:color="auto" w:fill="FFFFFF"/>
        <w:spacing w:beforeAutospacing="0" w:after="0" w:afterAutospacing="0" w:line="360" w:lineRule="auto"/>
        <w:rPr>
          <w:rFonts w:asciiTheme="minorHAnsi" w:hAnsiTheme="minorHAnsi" w:cstheme="minorHAnsi"/>
          <w:i/>
          <w:color w:val="auto"/>
        </w:rPr>
      </w:pPr>
      <w:r w:rsidRPr="00D4526E">
        <w:rPr>
          <w:rFonts w:asciiTheme="minorHAnsi" w:hAnsiTheme="minorHAnsi" w:cstheme="minorHAnsi"/>
          <w:i/>
          <w:color w:val="auto"/>
        </w:rPr>
        <w:t>a</w:t>
      </w:r>
    </w:p>
    <w:p w14:paraId="565287AD" w14:textId="77777777" w:rsidR="000A1346" w:rsidRPr="00D4526E" w:rsidRDefault="000A1346" w:rsidP="00837851">
      <w:pPr>
        <w:pStyle w:val="NormalnyWeb"/>
        <w:shd w:val="clear" w:color="auto" w:fill="FFFFFF"/>
        <w:spacing w:beforeAutospacing="0" w:after="0" w:afterAutospacing="0" w:line="360" w:lineRule="auto"/>
        <w:rPr>
          <w:rFonts w:asciiTheme="minorHAnsi" w:hAnsiTheme="minorHAnsi" w:cstheme="minorHAnsi"/>
          <w:i/>
          <w:color w:val="auto"/>
        </w:rPr>
      </w:pPr>
    </w:p>
    <w:p w14:paraId="7B3E4E8D" w14:textId="674C4FF6" w:rsidR="00B77EB9" w:rsidRPr="00D4526E" w:rsidRDefault="00B77EB9" w:rsidP="00837851">
      <w:pPr>
        <w:spacing w:after="0" w:line="360" w:lineRule="auto"/>
        <w:ind w:right="113"/>
        <w:rPr>
          <w:rFonts w:cstheme="minorHAnsi"/>
          <w:color w:val="auto"/>
          <w:sz w:val="24"/>
          <w:szCs w:val="24"/>
        </w:rPr>
      </w:pPr>
      <w:r w:rsidRPr="00D4526E">
        <w:rPr>
          <w:rFonts w:cstheme="minorHAnsi"/>
          <w:b/>
          <w:color w:val="auto"/>
          <w:sz w:val="24"/>
          <w:szCs w:val="24"/>
        </w:rPr>
        <w:t>[NAZWA WYKONAWCY]</w:t>
      </w:r>
      <w:r w:rsidRPr="00D4526E">
        <w:rPr>
          <w:rFonts w:cstheme="minorHAnsi"/>
          <w:color w:val="auto"/>
          <w:sz w:val="24"/>
          <w:szCs w:val="24"/>
        </w:rPr>
        <w:t>, z siedzibą w …………, ul. …………….., wpisaną do rejestru przedsiębiorców prowadzonego przez Sąd Rejonowy w ………………, …….. Wydział Gospodarczy Krajowego Rejestru Sądowego pod numerem KRS ………….., posiadającą NIP …………..,</w:t>
      </w:r>
      <w:r w:rsidRPr="00D4526E">
        <w:rPr>
          <w:rFonts w:eastAsia="Times New Roman" w:cstheme="minorHAnsi"/>
          <w:color w:val="auto"/>
          <w:sz w:val="24"/>
          <w:szCs w:val="24"/>
          <w:lang w:eastAsia="pl-PL"/>
        </w:rPr>
        <w:t xml:space="preserve"> </w:t>
      </w:r>
      <w:r w:rsidRPr="00D4526E">
        <w:rPr>
          <w:rFonts w:cstheme="minorHAnsi"/>
          <w:color w:val="auto"/>
          <w:sz w:val="24"/>
          <w:szCs w:val="24"/>
        </w:rPr>
        <w:t xml:space="preserve">REGON ……………, </w:t>
      </w:r>
      <w:r w:rsidRPr="00D4526E">
        <w:rPr>
          <w:rFonts w:cstheme="minorHAnsi"/>
          <w:i/>
          <w:iCs/>
          <w:color w:val="auto"/>
          <w:sz w:val="24"/>
          <w:szCs w:val="24"/>
        </w:rPr>
        <w:t>BDO: ……………….</w:t>
      </w:r>
      <w:r w:rsidR="004C016B" w:rsidRPr="00D4526E">
        <w:rPr>
          <w:rStyle w:val="Odwoanieprzypisudolnego"/>
          <w:rFonts w:cstheme="minorHAnsi"/>
          <w:i/>
          <w:iCs/>
          <w:color w:val="auto"/>
          <w:sz w:val="24"/>
          <w:szCs w:val="24"/>
        </w:rPr>
        <w:footnoteReference w:id="1"/>
      </w:r>
      <w:r w:rsidRPr="00D4526E">
        <w:rPr>
          <w:rFonts w:cstheme="minorHAnsi"/>
          <w:i/>
          <w:iCs/>
          <w:color w:val="auto"/>
          <w:sz w:val="24"/>
          <w:szCs w:val="24"/>
        </w:rPr>
        <w:t xml:space="preserve"> </w:t>
      </w:r>
      <w:r w:rsidRPr="00D4526E">
        <w:rPr>
          <w:rFonts w:cstheme="minorHAnsi"/>
          <w:color w:val="auto"/>
          <w:sz w:val="24"/>
          <w:szCs w:val="24"/>
        </w:rPr>
        <w:t>*[JEŚLI DOTYCZY], o kapitale zakładowym, opłaconym w całości, w wysokości ……………….. zł, *[JEŚLI DOTYCZY],</w:t>
      </w:r>
    </w:p>
    <w:p w14:paraId="14B63099" w14:textId="0E952D2B" w:rsidR="00B77EB9" w:rsidRPr="00D4526E" w:rsidRDefault="00B77EB9" w:rsidP="00837851">
      <w:pPr>
        <w:spacing w:after="0" w:line="360" w:lineRule="auto"/>
        <w:ind w:right="113"/>
        <w:rPr>
          <w:rFonts w:cstheme="minorHAnsi"/>
          <w:color w:val="auto"/>
          <w:sz w:val="24"/>
          <w:szCs w:val="24"/>
        </w:rPr>
      </w:pPr>
      <w:r w:rsidRPr="00D4526E">
        <w:rPr>
          <w:rFonts w:cstheme="minorHAnsi"/>
          <w:color w:val="auto"/>
          <w:sz w:val="24"/>
          <w:szCs w:val="24"/>
        </w:rPr>
        <w:t xml:space="preserve">reprezentowaną przez: </w:t>
      </w:r>
    </w:p>
    <w:p w14:paraId="11053FF2" w14:textId="77777777" w:rsidR="00B77EB9" w:rsidRPr="00D4526E" w:rsidRDefault="00B77EB9" w:rsidP="00837851">
      <w:pPr>
        <w:spacing w:after="0" w:line="360" w:lineRule="auto"/>
        <w:ind w:right="113"/>
        <w:rPr>
          <w:rFonts w:cstheme="minorHAnsi"/>
          <w:color w:val="auto"/>
          <w:sz w:val="24"/>
          <w:szCs w:val="24"/>
        </w:rPr>
      </w:pPr>
    </w:p>
    <w:p w14:paraId="5614A665" w14:textId="6220B0B4" w:rsidR="00B77EB9" w:rsidRPr="00D4526E" w:rsidRDefault="00B77EB9" w:rsidP="00837851">
      <w:pPr>
        <w:spacing w:after="0" w:line="360" w:lineRule="auto"/>
        <w:ind w:right="113"/>
        <w:rPr>
          <w:rFonts w:cstheme="minorHAnsi"/>
          <w:color w:val="auto"/>
          <w:sz w:val="24"/>
          <w:szCs w:val="24"/>
        </w:rPr>
      </w:pPr>
      <w:r w:rsidRPr="00D4526E">
        <w:rPr>
          <w:rFonts w:cstheme="minorHAnsi"/>
          <w:color w:val="auto"/>
          <w:sz w:val="24"/>
          <w:szCs w:val="24"/>
        </w:rPr>
        <w:t>……………………………………………………………</w:t>
      </w:r>
    </w:p>
    <w:p w14:paraId="148D06E2" w14:textId="77777777" w:rsidR="00864A7C" w:rsidRPr="00D4526E" w:rsidRDefault="00864A7C" w:rsidP="00837851">
      <w:pPr>
        <w:pStyle w:val="NormalnyWeb"/>
        <w:shd w:val="clear" w:color="auto" w:fill="FFFFFF"/>
        <w:spacing w:beforeAutospacing="0" w:after="0" w:afterAutospacing="0" w:line="360" w:lineRule="auto"/>
        <w:rPr>
          <w:rFonts w:asciiTheme="minorHAnsi" w:hAnsiTheme="minorHAnsi" w:cstheme="minorHAnsi"/>
          <w:i/>
          <w:color w:val="auto"/>
        </w:rPr>
      </w:pPr>
    </w:p>
    <w:p w14:paraId="014DCE31" w14:textId="624EFFA9" w:rsidR="00864A7C" w:rsidRPr="00D4526E" w:rsidRDefault="00B528BB" w:rsidP="00837851">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r w:rsidRPr="00D4526E">
        <w:rPr>
          <w:rFonts w:asciiTheme="minorHAnsi" w:hAnsiTheme="minorHAnsi" w:cstheme="minorHAnsi"/>
          <w:color w:val="auto"/>
        </w:rPr>
        <w:t>zwan</w:t>
      </w:r>
      <w:r w:rsidR="00CF6389" w:rsidRPr="00D4526E">
        <w:rPr>
          <w:rFonts w:asciiTheme="minorHAnsi" w:hAnsiTheme="minorHAnsi" w:cstheme="minorHAnsi"/>
          <w:color w:val="auto"/>
        </w:rPr>
        <w:t>ą</w:t>
      </w:r>
      <w:r w:rsidRPr="00D4526E">
        <w:rPr>
          <w:rFonts w:asciiTheme="minorHAnsi" w:hAnsiTheme="minorHAnsi" w:cstheme="minorHAnsi"/>
          <w:color w:val="auto"/>
        </w:rPr>
        <w:t xml:space="preserve"> </w:t>
      </w:r>
      <w:r w:rsidR="00CF6389" w:rsidRPr="00D4526E">
        <w:rPr>
          <w:rFonts w:asciiTheme="minorHAnsi" w:hAnsiTheme="minorHAnsi" w:cstheme="minorHAnsi"/>
          <w:color w:val="auto"/>
        </w:rPr>
        <w:t>w dalszej części</w:t>
      </w:r>
      <w:r w:rsidRPr="00D4526E">
        <w:rPr>
          <w:rFonts w:asciiTheme="minorHAnsi" w:hAnsiTheme="minorHAnsi" w:cstheme="minorHAnsi"/>
          <w:color w:val="auto"/>
        </w:rPr>
        <w:t xml:space="preserve"> </w:t>
      </w:r>
      <w:r w:rsidRPr="00D4526E">
        <w:rPr>
          <w:rFonts w:asciiTheme="minorHAnsi" w:hAnsiTheme="minorHAnsi" w:cstheme="minorHAnsi"/>
          <w:b/>
          <w:color w:val="auto"/>
        </w:rPr>
        <w:t>WYKONAWCĄ</w:t>
      </w:r>
    </w:p>
    <w:p w14:paraId="17BCA30F" w14:textId="77777777" w:rsidR="004D3818" w:rsidRPr="00D4526E" w:rsidRDefault="004D3818" w:rsidP="00837851">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Cs/>
          <w:i/>
          <w:color w:val="auto"/>
        </w:rPr>
      </w:pPr>
    </w:p>
    <w:p w14:paraId="39C6DFA9" w14:textId="38F7DBEB" w:rsidR="004D3818" w:rsidRPr="00D4526E" w:rsidRDefault="004D3818" w:rsidP="00837851">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Cs/>
          <w:color w:val="auto"/>
        </w:rPr>
      </w:pPr>
      <w:r w:rsidRPr="00D4526E">
        <w:rPr>
          <w:rFonts w:asciiTheme="minorHAnsi" w:hAnsiTheme="minorHAnsi" w:cstheme="minorHAnsi"/>
          <w:bCs/>
          <w:iCs/>
          <w:color w:val="auto"/>
        </w:rPr>
        <w:t xml:space="preserve">łącznie dalej zwanymi </w:t>
      </w:r>
      <w:r w:rsidRPr="00D4526E">
        <w:rPr>
          <w:rFonts w:asciiTheme="minorHAnsi" w:hAnsiTheme="minorHAnsi" w:cstheme="minorHAnsi"/>
          <w:b/>
          <w:iCs/>
          <w:color w:val="auto"/>
        </w:rPr>
        <w:t>STRONAM</w:t>
      </w:r>
      <w:r w:rsidRPr="00D4526E">
        <w:rPr>
          <w:rFonts w:asciiTheme="minorHAnsi" w:hAnsiTheme="minorHAnsi" w:cstheme="minorHAnsi"/>
          <w:bCs/>
          <w:iCs/>
          <w:color w:val="auto"/>
        </w:rPr>
        <w:t xml:space="preserve">I, a każda z osobna </w:t>
      </w:r>
      <w:r w:rsidRPr="00D4526E">
        <w:rPr>
          <w:rFonts w:asciiTheme="minorHAnsi" w:hAnsiTheme="minorHAnsi" w:cstheme="minorHAnsi"/>
          <w:b/>
          <w:iCs/>
          <w:color w:val="auto"/>
        </w:rPr>
        <w:t>STRONĄ.</w:t>
      </w:r>
    </w:p>
    <w:p w14:paraId="720A1568" w14:textId="77777777" w:rsidR="006C2737" w:rsidRPr="00D4526E" w:rsidRDefault="006C2737" w:rsidP="00837851">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p>
    <w:p w14:paraId="155EE4C3" w14:textId="77777777" w:rsidR="00864A7C" w:rsidRPr="00D4526E" w:rsidRDefault="00864A7C" w:rsidP="00837851">
      <w:pPr>
        <w:pStyle w:val="NormalnyWeb"/>
        <w:shd w:val="clear" w:color="auto" w:fill="FFFFFF"/>
        <w:spacing w:beforeAutospacing="0" w:after="0" w:afterAutospacing="0" w:line="360" w:lineRule="auto"/>
        <w:rPr>
          <w:rFonts w:asciiTheme="minorHAnsi" w:hAnsiTheme="minorHAnsi" w:cstheme="minorHAnsi"/>
          <w:color w:val="auto"/>
        </w:rPr>
      </w:pPr>
    </w:p>
    <w:p w14:paraId="3EB07CB2" w14:textId="2DE3B881" w:rsidR="0092707F" w:rsidRDefault="006C3F99" w:rsidP="00837851">
      <w:pPr>
        <w:spacing w:after="0" w:line="360" w:lineRule="auto"/>
        <w:rPr>
          <w:rFonts w:cstheme="minorHAnsi"/>
          <w:sz w:val="24"/>
          <w:szCs w:val="24"/>
        </w:rPr>
      </w:pPr>
      <w:r w:rsidRPr="006C3F99">
        <w:rPr>
          <w:rFonts w:cstheme="minorHAnsi"/>
          <w:sz w:val="24"/>
          <w:szCs w:val="24"/>
        </w:rPr>
        <w:t>Dofinansowanie zamówienia w ramach Projektu pn.: „Wdrożenie nowoczesnych rozwiązań IT  w celu poprawy funkcjonowania Krakowskiego Szpitala Specjalistycznego im. św. Jana Pawła II” w ramach Krajowego Planu Odbudowy i Zwiększania Odporności. Komponent D „Efektywność, dostępność i jakość systemu ochrony zdrowia”. Działanie: D1.1.2. Przyspieszenie procesów transformacji cyfrowej ochrony zdrowia poprzez dalszy rozwój usług cyfrowych w ochronie zdrowia.</w:t>
      </w:r>
    </w:p>
    <w:p w14:paraId="1429F938" w14:textId="77777777" w:rsidR="006C3F99" w:rsidRPr="00D4526E" w:rsidRDefault="006C3F99" w:rsidP="00837851">
      <w:pPr>
        <w:spacing w:after="0" w:line="360" w:lineRule="auto"/>
        <w:rPr>
          <w:rFonts w:cstheme="minorHAnsi"/>
          <w:i/>
          <w:iCs/>
          <w:color w:val="auto"/>
          <w:sz w:val="24"/>
          <w:szCs w:val="24"/>
        </w:rPr>
      </w:pPr>
    </w:p>
    <w:p w14:paraId="13AC9D39" w14:textId="1D10F787" w:rsidR="0092707F" w:rsidRPr="00D4526E" w:rsidRDefault="0092707F" w:rsidP="00837851">
      <w:pPr>
        <w:spacing w:after="0" w:line="360" w:lineRule="auto"/>
        <w:rPr>
          <w:rFonts w:cstheme="minorHAnsi"/>
          <w:i/>
          <w:iCs/>
          <w:color w:val="auto"/>
          <w:sz w:val="24"/>
          <w:szCs w:val="24"/>
        </w:rPr>
      </w:pPr>
      <w:r w:rsidRPr="00D4526E">
        <w:rPr>
          <w:rFonts w:cstheme="minorHAnsi"/>
          <w:i/>
          <w:iCs/>
          <w:color w:val="auto"/>
          <w:sz w:val="24"/>
          <w:szCs w:val="24"/>
        </w:rPr>
        <w:t xml:space="preserve">W wyniku dokonania przez Zamawiającego wyboru oferty Wykonawcy w postępowaniu o udzielenie zamówienia publicznego pn. „Rozbudowa funkcjonalności zintegrowanego systemu HIS w zakresie przechowywania i wymiany EDM, rozszerzonej ewidencji zleceń leków oraz wykorzystania algorytmów AI”, znak: DZ.271.136.2025 (dalej „Postępowanie”) – część/pakiet 5, przeprowadzonego na podstawie przepisów ustawy z dnia 11 września 2019 r. Prawo zamówień publicznych (Dz. U. z 2024 r. poz. 1320 z </w:t>
      </w:r>
      <w:proofErr w:type="spellStart"/>
      <w:r w:rsidRPr="00D4526E">
        <w:rPr>
          <w:rFonts w:cstheme="minorHAnsi"/>
          <w:i/>
          <w:iCs/>
          <w:color w:val="auto"/>
          <w:sz w:val="24"/>
          <w:szCs w:val="24"/>
        </w:rPr>
        <w:t>późn</w:t>
      </w:r>
      <w:proofErr w:type="spellEnd"/>
      <w:r w:rsidRPr="00D4526E">
        <w:rPr>
          <w:rFonts w:cstheme="minorHAnsi"/>
          <w:i/>
          <w:iCs/>
          <w:color w:val="auto"/>
          <w:sz w:val="24"/>
          <w:szCs w:val="24"/>
        </w:rPr>
        <w:t>. zm.) Strony zawierają umowę w trybie przetargu nieograniczonego (dalej „Umowa”) o następującej treści:</w:t>
      </w:r>
    </w:p>
    <w:p w14:paraId="1DE7AFE4" w14:textId="77777777" w:rsidR="00837851" w:rsidRPr="00D4526E" w:rsidRDefault="00837851" w:rsidP="00837851">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42ED76BB" w14:textId="302021D4" w:rsidR="00F44B7A" w:rsidRPr="00D4526E" w:rsidRDefault="00F44B7A" w:rsidP="00837851">
      <w:pPr>
        <w:pStyle w:val="NormalnyWeb"/>
        <w:shd w:val="clear" w:color="auto" w:fill="FFFFFF"/>
        <w:spacing w:beforeAutospacing="0" w:after="0" w:afterAutospacing="0" w:line="360" w:lineRule="auto"/>
        <w:rPr>
          <w:rFonts w:asciiTheme="minorHAnsi" w:hAnsiTheme="minorHAnsi" w:cstheme="minorHAnsi"/>
          <w:i/>
          <w:color w:val="auto"/>
        </w:rPr>
      </w:pPr>
      <w:r w:rsidRPr="00D4526E">
        <w:rPr>
          <w:rStyle w:val="Pogrubienie"/>
          <w:rFonts w:asciiTheme="minorHAnsi" w:hAnsiTheme="minorHAnsi" w:cstheme="minorHAnsi"/>
          <w:color w:val="auto"/>
        </w:rPr>
        <w:t>§ 1</w:t>
      </w:r>
    </w:p>
    <w:p w14:paraId="747ABC87" w14:textId="1B48623D" w:rsidR="00864A7C" w:rsidRPr="00D4526E" w:rsidRDefault="00B528BB" w:rsidP="00837851">
      <w:pPr>
        <w:pStyle w:val="NormalnyWeb"/>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b/>
          <w:color w:val="auto"/>
        </w:rPr>
        <w:t>DEFINICJE</w:t>
      </w:r>
    </w:p>
    <w:p w14:paraId="6ACD0A22" w14:textId="610B2EC3" w:rsidR="00223780" w:rsidRPr="00D4526E" w:rsidRDefault="00223780" w:rsidP="00837851">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 w:val="0"/>
          <w:bCs w:val="0"/>
          <w:color w:val="auto"/>
        </w:rPr>
        <w:t>Ilekroć w postanowieniach niniejszej umowy pojęcia wymienione w</w:t>
      </w:r>
      <w:r w:rsidR="000024AF" w:rsidRPr="00D4526E">
        <w:rPr>
          <w:rStyle w:val="Pogrubienie"/>
          <w:rFonts w:asciiTheme="minorHAnsi" w:hAnsiTheme="minorHAnsi" w:cstheme="minorHAnsi"/>
          <w:b w:val="0"/>
          <w:bCs w:val="0"/>
          <w:color w:val="auto"/>
        </w:rPr>
        <w:t xml:space="preserve"> poniższych</w:t>
      </w:r>
      <w:r w:rsidRPr="00D4526E">
        <w:rPr>
          <w:rStyle w:val="Pogrubienie"/>
          <w:rFonts w:asciiTheme="minorHAnsi" w:hAnsiTheme="minorHAnsi" w:cstheme="minorHAnsi"/>
          <w:b w:val="0"/>
          <w:bCs w:val="0"/>
          <w:color w:val="auto"/>
        </w:rPr>
        <w:t xml:space="preserve"> punktach zostały napisane dużą literą, pojęciom tym nadaje się znaczenie określone po</w:t>
      </w:r>
      <w:r w:rsidR="00F44B7A" w:rsidRPr="00D4526E">
        <w:rPr>
          <w:rStyle w:val="Pogrubienie"/>
          <w:rFonts w:asciiTheme="minorHAnsi" w:hAnsiTheme="minorHAnsi" w:cstheme="minorHAnsi"/>
          <w:b w:val="0"/>
          <w:bCs w:val="0"/>
          <w:color w:val="auto"/>
        </w:rPr>
        <w:t>niżej</w:t>
      </w:r>
      <w:r w:rsidRPr="00D4526E">
        <w:rPr>
          <w:rStyle w:val="Pogrubienie"/>
          <w:rFonts w:asciiTheme="minorHAnsi" w:hAnsiTheme="minorHAnsi" w:cstheme="minorHAnsi"/>
          <w:b w:val="0"/>
          <w:bCs w:val="0"/>
          <w:color w:val="auto"/>
        </w:rPr>
        <w:t xml:space="preserve">, chyba że określony termin został użyty w innym znaczeniu, co zostało wyraźnie zaznaczone w odpowiednim postanowieniu lub odmienne znaczenie danego pojęcia wynika z oczywistego </w:t>
      </w:r>
      <w:r w:rsidRPr="00D4526E">
        <w:rPr>
          <w:rStyle w:val="Pogrubienie"/>
          <w:rFonts w:asciiTheme="minorHAnsi" w:hAnsiTheme="minorHAnsi" w:cstheme="minorHAnsi"/>
          <w:b w:val="0"/>
          <w:bCs w:val="0"/>
          <w:color w:val="auto"/>
        </w:rPr>
        <w:lastRenderedPageBreak/>
        <w:t>kontekstu</w:t>
      </w:r>
      <w:r w:rsidR="00F44B7A" w:rsidRPr="00D4526E">
        <w:rPr>
          <w:rStyle w:val="Pogrubienie"/>
          <w:rFonts w:asciiTheme="minorHAnsi" w:hAnsiTheme="minorHAnsi" w:cstheme="minorHAnsi"/>
          <w:b w:val="0"/>
          <w:bCs w:val="0"/>
          <w:color w:val="auto"/>
        </w:rPr>
        <w:t>,</w:t>
      </w:r>
      <w:r w:rsidRPr="00D4526E">
        <w:rPr>
          <w:rStyle w:val="Pogrubienie"/>
          <w:rFonts w:asciiTheme="minorHAnsi" w:hAnsiTheme="minorHAnsi" w:cstheme="minorHAnsi"/>
          <w:b w:val="0"/>
          <w:bCs w:val="0"/>
          <w:color w:val="auto"/>
        </w:rPr>
        <w:t xml:space="preserve"> w jakim zostało ono użyte w przedmiotowym postanowieniu, a Strony zgodne są co do takiego znaczenia, odmiennego od określonego w </w:t>
      </w:r>
      <w:r w:rsidR="00F44B7A" w:rsidRPr="00D4526E">
        <w:rPr>
          <w:rStyle w:val="Pogrubienie"/>
          <w:rFonts w:asciiTheme="minorHAnsi" w:hAnsiTheme="minorHAnsi" w:cstheme="minorHAnsi"/>
          <w:b w:val="0"/>
          <w:bCs w:val="0"/>
          <w:color w:val="auto"/>
        </w:rPr>
        <w:t xml:space="preserve">poniższych </w:t>
      </w:r>
      <w:r w:rsidRPr="00D4526E">
        <w:rPr>
          <w:rStyle w:val="Pogrubienie"/>
          <w:rFonts w:asciiTheme="minorHAnsi" w:hAnsiTheme="minorHAnsi" w:cstheme="minorHAnsi"/>
          <w:b w:val="0"/>
          <w:bCs w:val="0"/>
          <w:color w:val="auto"/>
        </w:rPr>
        <w:t>punktach</w:t>
      </w:r>
      <w:r w:rsidR="00F44B7A" w:rsidRPr="00D4526E">
        <w:rPr>
          <w:rStyle w:val="Pogrubienie"/>
          <w:rFonts w:asciiTheme="minorHAnsi" w:hAnsiTheme="minorHAnsi" w:cstheme="minorHAnsi"/>
          <w:b w:val="0"/>
          <w:bCs w:val="0"/>
          <w:color w:val="auto"/>
        </w:rPr>
        <w:t>:</w:t>
      </w:r>
    </w:p>
    <w:p w14:paraId="61335286" w14:textId="5CAF3311" w:rsidR="007138E0" w:rsidRPr="00D4526E" w:rsidRDefault="007138E0" w:rsidP="00837851">
      <w:pPr>
        <w:pStyle w:val="Akapitzlist"/>
        <w:numPr>
          <w:ilvl w:val="0"/>
          <w:numId w:val="11"/>
        </w:numPr>
        <w:spacing w:before="120" w:after="120" w:line="360" w:lineRule="auto"/>
        <w:contextualSpacing w:val="0"/>
        <w:rPr>
          <w:rStyle w:val="Pogrubienie"/>
          <w:rFonts w:cstheme="minorHAnsi"/>
          <w:b w:val="0"/>
          <w:color w:val="auto"/>
          <w:sz w:val="24"/>
          <w:szCs w:val="24"/>
        </w:rPr>
      </w:pPr>
      <w:r w:rsidRPr="00D4526E">
        <w:rPr>
          <w:rFonts w:cstheme="minorHAnsi"/>
          <w:b/>
          <w:color w:val="auto"/>
          <w:sz w:val="24"/>
          <w:szCs w:val="24"/>
        </w:rPr>
        <w:t xml:space="preserve">Akt w </w:t>
      </w:r>
      <w:r w:rsidR="00DE1FC4" w:rsidRPr="00D4526E">
        <w:rPr>
          <w:rFonts w:cstheme="minorHAnsi"/>
          <w:b/>
          <w:color w:val="auto"/>
          <w:sz w:val="24"/>
          <w:szCs w:val="24"/>
        </w:rPr>
        <w:t>s</w:t>
      </w:r>
      <w:r w:rsidRPr="00D4526E">
        <w:rPr>
          <w:rFonts w:cstheme="minorHAnsi"/>
          <w:b/>
          <w:color w:val="auto"/>
          <w:sz w:val="24"/>
          <w:szCs w:val="24"/>
        </w:rPr>
        <w:t>prawie danych</w:t>
      </w:r>
      <w:r w:rsidRPr="00D4526E">
        <w:rPr>
          <w:rFonts w:cstheme="minorHAnsi"/>
          <w:bCs/>
          <w:color w:val="auto"/>
          <w:sz w:val="24"/>
          <w:szCs w:val="24"/>
        </w:rPr>
        <w:t xml:space="preserve"> - rozporządzenie Parlamentu Europejskiego i Rady (UE) 2023/2854 </w:t>
      </w:r>
      <w:r w:rsidRPr="00D4526E">
        <w:rPr>
          <w:rFonts w:cstheme="minorHAnsi"/>
          <w:bCs/>
          <w:color w:val="auto"/>
          <w:sz w:val="24"/>
          <w:szCs w:val="24"/>
        </w:rPr>
        <w:br/>
        <w:t xml:space="preserve">z dnia 13 grudnia 2023 r. w sprawie zharmonizowanych przepisów dotyczących sprawiedliwego dostępu do danych i ich wykorzystywania oraz w sprawie zmiany rozporządzenia (UE) 2017/2394 i dyrektywy (UE) 2020/1828 (akt w sprawie danych) (Dz. U. UE. L. z 2023 r. poz. 2854 z </w:t>
      </w:r>
      <w:proofErr w:type="spellStart"/>
      <w:r w:rsidRPr="00D4526E">
        <w:rPr>
          <w:rFonts w:cstheme="minorHAnsi"/>
          <w:bCs/>
          <w:color w:val="auto"/>
          <w:sz w:val="24"/>
          <w:szCs w:val="24"/>
        </w:rPr>
        <w:t>późn</w:t>
      </w:r>
      <w:proofErr w:type="spellEnd"/>
      <w:r w:rsidRPr="00D4526E">
        <w:rPr>
          <w:rFonts w:cstheme="minorHAnsi"/>
          <w:bCs/>
          <w:color w:val="auto"/>
          <w:sz w:val="24"/>
          <w:szCs w:val="24"/>
        </w:rPr>
        <w:t>. zm.).</w:t>
      </w:r>
    </w:p>
    <w:p w14:paraId="08F1C782" w14:textId="39AFBB45"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Cs w:val="0"/>
          <w:color w:val="auto"/>
        </w:rPr>
        <w:t>Analiza Przedwdrożeniowa</w:t>
      </w:r>
      <w:r w:rsidRPr="00D4526E">
        <w:rPr>
          <w:rStyle w:val="Pogrubienie"/>
          <w:rFonts w:asciiTheme="minorHAnsi" w:hAnsiTheme="minorHAnsi" w:cstheme="minorHAnsi"/>
          <w:b w:val="0"/>
          <w:bCs w:val="0"/>
          <w:color w:val="auto"/>
        </w:rPr>
        <w:t xml:space="preserve"> – </w:t>
      </w:r>
      <w:r w:rsidR="004D4A21" w:rsidRPr="00D4526E">
        <w:rPr>
          <w:rStyle w:val="Pogrubienie"/>
          <w:rFonts w:asciiTheme="minorHAnsi" w:hAnsiTheme="minorHAnsi" w:cstheme="minorHAnsi"/>
          <w:b w:val="0"/>
          <w:bCs w:val="0"/>
          <w:color w:val="auto"/>
        </w:rPr>
        <w:t xml:space="preserve">przygotowanie koncepcji wdrożenia Przedmiotu Umowy </w:t>
      </w:r>
      <w:r w:rsidRPr="00D4526E">
        <w:rPr>
          <w:rStyle w:val="Pogrubienie"/>
          <w:rFonts w:asciiTheme="minorHAnsi" w:hAnsiTheme="minorHAnsi" w:cstheme="minorHAnsi"/>
          <w:b w:val="0"/>
          <w:bCs w:val="0"/>
          <w:color w:val="auto"/>
        </w:rPr>
        <w:t>mający rezultat w opracowanej przez Wykonawcę Dokumentacji Analizy Przedwdrożeniowej (DAP), którego celem jest określenie optymalnego sposobu wykonania Wdrożenia Oprogramowania Aplikacyjnego (w szczególności zasad i metod Wdrożenia). W ramach Analizy Wykonawca przygotuje Harmonogram.</w:t>
      </w:r>
    </w:p>
    <w:p w14:paraId="3E7F7E20" w14:textId="25B00C80" w:rsidR="007138E0" w:rsidRPr="00D4526E" w:rsidRDefault="007138E0" w:rsidP="00837851">
      <w:pPr>
        <w:pStyle w:val="Akapitzlist"/>
        <w:numPr>
          <w:ilvl w:val="0"/>
          <w:numId w:val="11"/>
        </w:numPr>
        <w:spacing w:after="0" w:line="360" w:lineRule="auto"/>
        <w:rPr>
          <w:rStyle w:val="Pogrubienie"/>
          <w:rFonts w:cstheme="minorHAnsi"/>
          <w:b w:val="0"/>
          <w:bCs w:val="0"/>
          <w:color w:val="auto"/>
          <w:sz w:val="24"/>
          <w:szCs w:val="24"/>
        </w:rPr>
      </w:pPr>
      <w:r w:rsidRPr="00D4526E">
        <w:rPr>
          <w:rFonts w:cstheme="minorHAnsi"/>
          <w:b/>
          <w:bCs/>
          <w:color w:val="auto"/>
          <w:sz w:val="24"/>
          <w:szCs w:val="24"/>
        </w:rPr>
        <w:t>Analiza Wstępna –</w:t>
      </w:r>
      <w:r w:rsidRPr="00D4526E">
        <w:rPr>
          <w:rFonts w:cstheme="minorHAnsi"/>
          <w:color w:val="auto"/>
          <w:sz w:val="24"/>
          <w:szCs w:val="24"/>
        </w:rPr>
        <w:t xml:space="preserve"> proces dotyczący rozwiązań chmurowych, realizowany przez Wykonawcę przy współpracy z Zamawiającym polegający na identyfikacji obszarów niezbędnych do wykonania Usługi Konfiguracji. Efektem Analizy Wstępnej jest Dokumentacja Analizy Wstępnej (DAW), zatwierdzana przez Zamawiającego w formie pisemnej (w tym elektronicznej). Analiza może skutkować modyfikacją Harmonogramu i stanowi podstawę do realizacji dalszych etapów Umowy w odniesieniu do rozwiązań chmurowych, zarówno w wymiarze organizacyjnym, jak i technicznym.</w:t>
      </w:r>
    </w:p>
    <w:p w14:paraId="3C16586F" w14:textId="77777777" w:rsidR="007138E0" w:rsidRPr="00D4526E" w:rsidRDefault="007138E0" w:rsidP="00837851">
      <w:pPr>
        <w:pStyle w:val="Akapitzlist"/>
        <w:numPr>
          <w:ilvl w:val="0"/>
          <w:numId w:val="11"/>
        </w:numPr>
        <w:spacing w:after="0" w:line="360" w:lineRule="auto"/>
        <w:ind w:left="357" w:hanging="357"/>
        <w:rPr>
          <w:rStyle w:val="Pogrubienie"/>
          <w:rFonts w:cstheme="minorHAnsi"/>
          <w:b w:val="0"/>
          <w:bCs w:val="0"/>
          <w:color w:val="auto"/>
          <w:sz w:val="24"/>
          <w:szCs w:val="24"/>
        </w:rPr>
      </w:pPr>
      <w:r w:rsidRPr="00D4526E">
        <w:rPr>
          <w:rFonts w:cstheme="minorHAnsi"/>
          <w:b/>
          <w:bCs/>
          <w:color w:val="auto"/>
          <w:sz w:val="24"/>
          <w:szCs w:val="24"/>
        </w:rPr>
        <w:t>Dane Zamawiającego</w:t>
      </w:r>
      <w:r w:rsidRPr="00D4526E">
        <w:rPr>
          <w:rFonts w:cstheme="minorHAnsi"/>
          <w:color w:val="auto"/>
          <w:sz w:val="24"/>
          <w:szCs w:val="24"/>
        </w:rPr>
        <w:t xml:space="preserve"> – dane wejściowe i wyjściowe, w tym metadane, bezpośrednio lub pośrednio wygenerowane bądź </w:t>
      </w:r>
      <w:proofErr w:type="spellStart"/>
      <w:r w:rsidRPr="00D4526E">
        <w:rPr>
          <w:rFonts w:cstheme="minorHAnsi"/>
          <w:color w:val="auto"/>
          <w:sz w:val="24"/>
          <w:szCs w:val="24"/>
        </w:rPr>
        <w:t>współwygenerowane</w:t>
      </w:r>
      <w:proofErr w:type="spellEnd"/>
      <w:r w:rsidRPr="00D4526E">
        <w:rPr>
          <w:rFonts w:cstheme="minorHAnsi"/>
          <w:color w:val="auto"/>
          <w:sz w:val="24"/>
          <w:szCs w:val="24"/>
        </w:rPr>
        <w:t xml:space="preserve"> w wyniku korzystania przez Zamawiającego z Oprogramowania Aplikacyjnego (z wyłączeniem wszelkich aktywów lub danych, które są objęte prawami własności intelektualnej lub są tajemnicami przedsiębiorstwa Wykonawcy), przetwarzane przez Wykonawcę w związku z realizacją Umowy, w tym dane osobowe.</w:t>
      </w:r>
    </w:p>
    <w:p w14:paraId="404B66C0" w14:textId="77777777" w:rsidR="007138E0" w:rsidRPr="00D4526E" w:rsidRDefault="007138E0" w:rsidP="00837851">
      <w:pPr>
        <w:pStyle w:val="Akapitzlist"/>
        <w:numPr>
          <w:ilvl w:val="0"/>
          <w:numId w:val="11"/>
        </w:numPr>
        <w:spacing w:after="0" w:line="360" w:lineRule="auto"/>
        <w:rPr>
          <w:rStyle w:val="Pogrubienie"/>
          <w:rFonts w:cstheme="minorHAnsi"/>
          <w:b w:val="0"/>
          <w:bCs w:val="0"/>
          <w:color w:val="auto"/>
          <w:sz w:val="24"/>
          <w:szCs w:val="24"/>
        </w:rPr>
      </w:pPr>
      <w:r w:rsidRPr="00D4526E">
        <w:rPr>
          <w:rStyle w:val="Pogrubienie"/>
          <w:rFonts w:cstheme="minorHAnsi"/>
          <w:color w:val="auto"/>
          <w:sz w:val="24"/>
          <w:szCs w:val="24"/>
        </w:rPr>
        <w:t>Dokumentacja Analizy Przedwdrożeniowej (DAP)</w:t>
      </w:r>
      <w:r w:rsidRPr="00D4526E">
        <w:rPr>
          <w:rStyle w:val="Pogrubienie"/>
          <w:rFonts w:cstheme="minorHAnsi"/>
          <w:b w:val="0"/>
          <w:bCs w:val="0"/>
          <w:color w:val="auto"/>
          <w:sz w:val="24"/>
          <w:szCs w:val="24"/>
        </w:rPr>
        <w:t xml:space="preserve"> – zbiór informacji, wniosków, rekomendacji i innych dokumentów opracowanych przez Wykonawcę w ramach Analizy Przedwdrożeniowej. </w:t>
      </w:r>
      <w:r w:rsidRPr="00D4526E">
        <w:rPr>
          <w:rFonts w:cstheme="minorHAnsi"/>
          <w:color w:val="auto"/>
          <w:sz w:val="24"/>
          <w:szCs w:val="24"/>
        </w:rPr>
        <w:t>DAP podlega pisemnej akceptacji Zamawiającego i stanowi integralną część Umowy.</w:t>
      </w:r>
    </w:p>
    <w:p w14:paraId="27B1B815" w14:textId="77777777" w:rsidR="007138E0" w:rsidRPr="00D4526E" w:rsidRDefault="007138E0" w:rsidP="00837851">
      <w:pPr>
        <w:pStyle w:val="Akapitzlist"/>
        <w:numPr>
          <w:ilvl w:val="0"/>
          <w:numId w:val="11"/>
        </w:numPr>
        <w:spacing w:after="0" w:line="360" w:lineRule="auto"/>
        <w:rPr>
          <w:rStyle w:val="Pogrubienie"/>
          <w:rFonts w:cstheme="minorHAnsi"/>
          <w:b w:val="0"/>
          <w:bCs w:val="0"/>
          <w:color w:val="auto"/>
          <w:sz w:val="24"/>
          <w:szCs w:val="24"/>
        </w:rPr>
      </w:pPr>
      <w:r w:rsidRPr="00D4526E">
        <w:rPr>
          <w:rFonts w:cstheme="minorHAnsi"/>
          <w:b/>
          <w:bCs/>
          <w:color w:val="auto"/>
          <w:sz w:val="24"/>
          <w:szCs w:val="24"/>
        </w:rPr>
        <w:t>Dokumentacja Analizy Wstępnej (DAW)</w:t>
      </w:r>
      <w:r w:rsidRPr="00D4526E">
        <w:rPr>
          <w:rFonts w:cstheme="minorHAnsi"/>
          <w:color w:val="auto"/>
          <w:sz w:val="24"/>
          <w:szCs w:val="24"/>
        </w:rPr>
        <w:t xml:space="preserve"> – opracowana przez Wykonawcę dokumentacja dotycząca rozwiązań chmurowych, zawierająca wyniki Analizy Wstępnej, w tym wytyczne dotyczące konfiguracji z systemem HIS Zamawiającego. DAW podlega pisemnej akceptacji Zamawiającego i stanowi integralną część Umowy.</w:t>
      </w:r>
    </w:p>
    <w:p w14:paraId="67EFB96B"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color w:val="auto"/>
        </w:rPr>
        <w:t>Dokumentacja Powykonawcza</w:t>
      </w:r>
      <w:r w:rsidRPr="00D4526E">
        <w:rPr>
          <w:rStyle w:val="Pogrubienie"/>
          <w:rFonts w:asciiTheme="minorHAnsi" w:hAnsiTheme="minorHAnsi" w:cstheme="minorHAnsi"/>
          <w:b w:val="0"/>
          <w:bCs w:val="0"/>
          <w:color w:val="auto"/>
        </w:rPr>
        <w:t xml:space="preserve"> – opis tego jak system został stworzony, zainstalowany i skonfigurowany. Dokumentacja powykonawcza powinna zawierać m.in.: </w:t>
      </w:r>
    </w:p>
    <w:p w14:paraId="72A93C1F" w14:textId="54E39CE3" w:rsidR="007138E0" w:rsidRPr="00D4526E" w:rsidRDefault="007138E0" w:rsidP="00837851">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 w:val="0"/>
          <w:bCs w:val="0"/>
          <w:color w:val="auto"/>
        </w:rPr>
        <w:t xml:space="preserve">Dokumentację administratora – czyli zestaw elementów niezbędnych do tego, aby zarządzać Systemem Informatycznym administratora IT po jego wdrożeniu, w szczególności powinna zawierać wszystkie </w:t>
      </w:r>
      <w:r w:rsidR="0007290A" w:rsidRPr="00D4526E">
        <w:rPr>
          <w:rStyle w:val="Pogrubienie"/>
          <w:rFonts w:asciiTheme="minorHAnsi" w:hAnsiTheme="minorHAnsi" w:cstheme="minorHAnsi"/>
          <w:b w:val="0"/>
          <w:bCs w:val="0"/>
          <w:color w:val="auto"/>
        </w:rPr>
        <w:t xml:space="preserve">procedury utrzymaniowe, instrukcje konfiguracji systemu, </w:t>
      </w:r>
      <w:r w:rsidRPr="00D4526E">
        <w:rPr>
          <w:rStyle w:val="Pogrubienie"/>
          <w:rFonts w:asciiTheme="minorHAnsi" w:hAnsiTheme="minorHAnsi" w:cstheme="minorHAnsi"/>
          <w:b w:val="0"/>
          <w:bCs w:val="0"/>
          <w:color w:val="auto"/>
        </w:rPr>
        <w:t>loginy i hasła administracyjne (w postaci zaszyfrowanej);</w:t>
      </w:r>
    </w:p>
    <w:p w14:paraId="617473EF" w14:textId="77777777" w:rsidR="007138E0" w:rsidRPr="00D4526E" w:rsidRDefault="007138E0" w:rsidP="00837851">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 w:val="0"/>
          <w:bCs w:val="0"/>
          <w:color w:val="auto"/>
        </w:rPr>
        <w:t>Dokumentację użytkownika – czyli instrukcję obsługi jak korzystać z Systemu Informatycznego.</w:t>
      </w:r>
    </w:p>
    <w:p w14:paraId="4B908FA2" w14:textId="77777777" w:rsidR="007138E0" w:rsidRPr="00D4526E" w:rsidRDefault="007138E0" w:rsidP="00837851">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D4526E">
        <w:rPr>
          <w:rStyle w:val="Pogrubienie"/>
          <w:rFonts w:asciiTheme="minorHAnsi" w:hAnsiTheme="minorHAnsi" w:cstheme="minorHAnsi"/>
          <w:color w:val="auto"/>
        </w:rPr>
        <w:t xml:space="preserve">Dokumentacja Przedmiotu Umowy </w:t>
      </w:r>
      <w:r w:rsidRPr="00D4526E">
        <w:rPr>
          <w:rStyle w:val="Pogrubienie"/>
          <w:rFonts w:asciiTheme="minorHAnsi" w:hAnsiTheme="minorHAnsi" w:cstheme="minorHAnsi"/>
          <w:b w:val="0"/>
          <w:color w:val="auto"/>
        </w:rPr>
        <w:t xml:space="preserve">– opracowana w ramach procesu prac przez Wykonawcę dokumentacja składająca się </w:t>
      </w:r>
      <w:r w:rsidRPr="00D4526E">
        <w:rPr>
          <w:rStyle w:val="Pogrubienie"/>
          <w:rFonts w:asciiTheme="minorHAnsi" w:hAnsiTheme="minorHAnsi" w:cstheme="minorHAnsi"/>
          <w:b w:val="0"/>
          <w:bCs w:val="0"/>
          <w:color w:val="auto"/>
        </w:rPr>
        <w:t>z</w:t>
      </w:r>
      <w:r w:rsidRPr="00D4526E">
        <w:rPr>
          <w:rStyle w:val="Pogrubienie"/>
          <w:rFonts w:asciiTheme="minorHAnsi" w:hAnsiTheme="minorHAnsi" w:cstheme="minorHAnsi"/>
          <w:b w:val="0"/>
          <w:color w:val="auto"/>
        </w:rPr>
        <w:t>:</w:t>
      </w:r>
    </w:p>
    <w:p w14:paraId="3C03C19E" w14:textId="77777777" w:rsidR="007138E0" w:rsidRPr="00D4526E" w:rsidRDefault="007138E0" w:rsidP="00837851">
      <w:pPr>
        <w:pStyle w:val="NormalnyWeb"/>
        <w:numPr>
          <w:ilvl w:val="0"/>
          <w:numId w:val="46"/>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 w:val="0"/>
          <w:bCs w:val="0"/>
          <w:color w:val="auto"/>
        </w:rPr>
        <w:t>DAP i DAW;</w:t>
      </w:r>
    </w:p>
    <w:p w14:paraId="77279506" w14:textId="77777777" w:rsidR="007138E0" w:rsidRPr="00D4526E" w:rsidRDefault="007138E0" w:rsidP="00837851">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bCs w:val="0"/>
          <w:color w:val="auto"/>
        </w:rPr>
      </w:pPr>
      <w:r w:rsidRPr="00D4526E">
        <w:rPr>
          <w:rStyle w:val="Pogrubienie"/>
          <w:rFonts w:asciiTheme="minorHAnsi" w:hAnsiTheme="minorHAnsi" w:cstheme="minorHAnsi"/>
          <w:b w:val="0"/>
          <w:color w:val="auto"/>
        </w:rPr>
        <w:t>Dokumentacji Powykonawczej</w:t>
      </w:r>
      <w:r w:rsidRPr="00D4526E">
        <w:rPr>
          <w:rStyle w:val="Pogrubienie"/>
          <w:rFonts w:asciiTheme="minorHAnsi" w:hAnsiTheme="minorHAnsi" w:cstheme="minorHAnsi"/>
          <w:b w:val="0"/>
          <w:bCs w:val="0"/>
          <w:color w:val="auto"/>
        </w:rPr>
        <w:t>;</w:t>
      </w:r>
    </w:p>
    <w:p w14:paraId="448D0416" w14:textId="77777777" w:rsidR="007138E0" w:rsidRPr="00D4526E" w:rsidRDefault="007138E0" w:rsidP="00837851">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D4526E">
        <w:rPr>
          <w:rStyle w:val="Pogrubienie"/>
          <w:rFonts w:asciiTheme="minorHAnsi" w:hAnsiTheme="minorHAnsi" w:cstheme="minorHAnsi"/>
          <w:b w:val="0"/>
          <w:bCs w:val="0"/>
          <w:color w:val="auto"/>
        </w:rPr>
        <w:t>Planu testów.</w:t>
      </w:r>
    </w:p>
    <w:p w14:paraId="70E29209"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 xml:space="preserve">Dzień roboczy </w:t>
      </w:r>
      <w:r w:rsidRPr="00D4526E">
        <w:rPr>
          <w:rStyle w:val="Pogrubienie"/>
          <w:rFonts w:asciiTheme="minorHAnsi" w:hAnsiTheme="minorHAnsi" w:cstheme="minorHAnsi"/>
          <w:b w:val="0"/>
          <w:bCs w:val="0"/>
          <w:color w:val="auto"/>
        </w:rPr>
        <w:t>- dzień od poniedziałku do piątku w godzinach od 8.00 do 16.00 z wyjątkiem dni ustawowo wolnych od pracy w Polsce.</w:t>
      </w:r>
    </w:p>
    <w:p w14:paraId="3F095F80"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D4526E">
        <w:rPr>
          <w:rFonts w:asciiTheme="minorHAnsi" w:hAnsiTheme="minorHAnsi" w:cstheme="minorHAnsi"/>
          <w:b/>
          <w:bCs/>
          <w:color w:val="auto"/>
        </w:rPr>
        <w:t>Gwarancja</w:t>
      </w:r>
      <w:r w:rsidRPr="00D4526E">
        <w:rPr>
          <w:rFonts w:asciiTheme="minorHAnsi" w:hAnsiTheme="minorHAnsi" w:cstheme="minorHAnsi"/>
          <w:color w:val="auto"/>
        </w:rPr>
        <w:t xml:space="preserve"> - gwarancja jakości wdrożonego Oprogramowania Aplikacyjnego, obejmująca realizację przez Wykonawcę świadczeń opisanych w </w:t>
      </w:r>
      <w:r w:rsidRPr="00D4526E">
        <w:rPr>
          <w:rFonts w:asciiTheme="minorHAnsi" w:hAnsiTheme="minorHAnsi" w:cstheme="minorHAnsi"/>
          <w:b/>
          <w:bCs/>
          <w:color w:val="auto"/>
        </w:rPr>
        <w:t>Załączniku nr 3</w:t>
      </w:r>
      <w:r w:rsidRPr="00D4526E">
        <w:rPr>
          <w:rFonts w:asciiTheme="minorHAnsi" w:hAnsiTheme="minorHAnsi" w:cstheme="minorHAnsi"/>
          <w:color w:val="auto"/>
        </w:rPr>
        <w:t xml:space="preserve"> mających na celu zapewnienie poprawnego działania Oprogramowania Aplikacyjnego.</w:t>
      </w:r>
    </w:p>
    <w:p w14:paraId="65A191A2" w14:textId="41E424AD"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 xml:space="preserve">Harmonogram </w:t>
      </w:r>
      <w:r w:rsidRPr="00D4526E">
        <w:rPr>
          <w:rStyle w:val="Pogrubienie"/>
          <w:rFonts w:asciiTheme="minorHAnsi" w:hAnsiTheme="minorHAnsi" w:cstheme="minorHAnsi"/>
          <w:b w:val="0"/>
          <w:color w:val="auto"/>
        </w:rPr>
        <w:t xml:space="preserve">– dokument określający </w:t>
      </w:r>
      <w:r w:rsidR="006D6C61" w:rsidRPr="00D4526E">
        <w:rPr>
          <w:rStyle w:val="Pogrubienie"/>
          <w:rFonts w:asciiTheme="minorHAnsi" w:hAnsiTheme="minorHAnsi" w:cstheme="minorHAnsi"/>
          <w:b w:val="0"/>
          <w:color w:val="auto"/>
        </w:rPr>
        <w:t>\</w:t>
      </w:r>
      <w:r w:rsidRPr="00D4526E">
        <w:rPr>
          <w:rStyle w:val="Pogrubienie"/>
          <w:rFonts w:asciiTheme="minorHAnsi" w:hAnsiTheme="minorHAnsi" w:cstheme="minorHAnsi"/>
          <w:b w:val="0"/>
          <w:color w:val="auto"/>
        </w:rPr>
        <w:t>szczegółowe terminy realizacji Przedmiotu Umowy, opracowany przez Wykonawcę w ramach Analizy Przedwdrożeniowej.</w:t>
      </w:r>
    </w:p>
    <w:p w14:paraId="025CCF6B"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 xml:space="preserve">Infrastruktura Zamawiającego </w:t>
      </w:r>
      <w:r w:rsidRPr="00D4526E">
        <w:rPr>
          <w:rStyle w:val="Pogrubienie"/>
          <w:rFonts w:asciiTheme="minorHAnsi" w:hAnsiTheme="minorHAnsi" w:cstheme="minorHAnsi"/>
          <w:b w:val="0"/>
          <w:bCs w:val="0"/>
          <w:color w:val="auto"/>
        </w:rPr>
        <w:t>– sprzęt (m.in. komputerowy i serwery), oprogramowanie, infrastruktura komunikacyjna Zamawiającego.</w:t>
      </w:r>
    </w:p>
    <w:p w14:paraId="3D8DEE00" w14:textId="77777777" w:rsidR="007138E0" w:rsidRPr="00D4526E" w:rsidRDefault="007138E0" w:rsidP="00837851">
      <w:pPr>
        <w:pStyle w:val="Akapitzlist"/>
        <w:numPr>
          <w:ilvl w:val="0"/>
          <w:numId w:val="11"/>
        </w:numPr>
        <w:spacing w:after="0" w:line="360" w:lineRule="auto"/>
        <w:rPr>
          <w:rStyle w:val="Pogrubienie"/>
          <w:rFonts w:cstheme="minorHAnsi"/>
          <w:b w:val="0"/>
          <w:bCs w:val="0"/>
          <w:color w:val="auto"/>
          <w:sz w:val="24"/>
          <w:szCs w:val="24"/>
        </w:rPr>
      </w:pPr>
      <w:r w:rsidRPr="00D4526E">
        <w:rPr>
          <w:rFonts w:cstheme="minorHAnsi"/>
          <w:b/>
          <w:bCs/>
          <w:color w:val="auto"/>
          <w:sz w:val="24"/>
          <w:szCs w:val="24"/>
        </w:rPr>
        <w:t>Konfiguracja/Konfiguracja Usługi/Usługa Konfiguracji</w:t>
      </w:r>
      <w:r w:rsidRPr="00D4526E">
        <w:rPr>
          <w:rFonts w:cstheme="minorHAnsi"/>
          <w:color w:val="auto"/>
          <w:sz w:val="24"/>
          <w:szCs w:val="24"/>
        </w:rPr>
        <w:t xml:space="preserve"> – usługa polegająca na konfiguracji parametrów Usług i Systemu Wykonawcy, w tym ich parametrów wymaganych do współpracy z systemem HIS, oraz uruchomienie Usług.</w:t>
      </w:r>
    </w:p>
    <w:p w14:paraId="08F03D56" w14:textId="018DF6C5"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Kierownik Projektu</w:t>
      </w:r>
      <w:r w:rsidRPr="00D4526E">
        <w:rPr>
          <w:rStyle w:val="Pogrubienie"/>
          <w:rFonts w:asciiTheme="minorHAnsi" w:hAnsiTheme="minorHAnsi" w:cstheme="minorHAnsi"/>
          <w:b w:val="0"/>
          <w:bCs w:val="0"/>
          <w:color w:val="auto"/>
        </w:rPr>
        <w:t xml:space="preserve"> – osoba fizyczna wyznaczona w treści Umowy </w:t>
      </w:r>
      <w:r w:rsidR="004B6702" w:rsidRPr="00D4526E">
        <w:rPr>
          <w:rStyle w:val="Pogrubienie"/>
          <w:rFonts w:asciiTheme="minorHAnsi" w:hAnsiTheme="minorHAnsi" w:cstheme="minorHAnsi"/>
          <w:b w:val="0"/>
          <w:bCs w:val="0"/>
          <w:color w:val="auto"/>
        </w:rPr>
        <w:t xml:space="preserve">przez Wykonawcę </w:t>
      </w:r>
      <w:r w:rsidRPr="00D4526E">
        <w:rPr>
          <w:rStyle w:val="Pogrubienie"/>
          <w:rFonts w:asciiTheme="minorHAnsi" w:hAnsiTheme="minorHAnsi" w:cstheme="minorHAnsi"/>
          <w:b w:val="0"/>
          <w:bCs w:val="0"/>
          <w:color w:val="auto"/>
        </w:rPr>
        <w:t>do nadzoru nad Umową oraz do bezpośrednich kontaktów</w:t>
      </w:r>
      <w:r w:rsidR="004B6702" w:rsidRPr="00D4526E">
        <w:rPr>
          <w:rFonts w:asciiTheme="minorHAnsi" w:hAnsiTheme="minorHAnsi" w:cstheme="minorHAnsi"/>
          <w:color w:val="auto"/>
        </w:rPr>
        <w:t xml:space="preserve"> z </w:t>
      </w:r>
      <w:r w:rsidR="004B6702" w:rsidRPr="00D4526E">
        <w:rPr>
          <w:rStyle w:val="Pogrubienie"/>
          <w:rFonts w:asciiTheme="minorHAnsi" w:hAnsiTheme="minorHAnsi" w:cstheme="minorHAnsi"/>
          <w:b w:val="0"/>
          <w:bCs w:val="0"/>
          <w:color w:val="auto"/>
        </w:rPr>
        <w:t>Zamawiającym.</w:t>
      </w:r>
    </w:p>
    <w:p w14:paraId="036DD3BA" w14:textId="505C9F58"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 xml:space="preserve">Licencja – </w:t>
      </w:r>
      <w:r w:rsidRPr="00D4526E">
        <w:rPr>
          <w:rStyle w:val="Pogrubienie"/>
          <w:rFonts w:asciiTheme="minorHAnsi" w:hAnsiTheme="minorHAnsi" w:cstheme="minorHAnsi"/>
          <w:b w:val="0"/>
          <w:color w:val="auto"/>
        </w:rPr>
        <w:t xml:space="preserve">uprawnienie do korzystania przez Zamawiającego z </w:t>
      </w:r>
      <w:r w:rsidRPr="00D4526E">
        <w:rPr>
          <w:rFonts w:asciiTheme="minorHAnsi" w:hAnsiTheme="minorHAnsi" w:cstheme="minorHAnsi"/>
          <w:color w:val="auto"/>
        </w:rPr>
        <w:t xml:space="preserve">Oprogramowania Aplikacyjnego podlegającego Wdrożeniu oraz Oprogramowania Aplikacyjnego udostępnianego w ramach Usług, udzielone przez Wykonawcę w terminie, zakresie i na warunkach określonych w </w:t>
      </w:r>
      <w:r w:rsidRPr="00D4526E">
        <w:rPr>
          <w:rFonts w:asciiTheme="minorHAnsi" w:hAnsiTheme="minorHAnsi" w:cstheme="minorHAnsi"/>
          <w:b/>
          <w:bCs/>
          <w:color w:val="auto"/>
        </w:rPr>
        <w:t>Załączniku nr 4</w:t>
      </w:r>
      <w:r w:rsidR="00F96859" w:rsidRPr="00D4526E">
        <w:rPr>
          <w:rFonts w:asciiTheme="minorHAnsi" w:hAnsiTheme="minorHAnsi" w:cstheme="minorHAnsi"/>
          <w:color w:val="auto"/>
        </w:rPr>
        <w:t xml:space="preserve"> oraz OPZ</w:t>
      </w:r>
      <w:r w:rsidRPr="00D4526E">
        <w:rPr>
          <w:rFonts w:asciiTheme="minorHAnsi" w:hAnsiTheme="minorHAnsi" w:cstheme="minorHAnsi"/>
          <w:color w:val="auto"/>
        </w:rPr>
        <w:t>; na potrzeby realizacji Wdrożenia i Konfiguracji Usługi Wykonawca dostarczy Zamawiającemu czasowy klucz techniczny umożliwiający uruchomienie Oprogramowania Aplikacyjnego i Usług.</w:t>
      </w:r>
    </w:p>
    <w:p w14:paraId="276044FD"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Odbiór</w:t>
      </w:r>
      <w:r w:rsidRPr="00D4526E">
        <w:rPr>
          <w:rStyle w:val="Pogrubienie"/>
          <w:rFonts w:asciiTheme="minorHAnsi" w:hAnsiTheme="minorHAnsi" w:cstheme="minorHAnsi"/>
          <w:b w:val="0"/>
          <w:bCs w:val="0"/>
          <w:color w:val="auto"/>
        </w:rPr>
        <w:t xml:space="preserve"> – potwierdzenie należytego wykonania Umowy w zakresie wykonania poszczególnych elementów lub całości Umowy. Dowodem dokonania Odbioru jest odpowiedni Protokół Odbioru podpisany przez Strony lub Protokół Odbioru Jednostronnego podpisany zgodnie z procedurą wskazaną w Umowie; wyróżnia się Odbiór Wdrożenia i Konfiguracji, Odbiór Przedmiotu Umowy, Odbiór Jednostronny.</w:t>
      </w:r>
    </w:p>
    <w:p w14:paraId="33435D27" w14:textId="77B55CF6"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Oprogramowanie Systemowe</w:t>
      </w:r>
      <w:r w:rsidRPr="00D4526E">
        <w:rPr>
          <w:rStyle w:val="Pogrubienie"/>
          <w:rFonts w:asciiTheme="minorHAnsi" w:hAnsiTheme="minorHAnsi" w:cstheme="minorHAnsi"/>
          <w:b w:val="0"/>
          <w:bCs w:val="0"/>
          <w:color w:val="auto"/>
        </w:rPr>
        <w:t xml:space="preserve"> - oprogramowanie tworzące środowisko, w którym uruchamiane jest Oprogramowanie Aplikacyjne, w tym oprogramowanie bazodanowe. Oprogramowanie Systemowe jest wymienione w </w:t>
      </w:r>
      <w:r w:rsidRPr="00D4526E">
        <w:rPr>
          <w:rStyle w:val="Pogrubienie"/>
          <w:rFonts w:asciiTheme="minorHAnsi" w:hAnsiTheme="minorHAnsi" w:cstheme="minorHAnsi"/>
          <w:color w:val="auto"/>
        </w:rPr>
        <w:t>Załączniku nr 2</w:t>
      </w:r>
      <w:r w:rsidRPr="00D4526E">
        <w:rPr>
          <w:rStyle w:val="Pogrubienie"/>
          <w:rFonts w:asciiTheme="minorHAnsi" w:hAnsiTheme="minorHAnsi" w:cstheme="minorHAnsi"/>
          <w:b w:val="0"/>
          <w:bCs w:val="0"/>
          <w:color w:val="auto"/>
        </w:rPr>
        <w:t>.</w:t>
      </w:r>
    </w:p>
    <w:p w14:paraId="3A596055" w14:textId="77777777" w:rsidR="007138E0" w:rsidRPr="00D4526E" w:rsidRDefault="007138E0" w:rsidP="00837851">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D4526E">
        <w:rPr>
          <w:rStyle w:val="Pogrubienie"/>
          <w:rFonts w:asciiTheme="minorHAnsi" w:hAnsiTheme="minorHAnsi" w:cstheme="minorHAnsi"/>
          <w:color w:val="auto"/>
        </w:rPr>
        <w:t>Oprogramowanie Aplikacyjne lub Oprogramowanie</w:t>
      </w:r>
      <w:r w:rsidRPr="00D4526E">
        <w:rPr>
          <w:rStyle w:val="Pogrubienie"/>
          <w:rFonts w:asciiTheme="minorHAnsi" w:hAnsiTheme="minorHAnsi" w:cstheme="minorHAnsi"/>
          <w:b w:val="0"/>
          <w:bCs w:val="0"/>
          <w:color w:val="auto"/>
        </w:rPr>
        <w:t xml:space="preserve"> - oprogramowanie dostarczane w ramach Umowy, wymienione w </w:t>
      </w:r>
      <w:r w:rsidRPr="00D4526E">
        <w:rPr>
          <w:rStyle w:val="Pogrubienie"/>
          <w:rFonts w:asciiTheme="minorHAnsi" w:hAnsiTheme="minorHAnsi" w:cstheme="minorHAnsi"/>
          <w:color w:val="auto"/>
        </w:rPr>
        <w:t>Załączniku nr 2</w:t>
      </w:r>
      <w:r w:rsidRPr="00D4526E">
        <w:rPr>
          <w:rStyle w:val="Pogrubienie"/>
          <w:rFonts w:asciiTheme="minorHAnsi" w:hAnsiTheme="minorHAnsi" w:cstheme="minorHAnsi"/>
          <w:b w:val="0"/>
          <w:bCs w:val="0"/>
          <w:color w:val="auto"/>
        </w:rPr>
        <w:t>.</w:t>
      </w:r>
    </w:p>
    <w:p w14:paraId="11D17B71"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color w:val="auto"/>
        </w:rPr>
      </w:pPr>
      <w:r w:rsidRPr="00D4526E">
        <w:rPr>
          <w:rStyle w:val="Pogrubienie"/>
          <w:rFonts w:asciiTheme="minorHAnsi" w:hAnsiTheme="minorHAnsi" w:cstheme="minorHAnsi"/>
          <w:color w:val="auto"/>
        </w:rPr>
        <w:t xml:space="preserve">OPZ – </w:t>
      </w:r>
      <w:r w:rsidRPr="00D4526E">
        <w:rPr>
          <w:rStyle w:val="Pogrubienie"/>
          <w:rFonts w:asciiTheme="minorHAnsi" w:hAnsiTheme="minorHAnsi" w:cstheme="minorHAnsi"/>
          <w:b w:val="0"/>
          <w:color w:val="auto"/>
        </w:rPr>
        <w:t>Opis Przedmiotu Zamówienia, stanowiący szczegółowe określenie cech, parametrów, wymagań technicznych, funkcjonalnych, jakościowych oraz warunków wykonania Projektu, będący częścią dokumentacji Postępowania.</w:t>
      </w:r>
    </w:p>
    <w:p w14:paraId="2C795A5F"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color w:val="auto"/>
        </w:rPr>
      </w:pPr>
      <w:r w:rsidRPr="00D4526E">
        <w:rPr>
          <w:rStyle w:val="Pogrubienie"/>
          <w:rFonts w:asciiTheme="minorHAnsi" w:hAnsiTheme="minorHAnsi" w:cstheme="minorHAnsi"/>
          <w:color w:val="auto"/>
        </w:rPr>
        <w:t>Panel Zamawiającego</w:t>
      </w:r>
      <w:r w:rsidRPr="00D4526E">
        <w:rPr>
          <w:rStyle w:val="Pogrubienie"/>
          <w:rFonts w:asciiTheme="minorHAnsi" w:hAnsiTheme="minorHAnsi" w:cstheme="minorHAnsi"/>
          <w:b w:val="0"/>
          <w:color w:val="auto"/>
        </w:rPr>
        <w:t xml:space="preserve"> – zabezpieczony portal internetowy udostępniany przez Wykonawcę Zamawiającemu, służący do zarządzania zakresem Usług, konfiguracją kont Użytkowników, przeglądania raportów oraz wnoszenia zgłoszeń serwisowych. Panel dostępny jest pod adresem wskazanym przez Wykonawcę.</w:t>
      </w:r>
    </w:p>
    <w:p w14:paraId="468CAA74" w14:textId="77777777" w:rsidR="007138E0" w:rsidRPr="00D4526E" w:rsidRDefault="007138E0" w:rsidP="00837851">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color w:val="auto"/>
        </w:rPr>
      </w:pPr>
      <w:r w:rsidRPr="00D4526E">
        <w:rPr>
          <w:rStyle w:val="Pogrubienie"/>
          <w:rFonts w:asciiTheme="minorHAnsi" w:hAnsiTheme="minorHAnsi" w:cstheme="minorHAnsi"/>
          <w:color w:val="auto"/>
        </w:rPr>
        <w:t>Plan testów</w:t>
      </w:r>
      <w:r w:rsidRPr="00D4526E">
        <w:rPr>
          <w:rStyle w:val="Pogrubienie"/>
          <w:rFonts w:asciiTheme="minorHAnsi" w:hAnsiTheme="minorHAnsi" w:cstheme="minorHAnsi"/>
          <w:b w:val="0"/>
          <w:bCs w:val="0"/>
          <w:color w:val="auto"/>
        </w:rPr>
        <w:t xml:space="preserve"> - </w:t>
      </w:r>
      <w:r w:rsidRPr="00D4526E">
        <w:rPr>
          <w:rFonts w:asciiTheme="minorHAnsi" w:hAnsiTheme="minorHAnsi" w:cstheme="minorHAnsi"/>
          <w:color w:val="auto"/>
        </w:rPr>
        <w:t>powinien zawierać: propozycję scenariuszy testowych, przypadki testowe, wymagania dotyczące środowiska testowego i stacji roboczych koniecznych do realizacji testów oraz harmonogram testów.</w:t>
      </w:r>
    </w:p>
    <w:p w14:paraId="1D7409F8"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 xml:space="preserve">Protokół Odbioru </w:t>
      </w:r>
      <w:r w:rsidRPr="00D4526E">
        <w:rPr>
          <w:rStyle w:val="Pogrubienie"/>
          <w:rFonts w:asciiTheme="minorHAnsi" w:hAnsiTheme="minorHAnsi" w:cstheme="minorHAnsi"/>
          <w:b w:val="0"/>
          <w:bCs w:val="0"/>
          <w:color w:val="auto"/>
        </w:rPr>
        <w:t xml:space="preserve">– dokument potwierdzający dokonanie Odbioru w zakresie poszczególnych elementów lub całości Umowy, sporządzony zgodnie z </w:t>
      </w:r>
      <w:r w:rsidRPr="00D4526E">
        <w:rPr>
          <w:rStyle w:val="Pogrubienie"/>
          <w:rFonts w:asciiTheme="minorHAnsi" w:hAnsiTheme="minorHAnsi" w:cstheme="minorHAnsi"/>
          <w:bCs w:val="0"/>
          <w:color w:val="auto"/>
        </w:rPr>
        <w:t>Załącznikiem nr 6</w:t>
      </w:r>
      <w:r w:rsidRPr="00D4526E">
        <w:rPr>
          <w:rStyle w:val="Pogrubienie"/>
          <w:rFonts w:asciiTheme="minorHAnsi" w:hAnsiTheme="minorHAnsi" w:cstheme="minorHAnsi"/>
          <w:b w:val="0"/>
          <w:bCs w:val="0"/>
          <w:color w:val="auto"/>
        </w:rPr>
        <w:t>. Wyróżnia się: Protokół Odbioru Wdrożenia i Konfiguracji, Protokół Odbioru Przedmiotu Umowy, Protokół Odbioru Jednostronnego oraz Protokół Stanu Zaawansowania Prac.</w:t>
      </w:r>
    </w:p>
    <w:p w14:paraId="69B07474"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b/>
          <w:color w:val="auto"/>
        </w:rPr>
        <w:t>RODO</w:t>
      </w:r>
      <w:r w:rsidRPr="00D4526E">
        <w:rPr>
          <w:rFonts w:asciiTheme="minorHAnsi" w:hAnsiTheme="minorHAnsi" w:cstheme="minorHAnsi"/>
          <w:color w:val="auto"/>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317069F2" w14:textId="77777777" w:rsidR="007138E0" w:rsidRPr="00D4526E" w:rsidRDefault="007138E0" w:rsidP="00837851">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b/>
          <w:color w:val="auto"/>
        </w:rPr>
        <w:t xml:space="preserve">SWZ </w:t>
      </w:r>
      <w:r w:rsidRPr="00D4526E">
        <w:rPr>
          <w:rFonts w:asciiTheme="minorHAnsi" w:hAnsiTheme="minorHAnsi" w:cstheme="minorHAnsi"/>
          <w:color w:val="auto"/>
        </w:rPr>
        <w:t>– Specyfikacja Warunków Zamówienia, sporządzona przez Zamawiającego, służąca do określenia lub opisania warunków zamówienia, będąca częścią dokumentacji Postępowania.</w:t>
      </w:r>
    </w:p>
    <w:p w14:paraId="409D40A8" w14:textId="77777777" w:rsidR="007138E0" w:rsidRPr="00D4526E" w:rsidRDefault="007138E0" w:rsidP="00837851">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b/>
          <w:color w:val="auto"/>
        </w:rPr>
        <w:t xml:space="preserve">Szkolenia </w:t>
      </w:r>
      <w:r w:rsidRPr="00D4526E">
        <w:rPr>
          <w:rStyle w:val="Pogrubienie"/>
          <w:rFonts w:asciiTheme="minorHAnsi" w:hAnsiTheme="minorHAnsi" w:cstheme="minorHAnsi"/>
          <w:color w:val="auto"/>
        </w:rPr>
        <w:t xml:space="preserve">– </w:t>
      </w:r>
      <w:r w:rsidRPr="00D4526E">
        <w:rPr>
          <w:rStyle w:val="Pogrubienie"/>
          <w:rFonts w:asciiTheme="minorHAnsi" w:hAnsiTheme="minorHAnsi" w:cstheme="minorHAnsi"/>
          <w:b w:val="0"/>
          <w:color w:val="auto"/>
        </w:rPr>
        <w:t xml:space="preserve">zorganizowana forma przekazania przez Wykonawcę wiedzy </w:t>
      </w:r>
      <w:r w:rsidRPr="00D4526E">
        <w:rPr>
          <w:rFonts w:asciiTheme="minorHAnsi" w:hAnsiTheme="minorHAnsi" w:cstheme="minorHAnsi"/>
          <w:color w:val="auto"/>
        </w:rPr>
        <w:t>administratorom i użytkownikom Oprogramowania Aplikacyjnego</w:t>
      </w:r>
      <w:r w:rsidRPr="00D4526E">
        <w:rPr>
          <w:rStyle w:val="Pogrubienie"/>
          <w:rFonts w:asciiTheme="minorHAnsi" w:hAnsiTheme="minorHAnsi" w:cstheme="minorHAnsi"/>
          <w:b w:val="0"/>
          <w:color w:val="auto"/>
        </w:rPr>
        <w:t xml:space="preserve"> w zakresie administrowania i</w:t>
      </w:r>
      <w:r w:rsidRPr="00D4526E">
        <w:rPr>
          <w:rStyle w:val="Pogrubienie"/>
          <w:rFonts w:asciiTheme="minorHAnsi" w:hAnsiTheme="minorHAnsi" w:cstheme="minorHAnsi"/>
          <w:color w:val="auto"/>
        </w:rPr>
        <w:t xml:space="preserve"> </w:t>
      </w:r>
      <w:r w:rsidRPr="00D4526E">
        <w:rPr>
          <w:rStyle w:val="Pogrubienie"/>
          <w:rFonts w:asciiTheme="minorHAnsi" w:hAnsiTheme="minorHAnsi" w:cstheme="minorHAnsi"/>
          <w:b w:val="0"/>
          <w:color w:val="auto"/>
        </w:rPr>
        <w:t>użytkowania Oprogramowania Aplikacyjnego</w:t>
      </w:r>
      <w:r w:rsidRPr="00D4526E">
        <w:rPr>
          <w:rFonts w:asciiTheme="minorHAnsi" w:hAnsiTheme="minorHAnsi" w:cstheme="minorHAnsi"/>
          <w:color w:val="auto"/>
        </w:rPr>
        <w:t xml:space="preserve">, realizowana w ramach Wdrożenia, obejmująca prowadzenie zajęć w formie stacjonarnej lub online (np. za pośrednictwem aplikacji </w:t>
      </w:r>
      <w:proofErr w:type="spellStart"/>
      <w:r w:rsidRPr="00D4526E">
        <w:rPr>
          <w:rFonts w:asciiTheme="minorHAnsi" w:hAnsiTheme="minorHAnsi" w:cstheme="minorHAnsi"/>
          <w:color w:val="auto"/>
        </w:rPr>
        <w:t>Teams</w:t>
      </w:r>
      <w:proofErr w:type="spellEnd"/>
      <w:r w:rsidRPr="00D4526E">
        <w:rPr>
          <w:rFonts w:asciiTheme="minorHAnsi" w:hAnsiTheme="minorHAnsi" w:cstheme="minorHAnsi"/>
          <w:color w:val="auto"/>
        </w:rPr>
        <w:t>, Meeting lub innej podobnej), w wymiarze 1 godzina Szkolenia = 45 minut zegarowych, zgodnie z zakresem opisanym w Umowie.</w:t>
      </w:r>
    </w:p>
    <w:p w14:paraId="6BC63B67" w14:textId="77777777" w:rsidR="007138E0" w:rsidRPr="00D4526E" w:rsidRDefault="007138E0" w:rsidP="00837851">
      <w:pPr>
        <w:pStyle w:val="Akapitzlist"/>
        <w:numPr>
          <w:ilvl w:val="0"/>
          <w:numId w:val="11"/>
        </w:numPr>
        <w:shd w:val="clear" w:color="auto" w:fill="FFFFFF" w:themeFill="background1"/>
        <w:spacing w:after="0" w:line="360" w:lineRule="auto"/>
        <w:rPr>
          <w:rFonts w:cstheme="minorHAnsi"/>
          <w:b/>
          <w:color w:val="auto"/>
          <w:sz w:val="24"/>
          <w:szCs w:val="24"/>
        </w:rPr>
      </w:pPr>
      <w:r w:rsidRPr="00D4526E">
        <w:rPr>
          <w:rFonts w:cstheme="minorHAnsi"/>
          <w:b/>
          <w:color w:val="auto"/>
          <w:sz w:val="24"/>
          <w:szCs w:val="24"/>
        </w:rPr>
        <w:t>System Wykonawcy</w:t>
      </w:r>
      <w:r w:rsidRPr="00D4526E">
        <w:rPr>
          <w:rFonts w:cstheme="minorHAnsi"/>
          <w:color w:val="auto"/>
          <w:sz w:val="24"/>
          <w:szCs w:val="24"/>
        </w:rPr>
        <w:t xml:space="preserve"> – system teleinformatyczny obejmujący infrastrukturę serwerową, bazodanową, aplikacyjną i komunikacyjną, za pomocą którego Wykonawca świadczy Usługę.</w:t>
      </w:r>
    </w:p>
    <w:p w14:paraId="2EE1DE79" w14:textId="77777777" w:rsidR="007138E0" w:rsidRPr="00D4526E" w:rsidRDefault="007138E0" w:rsidP="00837851">
      <w:pPr>
        <w:pStyle w:val="NormalnyWeb"/>
        <w:numPr>
          <w:ilvl w:val="0"/>
          <w:numId w:val="11"/>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b/>
          <w:bCs/>
          <w:color w:val="auto"/>
        </w:rPr>
        <w:t xml:space="preserve">System Informatyczny </w:t>
      </w:r>
      <w:r w:rsidRPr="00D4526E">
        <w:rPr>
          <w:rFonts w:asciiTheme="minorHAnsi" w:hAnsiTheme="minorHAnsi" w:cstheme="minorHAnsi"/>
          <w:color w:val="auto"/>
        </w:rPr>
        <w:t>– Oprogramowanie Aplikacyjne wraz z platformami integracyjnymi, bazami danych (z wyłączeniem serwerów baz danych wraz z jego oprogramowaniem bazodanowym) oraz serwerami aplikacji i serwerami www, z którymi współpracuje Oprogramowanie Aplikacyjne.</w:t>
      </w:r>
    </w:p>
    <w:p w14:paraId="246ACF76" w14:textId="40C23A3D" w:rsidR="00F96859" w:rsidRPr="00D4526E" w:rsidRDefault="007138E0" w:rsidP="00837851">
      <w:pPr>
        <w:pStyle w:val="NormalnyWeb"/>
        <w:numPr>
          <w:ilvl w:val="0"/>
          <w:numId w:val="11"/>
        </w:numPr>
        <w:shd w:val="clear" w:color="auto" w:fill="FFFFFF"/>
        <w:spacing w:beforeAutospacing="0" w:after="0" w:afterAutospacing="0" w:line="360" w:lineRule="auto"/>
        <w:rPr>
          <w:rFonts w:asciiTheme="minorHAnsi" w:hAnsiTheme="minorHAnsi" w:cstheme="minorHAnsi"/>
          <w:b/>
          <w:bCs/>
          <w:color w:val="auto"/>
        </w:rPr>
      </w:pPr>
      <w:r w:rsidRPr="00D4526E">
        <w:rPr>
          <w:rFonts w:asciiTheme="minorHAnsi" w:hAnsiTheme="minorHAnsi" w:cstheme="minorHAnsi"/>
          <w:b/>
          <w:bCs/>
          <w:color w:val="auto"/>
        </w:rPr>
        <w:t>Wdrożenie</w:t>
      </w:r>
      <w:r w:rsidR="005C7AE1" w:rsidRPr="00D4526E">
        <w:rPr>
          <w:rFonts w:asciiTheme="minorHAnsi" w:hAnsiTheme="minorHAnsi" w:cstheme="minorHAnsi"/>
          <w:b/>
          <w:bCs/>
          <w:color w:val="auto"/>
        </w:rPr>
        <w:t xml:space="preserve"> </w:t>
      </w:r>
      <w:r w:rsidR="005C7AE1" w:rsidRPr="00D4526E">
        <w:rPr>
          <w:rFonts w:asciiTheme="minorHAnsi" w:hAnsiTheme="minorHAnsi" w:cstheme="minorHAnsi"/>
          <w:color w:val="auto"/>
        </w:rPr>
        <w:t xml:space="preserve">– </w:t>
      </w:r>
      <w:r w:rsidRPr="00D4526E">
        <w:rPr>
          <w:rFonts w:asciiTheme="minorHAnsi" w:hAnsiTheme="minorHAnsi" w:cstheme="minorHAnsi"/>
          <w:color w:val="auto"/>
        </w:rPr>
        <w:t>świadczenia Wykonawcy opisane w Umowie, mające na celu zainstalowanie Oprogramowania Aplikacyjnego na Infrastrukturze Zamawiającego w pomieszczeniach Zamawiającego lub w sposób zdalny, obejmujące przeprowadzenie Szkoleń, realizowane zgodnie z Harmonogramem.</w:t>
      </w:r>
    </w:p>
    <w:p w14:paraId="3D9EC6CE" w14:textId="18202652" w:rsidR="007138E0" w:rsidRPr="00D4526E" w:rsidRDefault="007138E0" w:rsidP="00837851">
      <w:pPr>
        <w:pStyle w:val="NormalnyWeb"/>
        <w:numPr>
          <w:ilvl w:val="0"/>
          <w:numId w:val="11"/>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b/>
          <w:bCs/>
          <w:color w:val="auto"/>
        </w:rPr>
        <w:t>Usługa</w:t>
      </w:r>
      <w:r w:rsidRPr="00D4526E">
        <w:rPr>
          <w:rFonts w:asciiTheme="minorHAnsi" w:hAnsiTheme="minorHAnsi" w:cstheme="minorHAnsi"/>
          <w:color w:val="auto"/>
        </w:rPr>
        <w:t xml:space="preserve"> – usługa chmurowa w modelu SaaS polegająca na udostępnieniu Zamawiającemu Oprogramowania Aplikacyjnego za pośrednictwem Systemu Wykonawcy, w trybie zdalnego dostępu poprzez sieć Internet, bez konieczności instalacji Oprogramowania po stronie Zamawiającego wraz ze świadczeniami Wykonawcy umożliwiającymi Zamawiającemu korzystanie z Oprogramowania Aplikacyjnego udostępnionego w modelu SaaS zgodnie z Gwarantowanym Poziomem Usług (SLA) opisanym w Załączniku nr 3.</w:t>
      </w:r>
    </w:p>
    <w:p w14:paraId="2C644607" w14:textId="77777777" w:rsidR="00946389" w:rsidRPr="00D4526E" w:rsidRDefault="00946389" w:rsidP="00837851">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p>
    <w:p w14:paraId="21AAB75E" w14:textId="37866193" w:rsidR="00864A7C" w:rsidRPr="00D4526E" w:rsidRDefault="00B528BB" w:rsidP="00837851">
      <w:pPr>
        <w:pStyle w:val="NormalnyWeb"/>
        <w:shd w:val="clear" w:color="auto" w:fill="FFFFFF"/>
        <w:spacing w:beforeAutospacing="0" w:after="0" w:afterAutospacing="0" w:line="360" w:lineRule="auto"/>
        <w:rPr>
          <w:rStyle w:val="Pogrubienie"/>
          <w:rFonts w:asciiTheme="minorHAnsi" w:hAnsiTheme="minorHAnsi" w:cstheme="minorHAnsi"/>
          <w:b w:val="0"/>
          <w:bCs w:val="0"/>
          <w:i/>
          <w:color w:val="auto"/>
        </w:rPr>
      </w:pPr>
      <w:r w:rsidRPr="00D4526E">
        <w:rPr>
          <w:rStyle w:val="Pogrubienie"/>
          <w:rFonts w:asciiTheme="minorHAnsi" w:hAnsiTheme="minorHAnsi" w:cstheme="minorHAnsi"/>
          <w:color w:val="auto"/>
        </w:rPr>
        <w:t xml:space="preserve">§ </w:t>
      </w:r>
      <w:r w:rsidR="00F44B7A" w:rsidRPr="00D4526E">
        <w:rPr>
          <w:rStyle w:val="Pogrubienie"/>
          <w:rFonts w:asciiTheme="minorHAnsi" w:hAnsiTheme="minorHAnsi" w:cstheme="minorHAnsi"/>
          <w:color w:val="auto"/>
        </w:rPr>
        <w:t>2</w:t>
      </w:r>
    </w:p>
    <w:p w14:paraId="2D495EDA" w14:textId="77777777" w:rsidR="00864A7C" w:rsidRPr="00D4526E" w:rsidRDefault="00B528BB" w:rsidP="00837851">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r w:rsidRPr="00D4526E">
        <w:rPr>
          <w:rStyle w:val="Pogrubienie"/>
          <w:rFonts w:asciiTheme="minorHAnsi" w:hAnsiTheme="minorHAnsi" w:cstheme="minorHAnsi"/>
          <w:bCs w:val="0"/>
          <w:color w:val="auto"/>
        </w:rPr>
        <w:t>PRZEDMIOT</w:t>
      </w:r>
      <w:r w:rsidRPr="00D4526E">
        <w:rPr>
          <w:rStyle w:val="Pogrubienie"/>
          <w:rFonts w:asciiTheme="minorHAnsi" w:hAnsiTheme="minorHAnsi" w:cstheme="minorHAnsi"/>
          <w:b w:val="0"/>
          <w:bCs w:val="0"/>
          <w:color w:val="auto"/>
        </w:rPr>
        <w:t xml:space="preserve"> </w:t>
      </w:r>
      <w:r w:rsidRPr="00D4526E">
        <w:rPr>
          <w:rStyle w:val="Pogrubienie"/>
          <w:rFonts w:asciiTheme="minorHAnsi" w:hAnsiTheme="minorHAnsi" w:cstheme="minorHAnsi"/>
          <w:bCs w:val="0"/>
          <w:color w:val="auto"/>
        </w:rPr>
        <w:t>UMOWY</w:t>
      </w:r>
    </w:p>
    <w:p w14:paraId="6D0BC26F" w14:textId="77777777" w:rsidR="00B578D4" w:rsidRPr="00D4526E" w:rsidRDefault="00B578D4" w:rsidP="00837851">
      <w:pPr>
        <w:pStyle w:val="NormalnyWeb"/>
        <w:numPr>
          <w:ilvl w:val="0"/>
          <w:numId w:val="7"/>
        </w:numPr>
        <w:shd w:val="clear" w:color="auto" w:fill="FFFFFF" w:themeFill="background1"/>
        <w:spacing w:beforeAutospacing="0" w:after="0" w:afterAutospacing="0" w:line="360" w:lineRule="auto"/>
        <w:ind w:left="360"/>
        <w:rPr>
          <w:rFonts w:asciiTheme="minorHAnsi" w:hAnsiTheme="minorHAnsi" w:cstheme="minorHAnsi"/>
          <w:color w:val="auto"/>
        </w:rPr>
      </w:pPr>
      <w:r w:rsidRPr="00D4526E">
        <w:rPr>
          <w:rStyle w:val="Pogrubienie"/>
          <w:rFonts w:asciiTheme="minorHAnsi" w:hAnsiTheme="minorHAnsi" w:cstheme="minorHAnsi"/>
          <w:b w:val="0"/>
          <w:color w:val="auto"/>
        </w:rPr>
        <w:t>Przedmiotem</w:t>
      </w:r>
      <w:r w:rsidRPr="00D4526E">
        <w:rPr>
          <w:rFonts w:asciiTheme="minorHAnsi" w:hAnsiTheme="minorHAnsi" w:cstheme="minorHAnsi"/>
          <w:b/>
          <w:color w:val="auto"/>
        </w:rPr>
        <w:t xml:space="preserve"> </w:t>
      </w:r>
      <w:r w:rsidRPr="00D4526E">
        <w:rPr>
          <w:rFonts w:asciiTheme="minorHAnsi" w:hAnsiTheme="minorHAnsi" w:cstheme="minorHAnsi"/>
          <w:color w:val="auto"/>
        </w:rPr>
        <w:t xml:space="preserve">Umowy jest: </w:t>
      </w:r>
    </w:p>
    <w:p w14:paraId="772F13FB" w14:textId="33388334" w:rsidR="00B578D4" w:rsidRPr="00D4526E" w:rsidRDefault="00B578D4" w:rsidP="00837851">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Wdrożenie Oprogramowania Aplikacyjnego</w:t>
      </w:r>
      <w:r w:rsidR="00852768" w:rsidRPr="00D4526E">
        <w:rPr>
          <w:rFonts w:asciiTheme="minorHAnsi" w:hAnsiTheme="minorHAnsi" w:cstheme="minorHAnsi"/>
          <w:color w:val="auto"/>
        </w:rPr>
        <w:t xml:space="preserve"> „</w:t>
      </w:r>
      <w:proofErr w:type="spellStart"/>
      <w:r w:rsidR="00852768" w:rsidRPr="00D4526E">
        <w:rPr>
          <w:rFonts w:asciiTheme="minorHAnsi" w:hAnsiTheme="minorHAnsi" w:cstheme="minorHAnsi"/>
          <w:i/>
          <w:iCs/>
          <w:color w:val="auto"/>
        </w:rPr>
        <w:t>VoiceBOT</w:t>
      </w:r>
      <w:proofErr w:type="spellEnd"/>
      <w:r w:rsidR="00852768" w:rsidRPr="00D4526E">
        <w:rPr>
          <w:rFonts w:asciiTheme="minorHAnsi" w:hAnsiTheme="minorHAnsi" w:cstheme="minorHAnsi"/>
          <w:color w:val="auto"/>
        </w:rPr>
        <w:t>”</w:t>
      </w:r>
      <w:r w:rsidRPr="00D4526E">
        <w:rPr>
          <w:rFonts w:asciiTheme="minorHAnsi" w:hAnsiTheme="minorHAnsi" w:cstheme="minorHAnsi"/>
          <w:color w:val="auto"/>
        </w:rPr>
        <w:t>;</w:t>
      </w:r>
    </w:p>
    <w:p w14:paraId="641E8788" w14:textId="77777777" w:rsidR="00B578D4" w:rsidRPr="00D4526E" w:rsidRDefault="00B578D4" w:rsidP="00837851">
      <w:pPr>
        <w:pStyle w:val="NormalnyWeb"/>
        <w:numPr>
          <w:ilvl w:val="0"/>
          <w:numId w:val="27"/>
        </w:numPr>
        <w:shd w:val="clear" w:color="auto" w:fill="FFFFFF" w:themeFill="background1"/>
        <w:spacing w:beforeAutospacing="0" w:after="0" w:afterAutospacing="0" w:line="360" w:lineRule="auto"/>
        <w:rPr>
          <w:rFonts w:asciiTheme="minorHAnsi" w:hAnsiTheme="minorHAnsi" w:cstheme="minorHAnsi"/>
          <w:color w:val="auto"/>
        </w:rPr>
      </w:pPr>
      <w:bookmarkStart w:id="0" w:name="_Hlk210203673"/>
      <w:r w:rsidRPr="00D4526E">
        <w:rPr>
          <w:rFonts w:asciiTheme="minorHAnsi" w:hAnsiTheme="minorHAnsi" w:cstheme="minorHAnsi"/>
          <w:color w:val="auto"/>
        </w:rPr>
        <w:t>Konfiguracja Usług;</w:t>
      </w:r>
      <w:bookmarkEnd w:id="0"/>
    </w:p>
    <w:p w14:paraId="02425649" w14:textId="77777777" w:rsidR="00B578D4" w:rsidRPr="00D4526E" w:rsidRDefault="00B578D4" w:rsidP="00837851">
      <w:pPr>
        <w:pStyle w:val="NormalnyWeb"/>
        <w:numPr>
          <w:ilvl w:val="0"/>
          <w:numId w:val="27"/>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Udzielenie Licencji na Oprogramowanie Aplikacyjne, w tym Oprogramowanie będące przedmiotem Usług;</w:t>
      </w:r>
    </w:p>
    <w:p w14:paraId="45F4D4E2" w14:textId="77777777" w:rsidR="00B578D4" w:rsidRPr="00D4526E" w:rsidRDefault="00B578D4" w:rsidP="00837851">
      <w:pPr>
        <w:pStyle w:val="NormalnyWeb"/>
        <w:numPr>
          <w:ilvl w:val="0"/>
          <w:numId w:val="27"/>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świadczenie Usług;</w:t>
      </w:r>
    </w:p>
    <w:p w14:paraId="5C97BBF1" w14:textId="795E2584" w:rsidR="00B578D4" w:rsidRPr="00D4526E" w:rsidRDefault="00B578D4" w:rsidP="00837851">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W ramach wynagrodzenia przewidzianego w </w:t>
      </w:r>
      <w:r w:rsidR="001B57AF" w:rsidRPr="00D4526E">
        <w:rPr>
          <w:rStyle w:val="Pogrubienie"/>
          <w:rFonts w:asciiTheme="minorHAnsi" w:hAnsiTheme="minorHAnsi" w:cstheme="minorHAnsi"/>
          <w:b w:val="0"/>
          <w:bCs w:val="0"/>
          <w:color w:val="auto"/>
        </w:rPr>
        <w:t>§ 10 ust.1</w:t>
      </w:r>
      <w:r w:rsidR="001B57AF" w:rsidRPr="00D4526E">
        <w:rPr>
          <w:rStyle w:val="Pogrubienie"/>
          <w:rFonts w:asciiTheme="minorHAnsi" w:hAnsiTheme="minorHAnsi" w:cstheme="minorHAnsi"/>
          <w:color w:val="auto"/>
        </w:rPr>
        <w:t xml:space="preserve"> </w:t>
      </w:r>
      <w:r w:rsidRPr="00D4526E">
        <w:rPr>
          <w:rFonts w:asciiTheme="minorHAnsi" w:hAnsiTheme="minorHAnsi" w:cstheme="minorHAnsi"/>
          <w:color w:val="auto"/>
        </w:rPr>
        <w:t>Wykonawca udziela Zamawiającemu 36 – miesięcznej Gwarancji na wdrożone Oprogramowanie Aplikacyjne, liczonej od dnia podpisania Protokołu Odbioru Przedmiotu Umowy.</w:t>
      </w:r>
    </w:p>
    <w:p w14:paraId="7AE4AE59" w14:textId="3F510B44" w:rsidR="001B57AF" w:rsidRPr="00D4526E" w:rsidRDefault="001B57AF" w:rsidP="00837851">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W ramach wynagrodzenia przewidzianego w </w:t>
      </w:r>
      <w:r w:rsidRPr="00D4526E">
        <w:rPr>
          <w:rStyle w:val="Pogrubienie"/>
          <w:rFonts w:asciiTheme="minorHAnsi" w:hAnsiTheme="minorHAnsi" w:cstheme="minorHAnsi"/>
          <w:b w:val="0"/>
          <w:bCs w:val="0"/>
          <w:color w:val="auto"/>
        </w:rPr>
        <w:t>§ 10 ust.1</w:t>
      </w:r>
      <w:r w:rsidRPr="00D4526E">
        <w:rPr>
          <w:rStyle w:val="Pogrubienie"/>
          <w:rFonts w:asciiTheme="minorHAnsi" w:hAnsiTheme="minorHAnsi" w:cstheme="minorHAnsi"/>
          <w:color w:val="auto"/>
        </w:rPr>
        <w:t xml:space="preserve"> </w:t>
      </w:r>
      <w:r w:rsidRPr="00D4526E">
        <w:rPr>
          <w:rFonts w:asciiTheme="minorHAnsi" w:hAnsiTheme="minorHAnsi" w:cstheme="minorHAnsi"/>
          <w:color w:val="auto"/>
        </w:rPr>
        <w:t>Wykonawca zapewnia i gwarantuje Zamawiającemu możliwość korzystania z Usług przez okres 36 miesięcy od dnia podpisania Protokołu Odbioru Przedmiotu Umowy.</w:t>
      </w:r>
    </w:p>
    <w:p w14:paraId="4411F53A" w14:textId="77777777" w:rsidR="00B578D4" w:rsidRPr="00D4526E" w:rsidRDefault="00B578D4" w:rsidP="00837851">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Dostęp do Usług realizowany jest przez Panel Zamawiającego lub dedykowane interfejsy, z wykorzystaniem danych dostępowych udostępnionych przez Wykonawcę.</w:t>
      </w:r>
    </w:p>
    <w:p w14:paraId="229052EB" w14:textId="44E82D6D" w:rsidR="00392CA8" w:rsidRPr="00D4526E" w:rsidRDefault="00392CA8" w:rsidP="00837851">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Wykonawca oświadcza i gwarantuje, że Przedmiot Umowy, w szczególności udzielone Zamawiającemu licencje oraz przekazane prawa autorskie, będą wolne od praw i roszczeń osób trzecich, zaś korzystanie z nich przez Zamawiającego zgodnie z umową nie będzie naruszać praw tych osób.</w:t>
      </w:r>
    </w:p>
    <w:p w14:paraId="4B19BD66" w14:textId="77777777" w:rsidR="00724480" w:rsidRDefault="00724480" w:rsidP="005B0CC3">
      <w:pPr>
        <w:spacing w:after="0" w:line="360" w:lineRule="auto"/>
        <w:rPr>
          <w:rStyle w:val="Pogrubienie"/>
          <w:rFonts w:cstheme="minorHAnsi"/>
          <w:color w:val="auto"/>
          <w:sz w:val="24"/>
          <w:szCs w:val="24"/>
        </w:rPr>
      </w:pPr>
    </w:p>
    <w:p w14:paraId="3583D243" w14:textId="77777777" w:rsidR="00724480" w:rsidRDefault="00724480" w:rsidP="005B0CC3">
      <w:pPr>
        <w:spacing w:after="0" w:line="360" w:lineRule="auto"/>
        <w:rPr>
          <w:rStyle w:val="Pogrubienie"/>
          <w:rFonts w:cstheme="minorHAnsi"/>
          <w:color w:val="auto"/>
          <w:sz w:val="24"/>
          <w:szCs w:val="24"/>
        </w:rPr>
      </w:pPr>
    </w:p>
    <w:p w14:paraId="7795D474" w14:textId="3FA14E7C" w:rsidR="00864A7C" w:rsidRPr="00D4526E" w:rsidRDefault="00B528BB" w:rsidP="005B0CC3">
      <w:pPr>
        <w:spacing w:after="0" w:line="360" w:lineRule="auto"/>
        <w:rPr>
          <w:rStyle w:val="Pogrubienie"/>
          <w:rFonts w:cstheme="minorHAnsi"/>
          <w:color w:val="auto"/>
          <w:sz w:val="24"/>
          <w:szCs w:val="24"/>
        </w:rPr>
      </w:pPr>
      <w:r w:rsidRPr="00D4526E">
        <w:rPr>
          <w:rStyle w:val="Pogrubienie"/>
          <w:rFonts w:cstheme="minorHAnsi"/>
          <w:color w:val="auto"/>
          <w:sz w:val="24"/>
          <w:szCs w:val="24"/>
        </w:rPr>
        <w:t xml:space="preserve">§ </w:t>
      </w:r>
      <w:r w:rsidR="000D6023" w:rsidRPr="00D4526E">
        <w:rPr>
          <w:rStyle w:val="Pogrubienie"/>
          <w:rFonts w:cstheme="minorHAnsi"/>
          <w:color w:val="auto"/>
          <w:sz w:val="24"/>
          <w:szCs w:val="24"/>
        </w:rPr>
        <w:t>3</w:t>
      </w:r>
    </w:p>
    <w:p w14:paraId="4A0452DC" w14:textId="6010CAB9" w:rsidR="00864A7C" w:rsidRPr="00D4526E" w:rsidRDefault="00FC2EAD"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TERMINY WYKONANIA </w:t>
      </w:r>
      <w:r w:rsidR="000D6023" w:rsidRPr="00D4526E">
        <w:rPr>
          <w:rStyle w:val="Pogrubienie"/>
          <w:rFonts w:asciiTheme="minorHAnsi" w:hAnsiTheme="minorHAnsi" w:cstheme="minorHAnsi"/>
          <w:color w:val="auto"/>
        </w:rPr>
        <w:t>PRZEDMIOTU UMOWY</w:t>
      </w:r>
    </w:p>
    <w:p w14:paraId="13B9E305" w14:textId="77777777" w:rsidR="000B5A0F" w:rsidRPr="00724480" w:rsidRDefault="000B5A0F" w:rsidP="000B5A0F">
      <w:pPr>
        <w:pStyle w:val="NormalnyWeb"/>
        <w:numPr>
          <w:ilvl w:val="0"/>
          <w:numId w:val="91"/>
        </w:numPr>
        <w:shd w:val="clear" w:color="auto" w:fill="FFFFFF"/>
        <w:spacing w:beforeAutospacing="0" w:after="0" w:afterAutospacing="0" w:line="360" w:lineRule="auto"/>
        <w:rPr>
          <w:rFonts w:asciiTheme="minorHAnsi" w:hAnsiTheme="minorHAnsi" w:cstheme="minorHAnsi"/>
          <w:bCs/>
          <w:color w:val="auto"/>
        </w:rPr>
      </w:pPr>
      <w:r w:rsidRPr="00724480">
        <w:rPr>
          <w:rFonts w:asciiTheme="minorHAnsi" w:hAnsiTheme="minorHAnsi" w:cstheme="minorHAnsi"/>
          <w:bCs/>
          <w:color w:val="auto"/>
        </w:rPr>
        <w:t xml:space="preserve">Przedmiot Umowy </w:t>
      </w:r>
      <w:r w:rsidRPr="00724480">
        <w:rPr>
          <w:rFonts w:ascii="Calibri" w:hAnsi="Calibri" w:cs="Calibri"/>
          <w:bCs/>
        </w:rPr>
        <w:t>zostanie zrealizowany w ciągu ............... tygodni od dnia zawarcia umowy, nie później niż do dnia 29.05.2026r.</w:t>
      </w:r>
    </w:p>
    <w:p w14:paraId="129F2BDD" w14:textId="79FE0B57" w:rsidR="004A704F" w:rsidRPr="00D4526E" w:rsidRDefault="004A704F" w:rsidP="00837851">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 xml:space="preserve">Przedmiot Umowy będzie realizowany zgodnie z </w:t>
      </w:r>
      <w:r w:rsidR="002914B7" w:rsidRPr="00D4526E">
        <w:rPr>
          <w:rFonts w:asciiTheme="minorHAnsi" w:hAnsiTheme="minorHAnsi" w:cstheme="minorHAnsi"/>
          <w:bCs/>
          <w:color w:val="auto"/>
        </w:rPr>
        <w:t>H</w:t>
      </w:r>
      <w:r w:rsidRPr="00D4526E">
        <w:rPr>
          <w:rFonts w:asciiTheme="minorHAnsi" w:hAnsiTheme="minorHAnsi" w:cstheme="minorHAnsi"/>
          <w:bCs/>
          <w:color w:val="auto"/>
        </w:rPr>
        <w:t>armonogramem, który Wykonawca przygotuje w ramach Analizy Przedwdrożeniowej. Harmonogram podlega akceptacji Zamawiającego.</w:t>
      </w:r>
    </w:p>
    <w:p w14:paraId="1FAA6760" w14:textId="44C6A520" w:rsidR="00D1226A" w:rsidRPr="00D4526E" w:rsidRDefault="00D1226A" w:rsidP="00837851">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Analiz</w:t>
      </w:r>
      <w:r w:rsidR="004A704F" w:rsidRPr="00D4526E">
        <w:rPr>
          <w:rFonts w:asciiTheme="minorHAnsi" w:hAnsiTheme="minorHAnsi" w:cstheme="minorHAnsi"/>
          <w:color w:val="auto"/>
        </w:rPr>
        <w:t>a</w:t>
      </w:r>
      <w:r w:rsidRPr="00D4526E">
        <w:rPr>
          <w:rFonts w:asciiTheme="minorHAnsi" w:hAnsiTheme="minorHAnsi" w:cstheme="minorHAnsi"/>
          <w:color w:val="auto"/>
        </w:rPr>
        <w:t xml:space="preserve"> </w:t>
      </w:r>
      <w:r w:rsidR="006F3C36" w:rsidRPr="00D4526E">
        <w:rPr>
          <w:rFonts w:asciiTheme="minorHAnsi" w:hAnsiTheme="minorHAnsi" w:cstheme="minorHAnsi"/>
          <w:color w:val="auto"/>
        </w:rPr>
        <w:t>P</w:t>
      </w:r>
      <w:r w:rsidR="00CA691F" w:rsidRPr="00D4526E">
        <w:rPr>
          <w:rFonts w:asciiTheme="minorHAnsi" w:hAnsiTheme="minorHAnsi" w:cstheme="minorHAnsi"/>
          <w:color w:val="auto"/>
        </w:rPr>
        <w:t>rzedwdrożeniow</w:t>
      </w:r>
      <w:r w:rsidR="004A704F" w:rsidRPr="00D4526E">
        <w:rPr>
          <w:rFonts w:asciiTheme="minorHAnsi" w:hAnsiTheme="minorHAnsi" w:cstheme="minorHAnsi"/>
          <w:color w:val="auto"/>
        </w:rPr>
        <w:t xml:space="preserve">a zostanie opracowania w terminie </w:t>
      </w:r>
      <w:r w:rsidR="00EF083F" w:rsidRPr="00D4526E">
        <w:rPr>
          <w:rFonts w:asciiTheme="minorHAnsi" w:hAnsiTheme="minorHAnsi" w:cstheme="minorHAnsi"/>
          <w:color w:val="auto"/>
        </w:rPr>
        <w:t>2</w:t>
      </w:r>
      <w:r w:rsidR="004A704F" w:rsidRPr="00D4526E">
        <w:rPr>
          <w:rFonts w:asciiTheme="minorHAnsi" w:hAnsiTheme="minorHAnsi" w:cstheme="minorHAnsi"/>
          <w:color w:val="auto"/>
        </w:rPr>
        <w:t xml:space="preserve">0 dni od dnia wykonania przez Zamawiającego czynności określonych w ust. 4. </w:t>
      </w:r>
    </w:p>
    <w:p w14:paraId="520AD8CE" w14:textId="1E7D788E" w:rsidR="00864A7C" w:rsidRPr="00D4526E" w:rsidRDefault="00B528BB" w:rsidP="00837851">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Zamawiający w terminie </w:t>
      </w:r>
      <w:r w:rsidR="007062B4" w:rsidRPr="00D4526E">
        <w:rPr>
          <w:rFonts w:asciiTheme="minorHAnsi" w:hAnsiTheme="minorHAnsi" w:cstheme="minorHAnsi"/>
          <w:bCs/>
          <w:color w:val="auto"/>
        </w:rPr>
        <w:t xml:space="preserve">10 </w:t>
      </w:r>
      <w:r w:rsidR="009D199C" w:rsidRPr="00D4526E">
        <w:rPr>
          <w:rFonts w:asciiTheme="minorHAnsi" w:hAnsiTheme="minorHAnsi" w:cstheme="minorHAnsi"/>
          <w:bCs/>
          <w:color w:val="auto"/>
        </w:rPr>
        <w:t>D</w:t>
      </w:r>
      <w:r w:rsidRPr="00D4526E">
        <w:rPr>
          <w:rFonts w:asciiTheme="minorHAnsi" w:hAnsiTheme="minorHAnsi" w:cstheme="minorHAnsi"/>
          <w:bCs/>
          <w:color w:val="auto"/>
        </w:rPr>
        <w:t xml:space="preserve">ni </w:t>
      </w:r>
      <w:r w:rsidR="007062B4" w:rsidRPr="00D4526E">
        <w:rPr>
          <w:rFonts w:asciiTheme="minorHAnsi" w:hAnsiTheme="minorHAnsi" w:cstheme="minorHAnsi"/>
          <w:bCs/>
          <w:color w:val="auto"/>
        </w:rPr>
        <w:t>roboczych</w:t>
      </w:r>
      <w:r w:rsidR="007062B4" w:rsidRPr="00D4526E">
        <w:rPr>
          <w:rFonts w:asciiTheme="minorHAnsi" w:hAnsiTheme="minorHAnsi" w:cstheme="minorHAnsi"/>
          <w:color w:val="auto"/>
        </w:rPr>
        <w:t xml:space="preserve"> </w:t>
      </w:r>
      <w:r w:rsidRPr="00D4526E">
        <w:rPr>
          <w:rFonts w:asciiTheme="minorHAnsi" w:hAnsiTheme="minorHAnsi" w:cstheme="minorHAnsi"/>
          <w:color w:val="auto"/>
        </w:rPr>
        <w:t xml:space="preserve">od </w:t>
      </w:r>
      <w:r w:rsidR="004A704F" w:rsidRPr="00D4526E">
        <w:rPr>
          <w:rFonts w:asciiTheme="minorHAnsi" w:hAnsiTheme="minorHAnsi" w:cstheme="minorHAnsi"/>
          <w:color w:val="auto"/>
        </w:rPr>
        <w:t xml:space="preserve">dnia zawarcia Umowy </w:t>
      </w:r>
      <w:r w:rsidR="00A220D5" w:rsidRPr="00D4526E">
        <w:rPr>
          <w:rFonts w:asciiTheme="minorHAnsi" w:hAnsiTheme="minorHAnsi" w:cstheme="minorHAnsi"/>
          <w:color w:val="auto"/>
        </w:rPr>
        <w:t xml:space="preserve">: </w:t>
      </w:r>
    </w:p>
    <w:p w14:paraId="052C382C" w14:textId="4ED8527A" w:rsidR="00864A7C" w:rsidRPr="00D4526E" w:rsidRDefault="00EF083F" w:rsidP="00837851">
      <w:pPr>
        <w:pStyle w:val="NormalnyWeb"/>
        <w:numPr>
          <w:ilvl w:val="0"/>
          <w:numId w:val="26"/>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 xml:space="preserve">przekaże Wykonawcy uprawnienia dostępowe do środowiska informatycznego powiązanego z Przedmiotem Umowy celem wykonania </w:t>
      </w:r>
      <w:r w:rsidR="00DA47E2" w:rsidRPr="00D4526E">
        <w:rPr>
          <w:rFonts w:asciiTheme="minorHAnsi" w:hAnsiTheme="minorHAnsi" w:cstheme="minorHAnsi"/>
          <w:bCs/>
          <w:color w:val="auto"/>
        </w:rPr>
        <w:t>Analizy Przedwdrożeniowej</w:t>
      </w:r>
      <w:r w:rsidR="00B528BB" w:rsidRPr="00D4526E">
        <w:rPr>
          <w:rFonts w:asciiTheme="minorHAnsi" w:hAnsiTheme="minorHAnsi" w:cstheme="minorHAnsi"/>
          <w:bCs/>
          <w:color w:val="auto"/>
        </w:rPr>
        <w:t>;</w:t>
      </w:r>
    </w:p>
    <w:p w14:paraId="0C73A197" w14:textId="35891E62" w:rsidR="00864A7C" w:rsidRPr="00D4526E" w:rsidRDefault="00B528BB" w:rsidP="00837851">
      <w:pPr>
        <w:pStyle w:val="NormalnyWeb"/>
        <w:numPr>
          <w:ilvl w:val="0"/>
          <w:numId w:val="26"/>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 xml:space="preserve">udostępni Wykonawcy na czas realizacji Wdrożenia serwer (-y) i </w:t>
      </w:r>
      <w:r w:rsidR="0094683E" w:rsidRPr="00D4526E">
        <w:rPr>
          <w:rFonts w:asciiTheme="minorHAnsi" w:hAnsiTheme="minorHAnsi" w:cstheme="minorHAnsi"/>
          <w:bCs/>
          <w:color w:val="auto"/>
        </w:rPr>
        <w:t>I</w:t>
      </w:r>
      <w:r w:rsidRPr="00D4526E">
        <w:rPr>
          <w:rFonts w:asciiTheme="minorHAnsi" w:hAnsiTheme="minorHAnsi" w:cstheme="minorHAnsi"/>
          <w:bCs/>
          <w:color w:val="auto"/>
        </w:rPr>
        <w:t>nfrastrukturę</w:t>
      </w:r>
      <w:r w:rsidR="009D199C" w:rsidRPr="00D4526E">
        <w:rPr>
          <w:rFonts w:asciiTheme="minorHAnsi" w:hAnsiTheme="minorHAnsi" w:cstheme="minorHAnsi"/>
          <w:bCs/>
          <w:color w:val="auto"/>
        </w:rPr>
        <w:t>,</w:t>
      </w:r>
      <w:r w:rsidRPr="00D4526E">
        <w:rPr>
          <w:rFonts w:asciiTheme="minorHAnsi" w:hAnsiTheme="minorHAnsi" w:cstheme="minorHAnsi"/>
          <w:bCs/>
          <w:color w:val="auto"/>
        </w:rPr>
        <w:t xml:space="preserve"> na której ma zostać zainstalowan</w:t>
      </w:r>
      <w:r w:rsidR="0094683E" w:rsidRPr="00D4526E">
        <w:rPr>
          <w:rFonts w:asciiTheme="minorHAnsi" w:hAnsiTheme="minorHAnsi" w:cstheme="minorHAnsi"/>
          <w:bCs/>
          <w:color w:val="auto"/>
        </w:rPr>
        <w:t>e Oprogramowanie Aplikacyjne</w:t>
      </w:r>
      <w:r w:rsidR="000E4E4D" w:rsidRPr="00D4526E">
        <w:rPr>
          <w:rFonts w:asciiTheme="minorHAnsi" w:hAnsiTheme="minorHAnsi" w:cstheme="minorHAnsi"/>
          <w:bCs/>
          <w:color w:val="auto"/>
        </w:rPr>
        <w:t>.</w:t>
      </w:r>
    </w:p>
    <w:p w14:paraId="18448810" w14:textId="77777777" w:rsidR="00A42EFA" w:rsidRPr="00D4526E" w:rsidRDefault="00A42EFA" w:rsidP="00837851">
      <w:pPr>
        <w:pStyle w:val="NormalnyWeb"/>
        <w:shd w:val="clear" w:color="auto" w:fill="FFFFFF"/>
        <w:spacing w:beforeAutospacing="0" w:after="0" w:afterAutospacing="0" w:line="360" w:lineRule="auto"/>
        <w:rPr>
          <w:rFonts w:asciiTheme="minorHAnsi" w:hAnsiTheme="minorHAnsi" w:cstheme="minorHAnsi"/>
          <w:color w:val="auto"/>
        </w:rPr>
      </w:pPr>
    </w:p>
    <w:p w14:paraId="18248051" w14:textId="107EB6FF" w:rsidR="00A42EFA" w:rsidRPr="00D4526E" w:rsidRDefault="00A42EFA"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 </w:t>
      </w:r>
      <w:r w:rsidR="00FC2EAD" w:rsidRPr="00D4526E">
        <w:rPr>
          <w:rStyle w:val="Pogrubienie"/>
          <w:rFonts w:asciiTheme="minorHAnsi" w:hAnsiTheme="minorHAnsi" w:cstheme="minorHAnsi"/>
          <w:color w:val="auto"/>
        </w:rPr>
        <w:t>4</w:t>
      </w:r>
    </w:p>
    <w:p w14:paraId="46326DBF" w14:textId="31839B2D" w:rsidR="00CF49A0" w:rsidRPr="00D4526E" w:rsidRDefault="00CF49A0"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SZKOLENIA</w:t>
      </w:r>
    </w:p>
    <w:p w14:paraId="045451F3" w14:textId="77777777" w:rsidR="000E4E4D" w:rsidRPr="00D4526E" w:rsidRDefault="00CF49A0"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Wykonawca przeprowadzi </w:t>
      </w:r>
      <w:r w:rsidR="0077585B" w:rsidRPr="00D4526E">
        <w:rPr>
          <w:rFonts w:cstheme="minorHAnsi"/>
          <w:color w:val="auto"/>
          <w:sz w:val="24"/>
          <w:szCs w:val="24"/>
        </w:rPr>
        <w:t>S</w:t>
      </w:r>
      <w:r w:rsidRPr="00D4526E">
        <w:rPr>
          <w:rFonts w:cstheme="minorHAnsi"/>
          <w:color w:val="auto"/>
          <w:sz w:val="24"/>
          <w:szCs w:val="24"/>
        </w:rPr>
        <w:t>zkolenia dla wskazanych przez Zamawiającego</w:t>
      </w:r>
      <w:r w:rsidR="000E4E4D" w:rsidRPr="00D4526E">
        <w:rPr>
          <w:rFonts w:cstheme="minorHAnsi"/>
          <w:color w:val="auto"/>
          <w:sz w:val="24"/>
          <w:szCs w:val="24"/>
        </w:rPr>
        <w:t>:</w:t>
      </w:r>
    </w:p>
    <w:p w14:paraId="01196347" w14:textId="5A649410" w:rsidR="00CF49A0" w:rsidRPr="00D4526E" w:rsidRDefault="000E4E4D" w:rsidP="00837851">
      <w:pPr>
        <w:pStyle w:val="Akapitzlist"/>
        <w:numPr>
          <w:ilvl w:val="0"/>
          <w:numId w:val="57"/>
        </w:numPr>
        <w:spacing w:after="0" w:line="360" w:lineRule="auto"/>
        <w:rPr>
          <w:rFonts w:cstheme="minorHAnsi"/>
          <w:color w:val="auto"/>
          <w:sz w:val="24"/>
          <w:szCs w:val="24"/>
        </w:rPr>
      </w:pPr>
      <w:r w:rsidRPr="00D4526E">
        <w:rPr>
          <w:rFonts w:cstheme="minorHAnsi"/>
          <w:color w:val="auto"/>
          <w:sz w:val="24"/>
          <w:szCs w:val="24"/>
        </w:rPr>
        <w:t xml:space="preserve">trzech </w:t>
      </w:r>
      <w:r w:rsidR="00CF49A0" w:rsidRPr="00D4526E">
        <w:rPr>
          <w:rFonts w:cstheme="minorHAnsi"/>
          <w:color w:val="auto"/>
          <w:sz w:val="24"/>
          <w:szCs w:val="24"/>
        </w:rPr>
        <w:t>administratorów</w:t>
      </w:r>
      <w:r w:rsidRPr="00D4526E">
        <w:rPr>
          <w:rFonts w:cstheme="minorHAnsi"/>
          <w:color w:val="auto"/>
          <w:sz w:val="24"/>
          <w:szCs w:val="24"/>
        </w:rPr>
        <w:t xml:space="preserve"> – </w:t>
      </w:r>
      <w:r w:rsidR="00CF49A0" w:rsidRPr="00D4526E">
        <w:rPr>
          <w:rFonts w:cstheme="minorHAnsi"/>
          <w:color w:val="auto"/>
          <w:sz w:val="24"/>
          <w:szCs w:val="24"/>
        </w:rPr>
        <w:t xml:space="preserve">w zakresie niezbędnym do administrowania </w:t>
      </w:r>
      <w:r w:rsidR="009E79F6" w:rsidRPr="00D4526E">
        <w:rPr>
          <w:rFonts w:cstheme="minorHAnsi"/>
          <w:color w:val="auto"/>
          <w:sz w:val="24"/>
          <w:szCs w:val="24"/>
        </w:rPr>
        <w:t>Oprogramowaniem Aplikacyjnym</w:t>
      </w:r>
      <w:r w:rsidRPr="00D4526E">
        <w:rPr>
          <w:rFonts w:cstheme="minorHAnsi"/>
          <w:color w:val="auto"/>
          <w:sz w:val="24"/>
          <w:szCs w:val="24"/>
        </w:rPr>
        <w:t>,</w:t>
      </w:r>
    </w:p>
    <w:p w14:paraId="61E8FA15" w14:textId="5F6DD8F0" w:rsidR="00CF49A0" w:rsidRPr="00D4526E" w:rsidRDefault="00CF49A0" w:rsidP="00837851">
      <w:pPr>
        <w:pStyle w:val="Akapitzlist"/>
        <w:numPr>
          <w:ilvl w:val="0"/>
          <w:numId w:val="57"/>
        </w:numPr>
        <w:spacing w:after="0" w:line="360" w:lineRule="auto"/>
        <w:rPr>
          <w:rFonts w:cstheme="minorHAnsi"/>
          <w:color w:val="auto"/>
          <w:sz w:val="24"/>
          <w:szCs w:val="24"/>
        </w:rPr>
      </w:pPr>
      <w:r w:rsidRPr="00D4526E">
        <w:rPr>
          <w:rFonts w:cstheme="minorHAnsi"/>
          <w:color w:val="auto"/>
          <w:sz w:val="24"/>
          <w:szCs w:val="24"/>
        </w:rPr>
        <w:t>użytkowników</w:t>
      </w:r>
      <w:r w:rsidR="000E4E4D" w:rsidRPr="00D4526E">
        <w:rPr>
          <w:rFonts w:cstheme="minorHAnsi"/>
          <w:color w:val="auto"/>
          <w:sz w:val="24"/>
          <w:szCs w:val="24"/>
        </w:rPr>
        <w:t xml:space="preserve"> – </w:t>
      </w:r>
      <w:r w:rsidRPr="00D4526E">
        <w:rPr>
          <w:rFonts w:cstheme="minorHAnsi"/>
          <w:color w:val="auto"/>
          <w:sz w:val="24"/>
          <w:szCs w:val="24"/>
        </w:rPr>
        <w:t>w zakresie użytkowania</w:t>
      </w:r>
      <w:r w:rsidR="000E4E4D" w:rsidRPr="00D4526E">
        <w:rPr>
          <w:rFonts w:cstheme="minorHAnsi"/>
          <w:color w:val="auto"/>
          <w:sz w:val="24"/>
          <w:szCs w:val="24"/>
        </w:rPr>
        <w:t xml:space="preserve"> Oprogramowania Aplikacyjnego</w:t>
      </w:r>
      <w:r w:rsidRPr="00D4526E">
        <w:rPr>
          <w:rFonts w:cstheme="minorHAnsi"/>
          <w:color w:val="auto"/>
          <w:sz w:val="24"/>
          <w:szCs w:val="24"/>
        </w:rPr>
        <w:t>.</w:t>
      </w:r>
    </w:p>
    <w:p w14:paraId="5BC98BC0" w14:textId="1D509F46" w:rsidR="172A4EC9" w:rsidRPr="00D4526E" w:rsidRDefault="287B6A70"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Zamawiający </w:t>
      </w:r>
      <w:r w:rsidR="000E4E4D" w:rsidRPr="00D4526E">
        <w:rPr>
          <w:rFonts w:cstheme="minorHAnsi"/>
          <w:color w:val="auto"/>
          <w:sz w:val="24"/>
          <w:szCs w:val="24"/>
        </w:rPr>
        <w:t>przekaże</w:t>
      </w:r>
      <w:r w:rsidRPr="00D4526E">
        <w:rPr>
          <w:rFonts w:cstheme="minorHAnsi"/>
          <w:color w:val="auto"/>
          <w:sz w:val="24"/>
          <w:szCs w:val="24"/>
        </w:rPr>
        <w:t xml:space="preserve"> Wykonawcy list</w:t>
      </w:r>
      <w:r w:rsidR="000E4E4D" w:rsidRPr="00D4526E">
        <w:rPr>
          <w:rFonts w:cstheme="minorHAnsi"/>
          <w:color w:val="auto"/>
          <w:sz w:val="24"/>
          <w:szCs w:val="24"/>
        </w:rPr>
        <w:t>ę</w:t>
      </w:r>
      <w:r w:rsidRPr="00D4526E">
        <w:rPr>
          <w:rFonts w:cstheme="minorHAnsi"/>
          <w:color w:val="auto"/>
          <w:sz w:val="24"/>
          <w:szCs w:val="24"/>
        </w:rPr>
        <w:t xml:space="preserve"> uczestników </w:t>
      </w:r>
      <w:r w:rsidR="000E4E4D" w:rsidRPr="00D4526E">
        <w:rPr>
          <w:rFonts w:cstheme="minorHAnsi"/>
          <w:color w:val="auto"/>
          <w:sz w:val="24"/>
          <w:szCs w:val="24"/>
        </w:rPr>
        <w:t xml:space="preserve">Szkoleń </w:t>
      </w:r>
      <w:r w:rsidRPr="00D4526E">
        <w:rPr>
          <w:rFonts w:cstheme="minorHAnsi"/>
          <w:color w:val="auto"/>
          <w:sz w:val="24"/>
          <w:szCs w:val="24"/>
        </w:rPr>
        <w:t xml:space="preserve">na co najmniej </w:t>
      </w:r>
      <w:r w:rsidR="00576783" w:rsidRPr="00D4526E">
        <w:rPr>
          <w:rFonts w:cstheme="minorHAnsi"/>
          <w:color w:val="auto"/>
          <w:sz w:val="24"/>
          <w:szCs w:val="24"/>
        </w:rPr>
        <w:t xml:space="preserve">jeden </w:t>
      </w:r>
      <w:r w:rsidRPr="00D4526E">
        <w:rPr>
          <w:rFonts w:cstheme="minorHAnsi"/>
          <w:color w:val="auto"/>
          <w:sz w:val="24"/>
          <w:szCs w:val="24"/>
        </w:rPr>
        <w:t>dzień przed terminem Szkolenia.</w:t>
      </w:r>
    </w:p>
    <w:p w14:paraId="51F21C84" w14:textId="0F74510F" w:rsidR="00362985" w:rsidRPr="00D4526E" w:rsidRDefault="009E79F6"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S</w:t>
      </w:r>
      <w:r w:rsidR="00CF49A0" w:rsidRPr="00D4526E">
        <w:rPr>
          <w:rFonts w:cstheme="minorHAnsi"/>
          <w:color w:val="auto"/>
          <w:sz w:val="24"/>
          <w:szCs w:val="24"/>
        </w:rPr>
        <w:t xml:space="preserve">zkolenia będą przeprowadzane w </w:t>
      </w:r>
      <w:r w:rsidR="0D28C6E8" w:rsidRPr="00D4526E">
        <w:rPr>
          <w:rFonts w:cstheme="minorHAnsi"/>
          <w:color w:val="auto"/>
          <w:sz w:val="24"/>
          <w:szCs w:val="24"/>
        </w:rPr>
        <w:t xml:space="preserve">języku polskim, </w:t>
      </w:r>
      <w:r w:rsidR="00362985" w:rsidRPr="00D4526E">
        <w:rPr>
          <w:rFonts w:cstheme="minorHAnsi"/>
          <w:color w:val="auto"/>
          <w:sz w:val="24"/>
          <w:szCs w:val="24"/>
        </w:rPr>
        <w:t xml:space="preserve">w siedzibie Zamawiającego lub </w:t>
      </w:r>
      <w:r w:rsidR="0D28C6E8" w:rsidRPr="00D4526E">
        <w:rPr>
          <w:rFonts w:cstheme="minorHAnsi"/>
          <w:color w:val="auto"/>
          <w:sz w:val="24"/>
          <w:szCs w:val="24"/>
        </w:rPr>
        <w:t xml:space="preserve">w </w:t>
      </w:r>
      <w:r w:rsidR="00CF49A0" w:rsidRPr="00D4526E">
        <w:rPr>
          <w:rFonts w:cstheme="minorHAnsi"/>
          <w:color w:val="auto"/>
          <w:sz w:val="24"/>
          <w:szCs w:val="24"/>
        </w:rPr>
        <w:t>trybie online</w:t>
      </w:r>
      <w:r w:rsidR="00362985" w:rsidRPr="00D4526E">
        <w:rPr>
          <w:rFonts w:cstheme="minorHAnsi"/>
          <w:color w:val="auto"/>
          <w:sz w:val="24"/>
          <w:szCs w:val="24"/>
        </w:rPr>
        <w:t>.</w:t>
      </w:r>
    </w:p>
    <w:p w14:paraId="2B1833E4" w14:textId="3C84E92C" w:rsidR="00CF49A0" w:rsidRPr="00D4526E" w:rsidRDefault="009E79F6"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W przypadku, gdy Szkolenia będą przeprowadzanie w siedzibie Zamawiającego</w:t>
      </w:r>
      <w:r w:rsidR="58958F3E" w:rsidRPr="00D4526E">
        <w:rPr>
          <w:rFonts w:cstheme="minorHAnsi"/>
          <w:color w:val="auto"/>
          <w:sz w:val="24"/>
          <w:szCs w:val="24"/>
        </w:rPr>
        <w:t>:</w:t>
      </w:r>
    </w:p>
    <w:p w14:paraId="38B0BE76" w14:textId="314A898F" w:rsidR="00CF49A0" w:rsidRPr="00D4526E" w:rsidRDefault="00CF49A0" w:rsidP="00837851">
      <w:pPr>
        <w:pStyle w:val="Akapitzlist"/>
        <w:numPr>
          <w:ilvl w:val="0"/>
          <w:numId w:val="51"/>
        </w:numPr>
        <w:spacing w:after="0" w:line="360" w:lineRule="auto"/>
        <w:rPr>
          <w:rFonts w:cstheme="minorHAnsi"/>
          <w:color w:val="auto"/>
          <w:sz w:val="24"/>
          <w:szCs w:val="24"/>
        </w:rPr>
      </w:pPr>
      <w:r w:rsidRPr="00D4526E">
        <w:rPr>
          <w:rFonts w:cstheme="minorHAnsi"/>
          <w:color w:val="auto"/>
          <w:sz w:val="24"/>
          <w:szCs w:val="24"/>
        </w:rPr>
        <w:t xml:space="preserve">Zamawiający udostępni Wykonawcy salę szkoleniową wraz z wyposażeniem </w:t>
      </w:r>
      <w:r w:rsidR="227F0EE8" w:rsidRPr="00D4526E">
        <w:rPr>
          <w:rFonts w:cstheme="minorHAnsi"/>
          <w:color w:val="auto"/>
          <w:sz w:val="24"/>
          <w:szCs w:val="24"/>
        </w:rPr>
        <w:t>i podłączeniem do sieci</w:t>
      </w:r>
      <w:r w:rsidR="3C2139E2" w:rsidRPr="00D4526E">
        <w:rPr>
          <w:rFonts w:cstheme="minorHAnsi"/>
          <w:color w:val="auto"/>
          <w:sz w:val="24"/>
          <w:szCs w:val="24"/>
        </w:rPr>
        <w:t xml:space="preserve"> informatycznej,</w:t>
      </w:r>
    </w:p>
    <w:p w14:paraId="3DDC6E8A" w14:textId="6E4004D2" w:rsidR="00CF49A0" w:rsidRPr="00D4526E" w:rsidRDefault="00CF49A0" w:rsidP="00837851">
      <w:pPr>
        <w:pStyle w:val="Akapitzlist"/>
        <w:numPr>
          <w:ilvl w:val="0"/>
          <w:numId w:val="51"/>
        </w:numPr>
        <w:spacing w:after="0" w:line="360" w:lineRule="auto"/>
        <w:rPr>
          <w:rFonts w:cstheme="minorHAnsi"/>
          <w:color w:val="auto"/>
          <w:sz w:val="24"/>
          <w:szCs w:val="24"/>
        </w:rPr>
      </w:pPr>
      <w:r w:rsidRPr="00D4526E">
        <w:rPr>
          <w:rFonts w:cstheme="minorHAnsi"/>
          <w:color w:val="auto"/>
          <w:sz w:val="24"/>
          <w:szCs w:val="24"/>
        </w:rPr>
        <w:t>Szkolenia będą przeprowadzone w grupach liczących nie więcej niż 20 osób.</w:t>
      </w:r>
    </w:p>
    <w:p w14:paraId="779AF3C7" w14:textId="369131F4" w:rsidR="5464ED99" w:rsidRPr="00D4526E" w:rsidRDefault="5464ED99"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W przypadku, gdy </w:t>
      </w:r>
      <w:r w:rsidR="00576783" w:rsidRPr="00D4526E">
        <w:rPr>
          <w:rFonts w:cstheme="minorHAnsi"/>
          <w:color w:val="auto"/>
          <w:sz w:val="24"/>
          <w:szCs w:val="24"/>
        </w:rPr>
        <w:t>S</w:t>
      </w:r>
      <w:r w:rsidRPr="00D4526E">
        <w:rPr>
          <w:rFonts w:cstheme="minorHAnsi"/>
          <w:color w:val="auto"/>
          <w:sz w:val="24"/>
          <w:szCs w:val="24"/>
        </w:rPr>
        <w:t>zkolenia będą się odbywały w trybie online liczba uczestników jest nieograniczona.</w:t>
      </w:r>
    </w:p>
    <w:p w14:paraId="1DB1CDD8" w14:textId="77777777" w:rsidR="00362985" w:rsidRPr="00D4526E" w:rsidRDefault="00CF49A0"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Szkolenia będą się odbywać w terminach uzgodnionych z Zamawiającym.</w:t>
      </w:r>
      <w:r w:rsidR="7649F02E" w:rsidRPr="00D4526E">
        <w:rPr>
          <w:rFonts w:cstheme="minorHAnsi"/>
          <w:color w:val="auto"/>
          <w:sz w:val="24"/>
          <w:szCs w:val="24"/>
        </w:rPr>
        <w:t xml:space="preserve"> </w:t>
      </w:r>
    </w:p>
    <w:p w14:paraId="4C897A13" w14:textId="43AFC556" w:rsidR="00CF49A0" w:rsidRPr="00D4526E" w:rsidRDefault="7649F02E"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Zamawiający </w:t>
      </w:r>
      <w:r w:rsidR="000E4E4D" w:rsidRPr="00D4526E">
        <w:rPr>
          <w:rFonts w:cstheme="minorHAnsi"/>
          <w:color w:val="auto"/>
          <w:sz w:val="24"/>
          <w:szCs w:val="24"/>
        </w:rPr>
        <w:t>zobowiązuje się</w:t>
      </w:r>
      <w:r w:rsidR="00362985" w:rsidRPr="00D4526E">
        <w:rPr>
          <w:rFonts w:cstheme="minorHAnsi"/>
          <w:color w:val="auto"/>
          <w:sz w:val="24"/>
          <w:szCs w:val="24"/>
        </w:rPr>
        <w:t xml:space="preserve"> do</w:t>
      </w:r>
      <w:r w:rsidRPr="00D4526E">
        <w:rPr>
          <w:rFonts w:cstheme="minorHAnsi"/>
          <w:color w:val="auto"/>
          <w:sz w:val="24"/>
          <w:szCs w:val="24"/>
        </w:rPr>
        <w:t xml:space="preserve"> zapewnieni</w:t>
      </w:r>
      <w:r w:rsidR="10D5B3B6" w:rsidRPr="00D4526E">
        <w:rPr>
          <w:rFonts w:cstheme="minorHAnsi"/>
          <w:color w:val="auto"/>
          <w:sz w:val="24"/>
          <w:szCs w:val="24"/>
        </w:rPr>
        <w:t>a</w:t>
      </w:r>
      <w:r w:rsidRPr="00D4526E">
        <w:rPr>
          <w:rFonts w:cstheme="minorHAnsi"/>
          <w:color w:val="auto"/>
          <w:sz w:val="24"/>
          <w:szCs w:val="24"/>
        </w:rPr>
        <w:t xml:space="preserve"> udziału uczestników w </w:t>
      </w:r>
      <w:r w:rsidR="00576783" w:rsidRPr="00D4526E">
        <w:rPr>
          <w:rFonts w:cstheme="minorHAnsi"/>
          <w:color w:val="auto"/>
          <w:sz w:val="24"/>
          <w:szCs w:val="24"/>
        </w:rPr>
        <w:t>S</w:t>
      </w:r>
      <w:r w:rsidRPr="00D4526E">
        <w:rPr>
          <w:rFonts w:cstheme="minorHAnsi"/>
          <w:color w:val="auto"/>
          <w:sz w:val="24"/>
          <w:szCs w:val="24"/>
        </w:rPr>
        <w:t xml:space="preserve">zkoleniu, a Wykonawca nie ponosi odpowiedzialności </w:t>
      </w:r>
      <w:r w:rsidR="00362985" w:rsidRPr="00D4526E">
        <w:rPr>
          <w:rFonts w:cstheme="minorHAnsi"/>
          <w:color w:val="auto"/>
          <w:sz w:val="24"/>
          <w:szCs w:val="24"/>
        </w:rPr>
        <w:t xml:space="preserve">za frekwencję na Szkoleniu. </w:t>
      </w:r>
    </w:p>
    <w:p w14:paraId="2F97CFDA" w14:textId="44C2452B" w:rsidR="63F30D6D" w:rsidRPr="00D4526E" w:rsidRDefault="2234361B"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W ramach Szkoleń Wykonawca </w:t>
      </w:r>
      <w:r w:rsidR="4D83FA5A" w:rsidRPr="00D4526E">
        <w:rPr>
          <w:rFonts w:cstheme="minorHAnsi"/>
          <w:color w:val="auto"/>
          <w:sz w:val="24"/>
          <w:szCs w:val="24"/>
        </w:rPr>
        <w:t>przekaże</w:t>
      </w:r>
      <w:r w:rsidRPr="00D4526E">
        <w:rPr>
          <w:rFonts w:cstheme="minorHAnsi"/>
          <w:color w:val="auto"/>
          <w:sz w:val="24"/>
          <w:szCs w:val="24"/>
        </w:rPr>
        <w:t xml:space="preserve"> materiały dla uczestników w formie elektronicznej.</w:t>
      </w:r>
    </w:p>
    <w:p w14:paraId="1E4B71F7" w14:textId="4E172F85" w:rsidR="009E79F6" w:rsidRPr="00D4526E" w:rsidRDefault="009E79F6" w:rsidP="00837851">
      <w:pPr>
        <w:pStyle w:val="Akapitzlist"/>
        <w:numPr>
          <w:ilvl w:val="0"/>
          <w:numId w:val="48"/>
        </w:numPr>
        <w:spacing w:after="0" w:line="360" w:lineRule="auto"/>
        <w:rPr>
          <w:rFonts w:cstheme="minorHAnsi"/>
          <w:color w:val="auto"/>
          <w:sz w:val="24"/>
          <w:szCs w:val="24"/>
        </w:rPr>
      </w:pPr>
      <w:r w:rsidRPr="00D4526E">
        <w:rPr>
          <w:rFonts w:cstheme="minorHAnsi"/>
          <w:color w:val="auto"/>
          <w:sz w:val="24"/>
          <w:szCs w:val="24"/>
        </w:rPr>
        <w:t xml:space="preserve">Wykonawca powiadomi Zamawiającego o zakończeniu Szkoleń, przedstawiając Zamawiającemu listy obecności. </w:t>
      </w:r>
    </w:p>
    <w:p w14:paraId="72496EE8" w14:textId="77777777" w:rsidR="009E79F6" w:rsidRPr="00D4526E" w:rsidRDefault="009E79F6" w:rsidP="00837851">
      <w:pPr>
        <w:pStyle w:val="Akapitzlist"/>
        <w:spacing w:after="0" w:line="360" w:lineRule="auto"/>
        <w:ind w:left="360"/>
        <w:rPr>
          <w:rFonts w:cstheme="minorHAnsi"/>
          <w:color w:val="auto"/>
          <w:sz w:val="24"/>
          <w:szCs w:val="24"/>
        </w:rPr>
      </w:pPr>
    </w:p>
    <w:p w14:paraId="3FED311A" w14:textId="52B43CB4" w:rsidR="00CF49A0" w:rsidRPr="00D4526E" w:rsidRDefault="00CF49A0"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§5</w:t>
      </w:r>
    </w:p>
    <w:p w14:paraId="7FB03C63" w14:textId="750637F0" w:rsidR="00BA5A10" w:rsidRPr="00D4526E" w:rsidRDefault="00BA5A10"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DOKUMENTACJA PRZEDMIOTU UMOWY</w:t>
      </w:r>
    </w:p>
    <w:p w14:paraId="38230D5C" w14:textId="4D36CB70" w:rsidR="006D7167" w:rsidRPr="00D4526E" w:rsidRDefault="00362985" w:rsidP="00837851">
      <w:pPr>
        <w:spacing w:line="360" w:lineRule="auto"/>
        <w:rPr>
          <w:rFonts w:cstheme="minorHAnsi"/>
          <w:color w:val="auto"/>
          <w:sz w:val="24"/>
          <w:szCs w:val="24"/>
        </w:rPr>
      </w:pPr>
      <w:r w:rsidRPr="00D4526E">
        <w:rPr>
          <w:rFonts w:cstheme="minorHAnsi"/>
          <w:color w:val="auto"/>
          <w:sz w:val="24"/>
          <w:szCs w:val="24"/>
        </w:rPr>
        <w:t>Dokumentacja Przedmiotu Umowy</w:t>
      </w:r>
      <w:r w:rsidR="00352825" w:rsidRPr="00D4526E">
        <w:rPr>
          <w:rFonts w:cstheme="minorHAnsi"/>
          <w:color w:val="auto"/>
          <w:sz w:val="24"/>
          <w:szCs w:val="24"/>
        </w:rPr>
        <w:t xml:space="preserve"> </w:t>
      </w:r>
      <w:r w:rsidR="006D7167" w:rsidRPr="00D4526E">
        <w:rPr>
          <w:rFonts w:cstheme="minorHAnsi"/>
          <w:color w:val="auto"/>
          <w:sz w:val="24"/>
          <w:szCs w:val="24"/>
        </w:rPr>
        <w:t>zostanie</w:t>
      </w:r>
      <w:r w:rsidR="005D7B29" w:rsidRPr="00D4526E">
        <w:rPr>
          <w:rFonts w:cstheme="minorHAnsi"/>
          <w:color w:val="auto"/>
          <w:sz w:val="24"/>
          <w:szCs w:val="24"/>
        </w:rPr>
        <w:t>:</w:t>
      </w:r>
    </w:p>
    <w:p w14:paraId="2271EE2C" w14:textId="6A7D10A0" w:rsidR="006D7167" w:rsidRPr="00D4526E" w:rsidRDefault="006D7167" w:rsidP="00837851">
      <w:pPr>
        <w:pStyle w:val="Akapitzlist"/>
        <w:numPr>
          <w:ilvl w:val="0"/>
          <w:numId w:val="49"/>
        </w:numPr>
        <w:spacing w:line="360" w:lineRule="auto"/>
        <w:rPr>
          <w:rFonts w:cstheme="minorHAnsi"/>
          <w:color w:val="auto"/>
          <w:sz w:val="24"/>
          <w:szCs w:val="24"/>
        </w:rPr>
      </w:pPr>
      <w:r w:rsidRPr="00D4526E">
        <w:rPr>
          <w:rFonts w:cstheme="minorHAnsi"/>
          <w:color w:val="auto"/>
          <w:sz w:val="24"/>
          <w:szCs w:val="24"/>
        </w:rPr>
        <w:t>O</w:t>
      </w:r>
      <w:r w:rsidR="005D7B29" w:rsidRPr="00D4526E">
        <w:rPr>
          <w:rFonts w:cstheme="minorHAnsi"/>
          <w:color w:val="auto"/>
          <w:sz w:val="24"/>
          <w:szCs w:val="24"/>
        </w:rPr>
        <w:t>pracowana w formie elektronicznej lub innej uzgodnionej przez Strony,</w:t>
      </w:r>
    </w:p>
    <w:p w14:paraId="43F58741" w14:textId="51A8E1AE" w:rsidR="00BA5A10" w:rsidRPr="00D4526E" w:rsidRDefault="006D7167" w:rsidP="00837851">
      <w:pPr>
        <w:pStyle w:val="Akapitzlist"/>
        <w:numPr>
          <w:ilvl w:val="0"/>
          <w:numId w:val="49"/>
        </w:numPr>
        <w:spacing w:line="360" w:lineRule="auto"/>
        <w:rPr>
          <w:rFonts w:cstheme="minorHAnsi"/>
          <w:color w:val="auto"/>
          <w:sz w:val="24"/>
          <w:szCs w:val="24"/>
        </w:rPr>
      </w:pPr>
      <w:r w:rsidRPr="00D4526E">
        <w:rPr>
          <w:rFonts w:cstheme="minorHAnsi"/>
          <w:color w:val="auto"/>
          <w:sz w:val="24"/>
          <w:szCs w:val="24"/>
        </w:rPr>
        <w:t>D</w:t>
      </w:r>
      <w:r w:rsidR="00352825" w:rsidRPr="00D4526E">
        <w:rPr>
          <w:rFonts w:cstheme="minorHAnsi"/>
          <w:color w:val="auto"/>
          <w:sz w:val="24"/>
          <w:szCs w:val="24"/>
        </w:rPr>
        <w:t xml:space="preserve">ostarczona przez </w:t>
      </w:r>
      <w:r w:rsidR="00DA47E2" w:rsidRPr="00D4526E">
        <w:rPr>
          <w:rFonts w:cstheme="minorHAnsi"/>
          <w:color w:val="auto"/>
          <w:sz w:val="24"/>
          <w:szCs w:val="24"/>
        </w:rPr>
        <w:t xml:space="preserve">Wykonawca w terminie określonym w Harmonogramie </w:t>
      </w:r>
    </w:p>
    <w:p w14:paraId="3FCA75C6" w14:textId="78298BC6" w:rsidR="00376098" w:rsidRPr="00D4526E" w:rsidRDefault="00376098" w:rsidP="005B0CC3">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D4526E">
        <w:rPr>
          <w:rStyle w:val="Pogrubienie"/>
          <w:rFonts w:asciiTheme="minorHAnsi" w:hAnsiTheme="minorHAnsi" w:cstheme="minorHAnsi"/>
          <w:color w:val="auto"/>
        </w:rPr>
        <w:t>§6</w:t>
      </w:r>
    </w:p>
    <w:p w14:paraId="55151168" w14:textId="5309A676" w:rsidR="00376098" w:rsidRPr="00D4526E" w:rsidRDefault="00376098" w:rsidP="005B0CC3">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D4526E">
        <w:rPr>
          <w:rStyle w:val="Pogrubienie"/>
          <w:rFonts w:asciiTheme="minorHAnsi" w:hAnsiTheme="minorHAnsi" w:cstheme="minorHAnsi"/>
          <w:color w:val="auto"/>
        </w:rPr>
        <w:t>PRAWA AUTORSKIE</w:t>
      </w:r>
    </w:p>
    <w:p w14:paraId="2CB4D24A" w14:textId="32BCCB70" w:rsidR="007F2D04" w:rsidRPr="00D4526E" w:rsidRDefault="007F2D04" w:rsidP="00837851">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Wykonawca oświadcza, że posiada autorskie prawa majątkowe do utworów dedykowanych</w:t>
      </w:r>
      <w:r w:rsidR="006A1A6C" w:rsidRPr="00D4526E">
        <w:rPr>
          <w:rFonts w:asciiTheme="minorHAnsi" w:hAnsiTheme="minorHAnsi" w:cstheme="minorHAnsi"/>
          <w:color w:val="auto"/>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D4526E" w:rsidRDefault="00376098" w:rsidP="00837851">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 ramach wynagrodzenia, o którym mowa w §</w:t>
      </w:r>
      <w:r w:rsidR="006E11EF" w:rsidRPr="00D4526E">
        <w:rPr>
          <w:rFonts w:asciiTheme="minorHAnsi" w:hAnsiTheme="minorHAnsi" w:cstheme="minorHAnsi"/>
          <w:color w:val="auto"/>
        </w:rPr>
        <w:t>10</w:t>
      </w:r>
      <w:r w:rsidRPr="00D4526E">
        <w:rPr>
          <w:rFonts w:asciiTheme="minorHAnsi" w:hAnsiTheme="minorHAnsi" w:cstheme="minorHAnsi"/>
          <w:color w:val="auto"/>
        </w:rPr>
        <w:t xml:space="preserve"> Umowy, Wykonawca przenosi na Zamawiając</w:t>
      </w:r>
      <w:r w:rsidR="006E11EF" w:rsidRPr="00D4526E">
        <w:rPr>
          <w:rFonts w:asciiTheme="minorHAnsi" w:hAnsiTheme="minorHAnsi" w:cstheme="minorHAnsi"/>
          <w:color w:val="auto"/>
        </w:rPr>
        <w:t>ego</w:t>
      </w:r>
      <w:r w:rsidRPr="00D4526E">
        <w:rPr>
          <w:rFonts w:asciiTheme="minorHAnsi" w:hAnsiTheme="minorHAnsi" w:cstheme="minorHAnsi"/>
          <w:color w:val="auto"/>
        </w:rPr>
        <w:t xml:space="preserve"> autorskie prawa majątkowe do korzystania i rozporządzania utworami dedykowanymi</w:t>
      </w:r>
      <w:r w:rsidR="006A1A6C" w:rsidRPr="00D4526E">
        <w:rPr>
          <w:rFonts w:asciiTheme="minorHAnsi" w:hAnsiTheme="minorHAnsi" w:cstheme="minorHAnsi"/>
          <w:color w:val="auto"/>
        </w:rPr>
        <w:t>.</w:t>
      </w:r>
      <w:r w:rsidRPr="00D4526E">
        <w:rPr>
          <w:rFonts w:asciiTheme="minorHAnsi" w:hAnsiTheme="minorHAnsi" w:cstheme="minorHAnsi"/>
          <w:color w:val="auto"/>
        </w:rPr>
        <w:t xml:space="preserve"> </w:t>
      </w:r>
    </w:p>
    <w:p w14:paraId="73C53B97" w14:textId="77777777" w:rsidR="00376098" w:rsidRPr="00D4526E" w:rsidRDefault="00376098" w:rsidP="00837851">
      <w:pPr>
        <w:pStyle w:val="NormalnyWeb"/>
        <w:numPr>
          <w:ilvl w:val="1"/>
          <w:numId w:val="53"/>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D4526E" w:rsidRDefault="00376098" w:rsidP="00837851">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 xml:space="preserve">trwałe lub czasowe zwielokrotnianie utworu dedykowanego w całości lub w części jakimikolwiek środkami i w jakiejkolwiek formie; </w:t>
      </w:r>
    </w:p>
    <w:p w14:paraId="487EDF20" w14:textId="7DDC5A24" w:rsidR="00376098" w:rsidRPr="00D4526E" w:rsidRDefault="00376098" w:rsidP="00837851">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 xml:space="preserve">tłumaczenia, przystosowywania, zmiany układu lub jakichkolwiek innych zmian w utworze dedykowanym, </w:t>
      </w:r>
    </w:p>
    <w:p w14:paraId="4642B9D9" w14:textId="5F376A4F" w:rsidR="00376098" w:rsidRPr="00D4526E" w:rsidRDefault="00376098" w:rsidP="00837851">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 xml:space="preserve">rozpowszechniania, w tym użyczenia lub najmu utworu dedykowanego lub jego kopii, </w:t>
      </w:r>
    </w:p>
    <w:p w14:paraId="2A23A3F1" w14:textId="227E7DD4" w:rsidR="00376098" w:rsidRPr="00D4526E" w:rsidRDefault="00376098" w:rsidP="00837851">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modyfikacji lub wprowadzania zmian do utworów dedykowanych</w:t>
      </w:r>
      <w:r w:rsidR="006E11EF" w:rsidRPr="00D4526E">
        <w:rPr>
          <w:rFonts w:asciiTheme="minorHAnsi" w:hAnsiTheme="minorHAnsi" w:cstheme="minorHAnsi"/>
          <w:color w:val="auto"/>
        </w:rPr>
        <w:t>.</w:t>
      </w:r>
    </w:p>
    <w:p w14:paraId="42AAE675" w14:textId="5803A2AE" w:rsidR="00376098" w:rsidRPr="00D4526E" w:rsidRDefault="00376098" w:rsidP="00837851">
      <w:pPr>
        <w:pStyle w:val="NormalnyWeb"/>
        <w:numPr>
          <w:ilvl w:val="1"/>
          <w:numId w:val="55"/>
        </w:numPr>
        <w:shd w:val="clear" w:color="auto" w:fill="FFFFFF"/>
        <w:spacing w:beforeAutospacing="0" w:after="0" w:afterAutospacing="0" w:line="360" w:lineRule="auto"/>
        <w:ind w:hanging="357"/>
        <w:rPr>
          <w:rFonts w:asciiTheme="minorHAnsi" w:hAnsiTheme="minorHAnsi" w:cstheme="minorHAnsi"/>
          <w:color w:val="auto"/>
        </w:rPr>
      </w:pPr>
      <w:r w:rsidRPr="00D4526E">
        <w:rPr>
          <w:rFonts w:asciiTheme="minorHAnsi" w:hAnsiTheme="minorHAnsi" w:cstheme="minorHAnsi"/>
          <w:color w:val="auto"/>
        </w:rPr>
        <w:t>Przeniesienie autorskich praw majątkowych do utworów dedykowanych</w:t>
      </w:r>
      <w:r w:rsidR="00727196" w:rsidRPr="00D4526E">
        <w:rPr>
          <w:rFonts w:asciiTheme="minorHAnsi" w:hAnsiTheme="minorHAnsi" w:cstheme="minorHAnsi"/>
          <w:color w:val="auto"/>
        </w:rPr>
        <w:t xml:space="preserve"> </w:t>
      </w:r>
      <w:r w:rsidRPr="00D4526E">
        <w:rPr>
          <w:rFonts w:asciiTheme="minorHAnsi" w:hAnsiTheme="minorHAnsi" w:cstheme="minorHAnsi"/>
          <w:color w:val="auto"/>
        </w:rPr>
        <w:t xml:space="preserve">następuje z chwilą podpisania Protokołu Odbioru </w:t>
      </w:r>
      <w:r w:rsidR="00727196" w:rsidRPr="00D4526E">
        <w:rPr>
          <w:rFonts w:asciiTheme="minorHAnsi" w:hAnsiTheme="minorHAnsi" w:cstheme="minorHAnsi"/>
          <w:color w:val="auto"/>
        </w:rPr>
        <w:t>Wdrożenia, w ramach któr</w:t>
      </w:r>
      <w:r w:rsidR="0073668B" w:rsidRPr="00D4526E">
        <w:rPr>
          <w:rFonts w:asciiTheme="minorHAnsi" w:hAnsiTheme="minorHAnsi" w:cstheme="minorHAnsi"/>
          <w:color w:val="auto"/>
        </w:rPr>
        <w:t>ego</w:t>
      </w:r>
      <w:r w:rsidR="00727196" w:rsidRPr="00D4526E">
        <w:rPr>
          <w:rFonts w:asciiTheme="minorHAnsi" w:hAnsiTheme="minorHAnsi" w:cstheme="minorHAnsi"/>
          <w:color w:val="auto"/>
        </w:rPr>
        <w:t xml:space="preserve"> wykonane zostały utwory dedykowane</w:t>
      </w:r>
      <w:r w:rsidRPr="00D4526E">
        <w:rPr>
          <w:rFonts w:asciiTheme="minorHAnsi" w:hAnsiTheme="minorHAnsi" w:cstheme="minorHAnsi"/>
          <w:color w:val="auto"/>
        </w:rPr>
        <w:t xml:space="preserve">, bez ograniczeń co do terytorium, czasu lub liczby egzemplarzy, w zakresie wszystkich pól eksploatacji wymienionych w ust. </w:t>
      </w:r>
      <w:r w:rsidR="007F2D04" w:rsidRPr="00D4526E">
        <w:rPr>
          <w:rFonts w:asciiTheme="minorHAnsi" w:hAnsiTheme="minorHAnsi" w:cstheme="minorHAnsi"/>
          <w:color w:val="auto"/>
        </w:rPr>
        <w:t>3</w:t>
      </w:r>
      <w:r w:rsidRPr="00D4526E">
        <w:rPr>
          <w:rFonts w:asciiTheme="minorHAnsi" w:hAnsiTheme="minorHAnsi" w:cstheme="minorHAnsi"/>
          <w:color w:val="auto"/>
        </w:rPr>
        <w:t xml:space="preserve">. </w:t>
      </w:r>
    </w:p>
    <w:p w14:paraId="01994731" w14:textId="77777777" w:rsidR="00164432" w:rsidRPr="00D4526E" w:rsidRDefault="00164432" w:rsidP="00837851">
      <w:pPr>
        <w:pStyle w:val="NormalnyWeb"/>
        <w:numPr>
          <w:ilvl w:val="1"/>
          <w:numId w:val="55"/>
        </w:numPr>
        <w:shd w:val="clear" w:color="auto" w:fill="FFFFFF"/>
        <w:spacing w:line="360" w:lineRule="auto"/>
        <w:rPr>
          <w:rFonts w:asciiTheme="minorHAnsi" w:hAnsiTheme="minorHAnsi" w:cstheme="minorHAnsi"/>
          <w:color w:val="auto"/>
        </w:rPr>
      </w:pPr>
      <w:r w:rsidRPr="00D4526E">
        <w:rPr>
          <w:rFonts w:asciiTheme="minorHAnsi" w:hAnsiTheme="minorHAnsi" w:cstheme="minorHAnsi"/>
          <w:color w:val="auto"/>
        </w:rPr>
        <w:t>W ramach wynagrodzenia określonego w Umowie, Wykonawca przenosi na Zamawiającego prawo zezwalania na wykonywanie zależnego prawa autorskiego do utworów dedykowanych oraz dokonywania opracowań utworów dedykowanych i korzystania z tych opracowań.</w:t>
      </w:r>
    </w:p>
    <w:p w14:paraId="704CC929" w14:textId="0FD7662D" w:rsidR="00164432" w:rsidRPr="00D4526E" w:rsidRDefault="00164432" w:rsidP="00837851">
      <w:pPr>
        <w:pStyle w:val="NormalnyWeb"/>
        <w:numPr>
          <w:ilvl w:val="1"/>
          <w:numId w:val="55"/>
        </w:numPr>
        <w:shd w:val="clear" w:color="auto" w:fill="FFFFFF"/>
        <w:spacing w:line="360" w:lineRule="auto"/>
        <w:rPr>
          <w:rFonts w:asciiTheme="minorHAnsi" w:hAnsiTheme="minorHAnsi" w:cstheme="minorHAnsi"/>
          <w:color w:val="auto"/>
        </w:rPr>
      </w:pPr>
      <w:r w:rsidRPr="00D4526E">
        <w:rPr>
          <w:rFonts w:asciiTheme="minorHAnsi" w:hAnsiTheme="minorHAnsi" w:cstheme="minorHAnsi"/>
          <w:color w:val="auto"/>
        </w:rPr>
        <w:t>Z chwilą podpisania Protokołu Odbioru Przedmiotu Umowy, Zamawiający nabywa własność wszystkich egzemplarzy utworów dedykowanych.</w:t>
      </w:r>
    </w:p>
    <w:p w14:paraId="7B3D1824" w14:textId="77777777" w:rsidR="008549EC" w:rsidRPr="00D4526E" w:rsidRDefault="008549EC" w:rsidP="00837851">
      <w:pPr>
        <w:pStyle w:val="NormalnyWeb"/>
        <w:shd w:val="clear" w:color="auto" w:fill="FFFFFF"/>
        <w:spacing w:beforeAutospacing="0" w:after="0" w:afterAutospacing="0" w:line="360" w:lineRule="auto"/>
        <w:ind w:left="360"/>
        <w:rPr>
          <w:rFonts w:asciiTheme="minorHAnsi" w:hAnsiTheme="minorHAnsi" w:cstheme="minorHAnsi"/>
          <w:color w:val="auto"/>
        </w:rPr>
      </w:pPr>
    </w:p>
    <w:p w14:paraId="0B474433" w14:textId="09869FE7" w:rsidR="004B242A" w:rsidRPr="00D4526E" w:rsidRDefault="004B242A"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 w:name="_Hlk203754342"/>
      <w:r w:rsidRPr="00D4526E">
        <w:rPr>
          <w:rStyle w:val="Pogrubienie"/>
          <w:rFonts w:asciiTheme="minorHAnsi" w:hAnsiTheme="minorHAnsi" w:cstheme="minorHAnsi"/>
          <w:color w:val="auto"/>
        </w:rPr>
        <w:t>§</w:t>
      </w:r>
      <w:r w:rsidR="00376098" w:rsidRPr="00D4526E">
        <w:rPr>
          <w:rStyle w:val="Pogrubienie"/>
          <w:rFonts w:asciiTheme="minorHAnsi" w:hAnsiTheme="minorHAnsi" w:cstheme="minorHAnsi"/>
          <w:color w:val="auto"/>
        </w:rPr>
        <w:t>7</w:t>
      </w:r>
    </w:p>
    <w:p w14:paraId="6BC7CCB2" w14:textId="77777777" w:rsidR="00016981" w:rsidRPr="00D4526E" w:rsidRDefault="00016981"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REALIZACJA WDROŻENIA I KONFIGURACJI ORAZ ODBIÓR PRZEDMIOTU UMOWY</w:t>
      </w:r>
    </w:p>
    <w:p w14:paraId="4FC63421" w14:textId="4736CA0D" w:rsidR="00E45D11" w:rsidRPr="00D4526E" w:rsidRDefault="00E45D11"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p>
    <w:p w14:paraId="018F887E" w14:textId="77777777" w:rsidR="00625B80" w:rsidRPr="00D4526E" w:rsidRDefault="00625B80" w:rsidP="00837851">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Cs/>
          <w:color w:val="auto"/>
        </w:rPr>
      </w:pPr>
      <w:bookmarkStart w:id="2" w:name="_Hlk203754334"/>
      <w:bookmarkEnd w:id="1"/>
      <w:r w:rsidRPr="00D4526E">
        <w:rPr>
          <w:rFonts w:asciiTheme="minorHAnsi" w:hAnsiTheme="minorHAnsi" w:cstheme="minorHAnsi"/>
          <w:bCs/>
          <w:color w:val="auto"/>
        </w:rPr>
        <w:t>Podstawą realizacji Wdrożenia i Konfiguracji Usług są DAP, DAW i Harmonogram.</w:t>
      </w:r>
    </w:p>
    <w:p w14:paraId="7A73EC89" w14:textId="77777777" w:rsidR="00625B80" w:rsidRPr="00D4526E" w:rsidRDefault="00625B80" w:rsidP="00837851">
      <w:pPr>
        <w:pStyle w:val="NormalnyWeb"/>
        <w:keepNext/>
        <w:numPr>
          <w:ilvl w:val="0"/>
          <w:numId w:val="6"/>
        </w:numPr>
        <w:shd w:val="clear" w:color="auto" w:fill="FFFFFF" w:themeFill="background1"/>
        <w:spacing w:beforeAutospacing="0" w:after="0" w:afterAutospacing="0" w:line="360" w:lineRule="auto"/>
        <w:ind w:left="426" w:hanging="426"/>
        <w:rPr>
          <w:rFonts w:asciiTheme="minorHAnsi" w:hAnsiTheme="minorHAnsi" w:cstheme="minorHAnsi"/>
          <w:b/>
          <w:color w:val="auto"/>
        </w:rPr>
      </w:pPr>
      <w:r w:rsidRPr="00D4526E">
        <w:rPr>
          <w:rFonts w:asciiTheme="minorHAnsi" w:hAnsiTheme="minorHAnsi" w:cstheme="minorHAnsi"/>
          <w:color w:val="auto"/>
        </w:rPr>
        <w:t xml:space="preserve">Wdrożenie i Konfiguracja odbywać się będzie w pomieszczeniach Zamawiającego (zakłada się nie więcej niż 5 wizyt) lub w formie zdalnej. </w:t>
      </w:r>
    </w:p>
    <w:p w14:paraId="4C464EC3" w14:textId="77777777" w:rsidR="00625B80" w:rsidRPr="00D4526E" w:rsidRDefault="00625B80" w:rsidP="00837851">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D4526E">
        <w:rPr>
          <w:rFonts w:asciiTheme="minorHAnsi" w:hAnsiTheme="minorHAnsi" w:cstheme="minorHAnsi"/>
          <w:color w:val="auto"/>
        </w:rPr>
        <w:t xml:space="preserve">Realizacja Wdrożenia lub Konfiguracji w formie zdalnej odbywać się będzie poprzez zdalny dostęp zapewniony zgodnie z zasadami udzielania zdalnego dostępu do zasobów Zamawiającego określonymi w </w:t>
      </w:r>
      <w:r w:rsidRPr="00D4526E">
        <w:rPr>
          <w:rFonts w:asciiTheme="minorHAnsi" w:hAnsiTheme="minorHAnsi" w:cstheme="minorHAnsi"/>
          <w:b/>
          <w:bCs/>
          <w:color w:val="auto"/>
        </w:rPr>
        <w:t>Dodatku nr 1 do Załącznika nr 3</w:t>
      </w:r>
      <w:r w:rsidRPr="00D4526E">
        <w:rPr>
          <w:rFonts w:asciiTheme="minorHAnsi" w:hAnsiTheme="minorHAnsi" w:cstheme="minorHAnsi"/>
          <w:color w:val="auto"/>
        </w:rPr>
        <w:t>.</w:t>
      </w:r>
    </w:p>
    <w:p w14:paraId="4048721F" w14:textId="77777777" w:rsidR="00625B80" w:rsidRPr="00D4526E" w:rsidRDefault="00625B80" w:rsidP="00837851">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Wykonawca powiadomi Zamawiającego o zakończeniu Wdrożenia i Konfiguracji wyznaczając jednocześnie termin dokonania Odbioru Wdrożenia i Konfiguracji.</w:t>
      </w:r>
    </w:p>
    <w:p w14:paraId="364EDC97" w14:textId="77777777" w:rsidR="00625B80" w:rsidRPr="00D4526E" w:rsidRDefault="00625B80" w:rsidP="00837851">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 xml:space="preserve">Odbiór Wdrożenia i Konfiguracji polega na sprawdzeniu, czy Wdrożenie i Konfiguracja zostały wykonane zgodnie z Umową. Wdrożenie i Konfiguracja uznane będą za wykonane zgodnie z Umową w sytuacji, gdy wyniki testów przeprowadzonych zgodnie z Planem testów będą pozytywne. </w:t>
      </w:r>
    </w:p>
    <w:p w14:paraId="0A7151B8" w14:textId="77777777" w:rsidR="00625B80" w:rsidRPr="00D4526E" w:rsidRDefault="00625B80" w:rsidP="00837851">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bCs/>
          <w:color w:val="auto"/>
        </w:rPr>
        <w:t>W przypadku niedostępności wymaganych do testów systemów podmiotów trzecich, w szczególności systemów za których przygotowanie i funkcjonowanie odpowiada Centrum e-Zdrowia, Zamawiający dokona Odbioru Wdrożenia i Konfiguracji w oparciu o testy przeprowadzone na środowisku testowym Wykonawcy oraz prezentację działania rozwiązania w tym zakresie. Po udostępnieniu systemów przez podmioty trzecie, w szczególności Centrum e-Zdrowia, Wykonawca dokona powtórzenia testów w ramach Gwarancji/świadczeń Gwarantowanego Poziomu Usług (SLA) oraz wprowadzi korekty, o ile okażą się konieczne.</w:t>
      </w:r>
    </w:p>
    <w:p w14:paraId="3858B08C" w14:textId="77777777" w:rsidR="00625B80" w:rsidRPr="00D4526E" w:rsidRDefault="00625B80" w:rsidP="00837851">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Pozytywne wyniki testów stanowią podstawę do dokonania Odbioru Wdrożenia i Konfiguracji.</w:t>
      </w:r>
    </w:p>
    <w:p w14:paraId="3D79C73F" w14:textId="77777777" w:rsidR="00625B80" w:rsidRPr="00D4526E" w:rsidRDefault="00625B80" w:rsidP="00837851">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Zamawiający może odmówić Odbioru Wdrożenia i Konfiguracji w przypadku stwierdzenia wad istotnych Wdrożenia lub Konfiguracji, tj. wad uniemożliwiających użytkowanie Oprogramowania Aplikacyjnego.</w:t>
      </w:r>
    </w:p>
    <w:p w14:paraId="03DD944E" w14:textId="77777777" w:rsidR="00625B80" w:rsidRPr="00D4526E" w:rsidRDefault="00625B80" w:rsidP="00837851">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W razie stwierdzenia podczas Odbioru wad nieistotnych, tj. wad nie uniemożliwiających użytkowanie Oprogramowania Aplikacyjnego, Zamawiający dokona Odbioru Wdrożenia i Konfiguracji z jednoczesnym wskazaniem wad nieistotnych, które zostaną usunięte w ramach Gwarancji/</w:t>
      </w:r>
      <w:r w:rsidRPr="00D4526E">
        <w:rPr>
          <w:rFonts w:asciiTheme="minorHAnsi" w:hAnsiTheme="minorHAnsi" w:cstheme="minorHAnsi"/>
          <w:bCs/>
          <w:color w:val="auto"/>
        </w:rPr>
        <w:t>świadczeń Gwarantowanego Poziomu Usług (SLA)</w:t>
      </w:r>
      <w:r w:rsidRPr="00D4526E">
        <w:rPr>
          <w:rFonts w:asciiTheme="minorHAnsi" w:hAnsiTheme="minorHAnsi" w:cstheme="minorHAnsi"/>
          <w:color w:val="auto"/>
        </w:rPr>
        <w:t xml:space="preserve"> w terminie ustalonym przez strony.</w:t>
      </w:r>
    </w:p>
    <w:p w14:paraId="668F34B3" w14:textId="77777777" w:rsidR="00625B80" w:rsidRPr="00D4526E" w:rsidRDefault="00625B80" w:rsidP="00837851">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Odbiór Wdrożenia i Konfiguracji zostanie potwierdzony Protokołem Odbioru Wdrożenia i Konfiguracji.</w:t>
      </w:r>
    </w:p>
    <w:p w14:paraId="1EE591FE" w14:textId="77777777" w:rsidR="00625B80" w:rsidRPr="00D4526E" w:rsidRDefault="00625B80" w:rsidP="00837851">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Nieprzystąpienie przez Zamawiającego do procedury Odbioru Wdrożenia i Konfiguracji w wyznaczonym terminie stanowi dla Wykonawcy podstawę do dokonania Odbioru Jednostronnego, w tym jednostronnego sporządzenia i podpisania Protokołu Odbioru Jednostronnego.</w:t>
      </w:r>
    </w:p>
    <w:p w14:paraId="681E8461" w14:textId="22E4CDFA" w:rsidR="00625B80" w:rsidRPr="00D4526E" w:rsidRDefault="00625B80" w:rsidP="00837851">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W dniu Odbioru Wdrożenia i Konfiguracji Wykonawca dostarczy Zamawiającemu Dokumentację Powykonawczą i certyfikaty licencyjne na Oprogramowanie Aplikacyjnego podlagające Wdrożeniu.</w:t>
      </w:r>
    </w:p>
    <w:p w14:paraId="75C96589" w14:textId="77777777" w:rsidR="00625B80" w:rsidRPr="00D4526E" w:rsidRDefault="00625B80" w:rsidP="00837851">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Odbiór Wdrożenia i Konfiguracji, dostarczenie Dokumentacji Powykonawczej i certyfikatów licencyjnych na Oprogramowanie Aplikacyjnego podlagające Wdrożeniu stanowi podstawę do podpisana przez Strony Protokołu Odbioru Przedmiotu Umowy.</w:t>
      </w:r>
    </w:p>
    <w:p w14:paraId="3F2D74AA" w14:textId="77777777" w:rsidR="00E45D11" w:rsidRPr="00D4526E" w:rsidRDefault="00E45D11"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03E2E828" w14:textId="01B2C97F" w:rsidR="00E45D11" w:rsidRPr="00D4526E" w:rsidRDefault="00E45D11"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w:t>
      </w:r>
      <w:r w:rsidR="00376098" w:rsidRPr="00D4526E">
        <w:rPr>
          <w:rStyle w:val="Pogrubienie"/>
          <w:rFonts w:asciiTheme="minorHAnsi" w:hAnsiTheme="minorHAnsi" w:cstheme="minorHAnsi"/>
          <w:color w:val="auto"/>
        </w:rPr>
        <w:t>8</w:t>
      </w:r>
    </w:p>
    <w:p w14:paraId="664E0375" w14:textId="3739002B" w:rsidR="00864A7C" w:rsidRPr="00D4526E" w:rsidRDefault="00FC2EAD"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ZOBOWIĄZANIA </w:t>
      </w:r>
      <w:r w:rsidR="00853E57" w:rsidRPr="00D4526E">
        <w:rPr>
          <w:rStyle w:val="Pogrubienie"/>
          <w:rFonts w:asciiTheme="minorHAnsi" w:hAnsiTheme="minorHAnsi" w:cstheme="minorHAnsi"/>
          <w:color w:val="auto"/>
        </w:rPr>
        <w:t xml:space="preserve">I OŚWIADCZENIA </w:t>
      </w:r>
      <w:r w:rsidRPr="00D4526E">
        <w:rPr>
          <w:rStyle w:val="Pogrubienie"/>
          <w:rFonts w:asciiTheme="minorHAnsi" w:hAnsiTheme="minorHAnsi" w:cstheme="minorHAnsi"/>
          <w:color w:val="auto"/>
        </w:rPr>
        <w:t>STRON</w:t>
      </w:r>
    </w:p>
    <w:bookmarkEnd w:id="2"/>
    <w:p w14:paraId="37F1B522" w14:textId="22008A17" w:rsidR="00FC2EAD" w:rsidRPr="00D4526E" w:rsidRDefault="00FC2EAD" w:rsidP="00837851">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Wykonawca zobowiązuje się wykonać Przedmiot Umowy z zachowaniem należytej profesjonalnej staranności i z uwzględnieniem standardów profesjonalnej obsługi projektów informatycznych.</w:t>
      </w:r>
    </w:p>
    <w:p w14:paraId="068B1DDB" w14:textId="1E362867" w:rsidR="00FC2EAD" w:rsidRPr="00D4526E" w:rsidRDefault="00FC2EAD" w:rsidP="00837851">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Wykonawca oświadcza, że posiada niezbędną wiedzę, doświadczenie, potencjał techniczny i ekonomiczny, a także odpowiednią liczbę personelu do realizacji Przedmiotu Umowy.</w:t>
      </w:r>
    </w:p>
    <w:p w14:paraId="171D0951" w14:textId="302DFD7D" w:rsidR="0068773B" w:rsidRPr="00D4526E" w:rsidRDefault="0068773B" w:rsidP="00837851">
      <w:pPr>
        <w:pStyle w:val="NormalnyWeb"/>
        <w:numPr>
          <w:ilvl w:val="0"/>
          <w:numId w:val="12"/>
        </w:numPr>
        <w:shd w:val="clear" w:color="auto" w:fill="FFFFFF"/>
        <w:spacing w:beforeAutospacing="0" w:after="0" w:afterAutospacing="0" w:line="360" w:lineRule="auto"/>
        <w:ind w:hanging="357"/>
        <w:rPr>
          <w:rFonts w:asciiTheme="minorHAnsi" w:hAnsiTheme="minorHAnsi" w:cstheme="minorHAnsi"/>
          <w:bCs/>
          <w:color w:val="auto"/>
        </w:rPr>
      </w:pPr>
      <w:r w:rsidRPr="00D4526E">
        <w:rPr>
          <w:rFonts w:asciiTheme="minorHAnsi" w:hAnsiTheme="minorHAnsi" w:cstheme="minorHAnsi"/>
          <w:bCs/>
          <w:color w:val="auto"/>
        </w:rPr>
        <w:t>Wykonawca zobowiązany jest, zgodnie z prawem zamówień publicznych:</w:t>
      </w:r>
    </w:p>
    <w:p w14:paraId="0A7D34A3" w14:textId="77777777" w:rsidR="0068773B" w:rsidRPr="00D4526E" w:rsidRDefault="0068773B" w:rsidP="00837851">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przed przystąpieniem do wykonania Przedmiotu Umowy podać Zamawiającemu, o ile są już znane nazwy albo imiona i nazwiska oraz dane kontaktowe podwykonawców i osób do kontaktu z nimi, zaangażowanych w realizację usługi,</w:t>
      </w:r>
    </w:p>
    <w:p w14:paraId="0059158E" w14:textId="1E8488EA" w:rsidR="0068773B" w:rsidRPr="00D4526E" w:rsidRDefault="0068773B" w:rsidP="00837851">
      <w:pPr>
        <w:pStyle w:val="NormalnyWeb"/>
        <w:numPr>
          <w:ilvl w:val="0"/>
          <w:numId w:val="61"/>
        </w:numPr>
        <w:shd w:val="clear" w:color="auto" w:fill="FFFFFF"/>
        <w:spacing w:after="0" w:line="360" w:lineRule="auto"/>
        <w:rPr>
          <w:rFonts w:asciiTheme="minorHAnsi" w:hAnsiTheme="minorHAnsi" w:cstheme="minorHAnsi"/>
          <w:bCs/>
          <w:color w:val="auto"/>
        </w:rPr>
      </w:pPr>
      <w:r w:rsidRPr="00D4526E">
        <w:rPr>
          <w:rFonts w:asciiTheme="minorHAnsi" w:hAnsiTheme="minorHAnsi" w:cstheme="minorHAnsi"/>
          <w:bCs/>
          <w:color w:val="auto"/>
        </w:rPr>
        <w:t xml:space="preserve">zawiadomić </w:t>
      </w:r>
      <w:r w:rsidR="002A1A78" w:rsidRPr="00D4526E">
        <w:rPr>
          <w:rFonts w:asciiTheme="minorHAnsi" w:hAnsiTheme="minorHAnsi" w:cstheme="minorHAnsi"/>
          <w:bCs/>
          <w:color w:val="auto"/>
        </w:rPr>
        <w:t xml:space="preserve">Zamawiającego </w:t>
      </w:r>
      <w:r w:rsidRPr="00D4526E">
        <w:rPr>
          <w:rFonts w:asciiTheme="minorHAnsi" w:hAnsiTheme="minorHAnsi" w:cstheme="minorHAnsi"/>
          <w:bCs/>
          <w:color w:val="auto"/>
        </w:rPr>
        <w:t>o wszelkich zmianach danych, o których mowa w punkcie powyżej, w trakcie realizacji Przedmiotu Umowy, a także przekazywać informacje na temat nowych podwykonawców, którym w późniejszym okresie realizacji Umowy zamierza powierzyć realizację Przedmiotu Umowy,</w:t>
      </w:r>
    </w:p>
    <w:p w14:paraId="749C8EDF" w14:textId="77777777" w:rsidR="0068773B" w:rsidRPr="00D4526E" w:rsidRDefault="0068773B" w:rsidP="00837851">
      <w:pPr>
        <w:pStyle w:val="NormalnyWeb"/>
        <w:numPr>
          <w:ilvl w:val="0"/>
          <w:numId w:val="61"/>
        </w:numPr>
        <w:shd w:val="clear" w:color="auto" w:fill="FFFFFF"/>
        <w:spacing w:after="0" w:line="360" w:lineRule="auto"/>
        <w:rPr>
          <w:rFonts w:asciiTheme="minorHAnsi" w:hAnsiTheme="minorHAnsi" w:cstheme="minorHAnsi"/>
          <w:bCs/>
          <w:color w:val="auto"/>
        </w:rPr>
      </w:pPr>
      <w:r w:rsidRPr="00D4526E">
        <w:rPr>
          <w:rFonts w:asciiTheme="minorHAnsi" w:hAnsiTheme="minorHAnsi" w:cstheme="minorHAnsi"/>
          <w:bCs/>
          <w:color w:val="auto"/>
        </w:rPr>
        <w:t>w przypadku, gdy zmiana albo rezygnacja z podwykonawcy dotyczy podmiotu, na którego zasoby Wykonawca powoływał się, na zasadach określonych w prawie zamówień publicznych, w celu wykazania spełniania warunków udziału w postępowaniu o udzielenie zamówienia, w ramach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AEC40E5" w14:textId="32CC1722" w:rsidR="0068773B" w:rsidRPr="00D4526E" w:rsidRDefault="0068773B" w:rsidP="00837851">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bCs/>
          <w:color w:val="auto"/>
        </w:rPr>
        <w:t>Wykonawca jest również zobligowany do wykazania w odniesieniu do podwykonawców wskazanych w punkcie c), że nie zachodzą podstawy do ich wykluczenia z postępowania poprzez przedstawienie w stosunku do danego podwykonawcy oświadczenia, o którym mowa w prawie zamówień publicznych oraz przedstawienie aktualnych na dzień ich składania dokumentów określonych w punkcie …….. Specyfikacji Warunków Zamówienia – punkt …..... tabeli. W przypadku stwierdzenia przez Zamawiającego, że wobec danego podwykonawcy zachodzą podstawy wykluczenia, Wykonawca zobowiązany jest zastąpić tego podwykonawcę lub zrezygnować z powierzenia wykonania części zamówienia podwykonawcy.</w:t>
      </w:r>
      <w:r w:rsidR="0040738D" w:rsidRPr="00D4526E">
        <w:rPr>
          <w:rFonts w:asciiTheme="minorHAnsi" w:hAnsiTheme="minorHAnsi" w:cstheme="minorHAnsi"/>
          <w:color w:val="auto"/>
        </w:rPr>
        <w:t xml:space="preserve"> .</w:t>
      </w:r>
    </w:p>
    <w:p w14:paraId="6D981F79" w14:textId="05D22A95" w:rsidR="00853E57" w:rsidRPr="00D4526E" w:rsidRDefault="00853E57" w:rsidP="00837851">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Powierzenie podwykonawcy wykonania części Przedmiotu Umowy w trakcie realizacji Umowy, rezygnacja z podwykonawcy lub jego zmiana nie wymaga zawarcia aneksu do Umowy, wymaga jedynie powiadomienia Zamawiającego w formie pisemnej. </w:t>
      </w:r>
    </w:p>
    <w:p w14:paraId="379272AB" w14:textId="2DC46495" w:rsidR="00FC2EAD" w:rsidRPr="00D4526E" w:rsidRDefault="00FC2EAD" w:rsidP="00837851">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Zamawiający zobowiąz</w:t>
      </w:r>
      <w:r w:rsidR="006B491E" w:rsidRPr="00D4526E">
        <w:rPr>
          <w:rFonts w:asciiTheme="minorHAnsi" w:hAnsiTheme="minorHAnsi" w:cstheme="minorHAnsi"/>
          <w:color w:val="auto"/>
        </w:rPr>
        <w:t xml:space="preserve">uje się </w:t>
      </w:r>
      <w:r w:rsidRPr="00D4526E">
        <w:rPr>
          <w:rFonts w:asciiTheme="minorHAnsi" w:hAnsiTheme="minorHAnsi" w:cstheme="minorHAnsi"/>
          <w:color w:val="auto"/>
        </w:rPr>
        <w:t xml:space="preserve">do realizacji ciążących na nim zobowiązań przewidzianych Umową zgodnie </w:t>
      </w:r>
      <w:r w:rsidR="00764CA5" w:rsidRPr="00D4526E">
        <w:rPr>
          <w:rFonts w:asciiTheme="minorHAnsi" w:hAnsiTheme="minorHAnsi" w:cstheme="minorHAnsi"/>
          <w:color w:val="auto"/>
        </w:rPr>
        <w:t xml:space="preserve">z </w:t>
      </w:r>
      <w:r w:rsidRPr="00D4526E">
        <w:rPr>
          <w:rFonts w:asciiTheme="minorHAnsi" w:hAnsiTheme="minorHAnsi" w:cstheme="minorHAnsi"/>
          <w:color w:val="auto"/>
        </w:rPr>
        <w:t>przyjętymi standardami.</w:t>
      </w:r>
    </w:p>
    <w:p w14:paraId="45A0B1A5" w14:textId="6189CA59" w:rsidR="2BA10C95" w:rsidRPr="00D4526E" w:rsidRDefault="2BA10C95" w:rsidP="00837851">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Zamawiający</w:t>
      </w:r>
      <w:r w:rsidR="4FCADAA1" w:rsidRPr="00D4526E">
        <w:rPr>
          <w:rFonts w:asciiTheme="minorHAnsi" w:hAnsiTheme="minorHAnsi" w:cstheme="minorHAnsi"/>
          <w:color w:val="auto"/>
        </w:rPr>
        <w:t xml:space="preserve"> zobowiąz</w:t>
      </w:r>
      <w:r w:rsidR="006B491E" w:rsidRPr="00D4526E">
        <w:rPr>
          <w:rFonts w:asciiTheme="minorHAnsi" w:hAnsiTheme="minorHAnsi" w:cstheme="minorHAnsi"/>
          <w:color w:val="auto"/>
        </w:rPr>
        <w:t>uje się</w:t>
      </w:r>
      <w:r w:rsidR="4FCADAA1" w:rsidRPr="00D4526E">
        <w:rPr>
          <w:rFonts w:asciiTheme="minorHAnsi" w:hAnsiTheme="minorHAnsi" w:cstheme="minorHAnsi"/>
          <w:color w:val="auto"/>
        </w:rPr>
        <w:t xml:space="preserve"> zapewnić infrastrukturę niezbędną do realizacji Przedmiotu Umowy</w:t>
      </w:r>
      <w:r w:rsidR="00764CA5" w:rsidRPr="00D4526E">
        <w:rPr>
          <w:rFonts w:asciiTheme="minorHAnsi" w:hAnsiTheme="minorHAnsi" w:cstheme="minorHAnsi"/>
          <w:color w:val="auto"/>
        </w:rPr>
        <w:t>.</w:t>
      </w:r>
    </w:p>
    <w:p w14:paraId="080B6297" w14:textId="5CAA13C8" w:rsidR="00FC2EAD" w:rsidRPr="00D4526E" w:rsidRDefault="00B528BB" w:rsidP="00837851">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Jeżeli z jakichkolwiek przyczyn w toku realizacji </w:t>
      </w:r>
      <w:r w:rsidR="00FC2EAD" w:rsidRPr="00D4526E">
        <w:rPr>
          <w:rFonts w:asciiTheme="minorHAnsi" w:hAnsiTheme="minorHAnsi" w:cstheme="minorHAnsi"/>
          <w:color w:val="auto"/>
        </w:rPr>
        <w:t>P</w:t>
      </w:r>
      <w:r w:rsidRPr="00D4526E">
        <w:rPr>
          <w:rFonts w:asciiTheme="minorHAnsi" w:hAnsiTheme="minorHAnsi" w:cstheme="minorHAnsi"/>
          <w:color w:val="auto"/>
        </w:rPr>
        <w:t xml:space="preserve">rzedmiotu Umowy świadczenie stanie się niemożliwe do wykonania, bądź jedna ze Stron odstąpi od </w:t>
      </w:r>
      <w:r w:rsidR="00FC2EAD" w:rsidRPr="00D4526E">
        <w:rPr>
          <w:rFonts w:asciiTheme="minorHAnsi" w:hAnsiTheme="minorHAnsi" w:cstheme="minorHAnsi"/>
          <w:color w:val="auto"/>
        </w:rPr>
        <w:t>U</w:t>
      </w:r>
      <w:r w:rsidRPr="00D4526E">
        <w:rPr>
          <w:rFonts w:asciiTheme="minorHAnsi" w:hAnsiTheme="minorHAnsi" w:cstheme="minorHAnsi"/>
          <w:color w:val="auto"/>
        </w:rPr>
        <w:t xml:space="preserve">mowy, bądź też </w:t>
      </w:r>
      <w:r w:rsidR="00805AA0" w:rsidRPr="00D4526E">
        <w:rPr>
          <w:rFonts w:asciiTheme="minorHAnsi" w:hAnsiTheme="minorHAnsi" w:cstheme="minorHAnsi"/>
          <w:color w:val="auto"/>
        </w:rPr>
        <w:t>U</w:t>
      </w:r>
      <w:r w:rsidRPr="00D4526E">
        <w:rPr>
          <w:rFonts w:asciiTheme="minorHAnsi" w:hAnsiTheme="minorHAnsi" w:cstheme="minorHAnsi"/>
          <w:color w:val="auto"/>
        </w:rPr>
        <w:t xml:space="preserve">mowa zostanie rozwiązana za porozumieniem Stron, Strony zobowiązane są niezwłocznie, nie później jednak niż do </w:t>
      </w:r>
      <w:r w:rsidR="006C1167" w:rsidRPr="00D4526E">
        <w:rPr>
          <w:rFonts w:asciiTheme="minorHAnsi" w:hAnsiTheme="minorHAnsi" w:cstheme="minorHAnsi"/>
          <w:color w:val="auto"/>
        </w:rPr>
        <w:t xml:space="preserve">7 </w:t>
      </w:r>
      <w:r w:rsidRPr="00D4526E">
        <w:rPr>
          <w:rFonts w:asciiTheme="minorHAnsi" w:hAnsiTheme="minorHAnsi" w:cstheme="minorHAnsi"/>
          <w:color w:val="auto"/>
        </w:rPr>
        <w:t>dni od daty wystąpienia takiej przyczyny lub zdarzenia, sporządzić Protokół Stanu Zaawansowania Prac.</w:t>
      </w:r>
    </w:p>
    <w:p w14:paraId="1601B93B" w14:textId="77777777" w:rsidR="00FC2EAD" w:rsidRPr="00D4526E" w:rsidRDefault="00B528BB" w:rsidP="00837851">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Termin sporządzenia Protokołu Stanu Zaawansowania Prac wyznacza Wykonawca w uzgodnieniu z</w:t>
      </w:r>
      <w:r w:rsidR="00ED7B4E" w:rsidRPr="00D4526E">
        <w:rPr>
          <w:rFonts w:asciiTheme="minorHAnsi" w:hAnsiTheme="minorHAnsi" w:cstheme="minorHAnsi"/>
          <w:color w:val="auto"/>
        </w:rPr>
        <w:t xml:space="preserve"> </w:t>
      </w:r>
      <w:r w:rsidRPr="00D4526E">
        <w:rPr>
          <w:rFonts w:asciiTheme="minorHAnsi" w:hAnsiTheme="minorHAnsi" w:cstheme="minorHAnsi"/>
          <w:color w:val="auto"/>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D4526E" w:rsidRDefault="00B528BB" w:rsidP="00837851">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bCs/>
          <w:color w:val="auto"/>
        </w:rPr>
      </w:pPr>
      <w:r w:rsidRPr="00D4526E">
        <w:rPr>
          <w:rFonts w:asciiTheme="minorHAnsi" w:hAnsiTheme="minorHAnsi" w:cstheme="minorHAnsi"/>
          <w:color w:val="auto"/>
        </w:rPr>
        <w:t>W Protokole Stanu Zaawansowania Prac, Strony określą zakres usług dotychczas wykonanych oraz – w razie potrzeby - zasady rozliczenia i wynagrodzenia za usługi wykonane i rozpoczęte</w:t>
      </w:r>
      <w:r w:rsidR="00086D16" w:rsidRPr="00D4526E">
        <w:rPr>
          <w:rFonts w:asciiTheme="minorHAnsi" w:hAnsiTheme="minorHAnsi" w:cstheme="minorHAnsi"/>
          <w:color w:val="auto"/>
        </w:rPr>
        <w:t xml:space="preserve">. </w:t>
      </w:r>
    </w:p>
    <w:p w14:paraId="0EF06610" w14:textId="09F132B2" w:rsidR="005B3E73" w:rsidRPr="00D4526E" w:rsidRDefault="005B3E73" w:rsidP="00837851">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D4526E">
        <w:rPr>
          <w:rFonts w:asciiTheme="minorHAnsi" w:hAnsiTheme="minorHAnsi" w:cstheme="minorHAnsi"/>
          <w:color w:val="auto"/>
        </w:rPr>
        <w:t>Wykonawca oświadcza, że spełni w imieniu Zamawiającego - w zakresie udostępnionych danych osobowych - obowiązek informacyjny Zamawiającego, o którym mowa w art. 1</w:t>
      </w:r>
      <w:r w:rsidR="00AD29CF" w:rsidRPr="00D4526E">
        <w:rPr>
          <w:rFonts w:asciiTheme="minorHAnsi" w:hAnsiTheme="minorHAnsi" w:cstheme="minorHAnsi"/>
          <w:color w:val="auto"/>
        </w:rPr>
        <w:t>3 i 1</w:t>
      </w:r>
      <w:r w:rsidRPr="00D4526E">
        <w:rPr>
          <w:rFonts w:asciiTheme="minorHAnsi" w:hAnsiTheme="minorHAnsi" w:cstheme="minorHAnsi"/>
          <w:color w:val="auto"/>
        </w:rPr>
        <w:t xml:space="preserve">4 RODO - wobec osób i reprezentantów, którymi Wykonawca posługuje się przy zawarciu umowy, realizacji postanowień umowy. Przedmiotowy obowiązek będzie wypełniany także względem każdej nowej osoby i reprezentanta, którego dane są lub mają być przekazane Zamawiającemu. Obowiązek jest realizowany w oparciu o wzór klauzuli informacyjnej Zamawiającego stanowiącej Załącznik nr </w:t>
      </w:r>
      <w:r w:rsidR="00896F1F" w:rsidRPr="00D4526E">
        <w:rPr>
          <w:rFonts w:asciiTheme="minorHAnsi" w:hAnsiTheme="minorHAnsi" w:cstheme="minorHAnsi"/>
          <w:color w:val="auto"/>
        </w:rPr>
        <w:t>9</w:t>
      </w:r>
    </w:p>
    <w:p w14:paraId="26D17CC8" w14:textId="77777777" w:rsidR="004569FE" w:rsidRPr="00D4526E" w:rsidRDefault="004569FE" w:rsidP="00EF66BD">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7E7B8798" w14:textId="4BA71C9C" w:rsidR="00864A7C" w:rsidRPr="00D4526E" w:rsidRDefault="00B528BB"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3" w:name="_Hlk203754377"/>
      <w:r w:rsidRPr="00D4526E">
        <w:rPr>
          <w:rStyle w:val="Pogrubienie"/>
          <w:rFonts w:asciiTheme="minorHAnsi" w:hAnsiTheme="minorHAnsi" w:cstheme="minorHAnsi"/>
          <w:color w:val="auto"/>
        </w:rPr>
        <w:t>§</w:t>
      </w:r>
      <w:r w:rsidR="00376098" w:rsidRPr="00D4526E">
        <w:rPr>
          <w:rStyle w:val="Pogrubienie"/>
          <w:rFonts w:asciiTheme="minorHAnsi" w:hAnsiTheme="minorHAnsi" w:cstheme="minorHAnsi"/>
          <w:color w:val="auto"/>
        </w:rPr>
        <w:t>9</w:t>
      </w:r>
    </w:p>
    <w:p w14:paraId="1CEA0C95" w14:textId="02D5C73C" w:rsidR="00ED7B4E" w:rsidRPr="00D4526E" w:rsidRDefault="00ED7B4E"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KOMUNIKACJA</w:t>
      </w:r>
    </w:p>
    <w:bookmarkEnd w:id="3"/>
    <w:p w14:paraId="54407BCF" w14:textId="35AAE50D" w:rsidR="00ED7B4E" w:rsidRPr="00D4526E" w:rsidRDefault="00ED7B4E" w:rsidP="00837851">
      <w:pPr>
        <w:pStyle w:val="NormalnyWeb"/>
        <w:keepNext/>
        <w:numPr>
          <w:ilvl w:val="0"/>
          <w:numId w:val="1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001F5708" w:rsidRPr="00D4526E">
        <w:rPr>
          <w:rFonts w:asciiTheme="minorHAnsi" w:hAnsiTheme="minorHAnsi" w:cstheme="minorHAnsi"/>
          <w:color w:val="auto"/>
        </w:rPr>
        <w:t xml:space="preserve"> </w:t>
      </w:r>
      <w:r w:rsidRPr="00D4526E">
        <w:rPr>
          <w:rFonts w:asciiTheme="minorHAnsi" w:hAnsiTheme="minorHAnsi" w:cstheme="minorHAnsi"/>
          <w:color w:val="auto"/>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D4526E" w:rsidRDefault="00ED7B4E" w:rsidP="00837851">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Strony wskazują następujące adresy do doręczeń:</w:t>
      </w:r>
    </w:p>
    <w:p w14:paraId="0373C837" w14:textId="0466E92E" w:rsidR="00ED7B4E" w:rsidRPr="00D4526E" w:rsidRDefault="00ED7B4E" w:rsidP="00837851">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do Zamawiającego:</w:t>
      </w:r>
      <w:r w:rsidR="00805AA0" w:rsidRPr="00D4526E">
        <w:rPr>
          <w:rFonts w:asciiTheme="minorHAnsi" w:hAnsiTheme="minorHAnsi" w:cstheme="minorHAnsi"/>
          <w:color w:val="auto"/>
        </w:rPr>
        <w:t xml:space="preserve"> …………………..</w:t>
      </w:r>
    </w:p>
    <w:p w14:paraId="4549CE8A" w14:textId="3800E7E9" w:rsidR="00ED7B4E" w:rsidRPr="00D4526E" w:rsidRDefault="00ED7B4E" w:rsidP="00837851">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do Wykonawcy:</w:t>
      </w:r>
      <w:r w:rsidR="00805AA0" w:rsidRPr="00D4526E">
        <w:rPr>
          <w:rFonts w:asciiTheme="minorHAnsi" w:hAnsiTheme="minorHAnsi" w:cstheme="minorHAnsi"/>
          <w:color w:val="auto"/>
        </w:rPr>
        <w:t xml:space="preserve"> ……………………</w:t>
      </w:r>
    </w:p>
    <w:p w14:paraId="512A429C" w14:textId="0B0C7567" w:rsidR="00ED7B4E" w:rsidRPr="00D4526E" w:rsidRDefault="00ED7B4E" w:rsidP="00837851">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Każda ze Stron zobowiązuje się zawiadomić drugą </w:t>
      </w:r>
      <w:r w:rsidR="00FD67ED" w:rsidRPr="00D4526E">
        <w:rPr>
          <w:rFonts w:asciiTheme="minorHAnsi" w:hAnsiTheme="minorHAnsi" w:cstheme="minorHAnsi"/>
          <w:color w:val="auto"/>
        </w:rPr>
        <w:t xml:space="preserve">Stronę z 21-dniowym wyprzedzeniem </w:t>
      </w:r>
      <w:r w:rsidRPr="00D4526E">
        <w:rPr>
          <w:rFonts w:asciiTheme="minorHAnsi" w:hAnsiTheme="minorHAnsi" w:cstheme="minorHAnsi"/>
          <w:color w:val="auto"/>
        </w:rPr>
        <w:t xml:space="preserve">o zmianie danych, o których mowa w ust. </w:t>
      </w:r>
      <w:r w:rsidR="00805AA0" w:rsidRPr="00D4526E">
        <w:rPr>
          <w:rFonts w:asciiTheme="minorHAnsi" w:hAnsiTheme="minorHAnsi" w:cstheme="minorHAnsi"/>
          <w:color w:val="auto"/>
        </w:rPr>
        <w:t>2.</w:t>
      </w:r>
      <w:r w:rsidRPr="00D4526E">
        <w:rPr>
          <w:rFonts w:asciiTheme="minorHAnsi" w:hAnsiTheme="minorHAnsi" w:cstheme="minorHAnsi"/>
          <w:color w:val="auto"/>
        </w:rPr>
        <w:t xml:space="preserve"> Zmiana taka nie stanowi zmiany Umowy i nie wymaga aneksu, staje się skuteczna z chwilą powiadomienia o niej drugiej Strony.</w:t>
      </w:r>
    </w:p>
    <w:p w14:paraId="00426742" w14:textId="61CA51FA" w:rsidR="00ED7B4E" w:rsidRPr="00D4526E" w:rsidRDefault="00ED7B4E" w:rsidP="00837851">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Strony będą w dobrej wierze współpracować oraz wymieniać potrzebne informacje w celu realizacji przedmiotu Umowy. </w:t>
      </w:r>
    </w:p>
    <w:p w14:paraId="0C2259B7" w14:textId="78009F3F" w:rsidR="00F9498E" w:rsidRPr="00D4526E" w:rsidRDefault="00F9498E" w:rsidP="00837851">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Strony wyznaczają następujące osoby </w:t>
      </w:r>
      <w:r w:rsidR="00FD67ED" w:rsidRPr="00D4526E">
        <w:rPr>
          <w:rFonts w:asciiTheme="minorHAnsi" w:hAnsiTheme="minorHAnsi" w:cstheme="minorHAnsi"/>
          <w:color w:val="auto"/>
        </w:rPr>
        <w:t xml:space="preserve">do komunikacji do komunikacji w ramach </w:t>
      </w:r>
      <w:r w:rsidRPr="00D4526E">
        <w:rPr>
          <w:rFonts w:asciiTheme="minorHAnsi" w:hAnsiTheme="minorHAnsi" w:cstheme="minorHAnsi"/>
          <w:color w:val="auto"/>
        </w:rPr>
        <w:t>Projektu:</w:t>
      </w:r>
    </w:p>
    <w:p w14:paraId="043EE767" w14:textId="117AE5BD" w:rsidR="00F9498E" w:rsidRPr="00D4526E" w:rsidRDefault="00F9498E" w:rsidP="00837851">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Ze strony Zamawiającego: …</w:t>
      </w:r>
      <w:r w:rsidR="00EA095A" w:rsidRPr="00D4526E">
        <w:rPr>
          <w:rFonts w:asciiTheme="minorHAnsi" w:hAnsiTheme="minorHAnsi" w:cstheme="minorHAnsi"/>
          <w:color w:val="auto"/>
        </w:rPr>
        <w:t xml:space="preserve"> (w tym Administrator danych)</w:t>
      </w:r>
    </w:p>
    <w:p w14:paraId="2982CAD0" w14:textId="668CC631" w:rsidR="00F9498E" w:rsidRPr="00D4526E" w:rsidRDefault="00F9498E" w:rsidP="00837851">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Ze strony Wykonawcy: ….</w:t>
      </w:r>
      <w:r w:rsidR="00FD67ED" w:rsidRPr="00D4526E">
        <w:rPr>
          <w:rFonts w:asciiTheme="minorHAnsi" w:hAnsiTheme="minorHAnsi" w:cstheme="minorHAnsi"/>
          <w:color w:val="auto"/>
        </w:rPr>
        <w:t xml:space="preserve"> (</w:t>
      </w:r>
      <w:r w:rsidR="00EA095A" w:rsidRPr="00D4526E">
        <w:rPr>
          <w:rFonts w:asciiTheme="minorHAnsi" w:hAnsiTheme="minorHAnsi" w:cstheme="minorHAnsi"/>
          <w:color w:val="auto"/>
        </w:rPr>
        <w:t xml:space="preserve">w tym </w:t>
      </w:r>
      <w:r w:rsidR="00FD67ED" w:rsidRPr="00D4526E">
        <w:rPr>
          <w:rFonts w:asciiTheme="minorHAnsi" w:hAnsiTheme="minorHAnsi" w:cstheme="minorHAnsi"/>
          <w:color w:val="auto"/>
        </w:rPr>
        <w:t>Kierownik Projektu)</w:t>
      </w:r>
    </w:p>
    <w:p w14:paraId="5CA73BE3" w14:textId="7C1C7D11" w:rsidR="00F9498E" w:rsidRPr="00D4526E" w:rsidRDefault="00F9498E" w:rsidP="00837851">
      <w:pPr>
        <w:pStyle w:val="NormalnyWeb"/>
        <w:numPr>
          <w:ilvl w:val="0"/>
          <w:numId w:val="13"/>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Osoby wskazane w ust. 5 są upoważnione do nadzoru nad realizacją Umowy, jak również do </w:t>
      </w:r>
      <w:r w:rsidR="4AC2EC48" w:rsidRPr="00D4526E">
        <w:rPr>
          <w:rFonts w:asciiTheme="minorHAnsi" w:hAnsiTheme="minorHAnsi" w:cstheme="minorHAnsi"/>
          <w:color w:val="auto"/>
        </w:rPr>
        <w:t xml:space="preserve">składania oświadczeń, </w:t>
      </w:r>
      <w:r w:rsidRPr="00D4526E">
        <w:rPr>
          <w:rFonts w:asciiTheme="minorHAnsi" w:hAnsiTheme="minorHAnsi" w:cstheme="minorHAnsi"/>
          <w:color w:val="auto"/>
        </w:rPr>
        <w:t>zgłaszania uwag</w:t>
      </w:r>
      <w:r w:rsidR="00034E5B" w:rsidRPr="00D4526E">
        <w:rPr>
          <w:rFonts w:asciiTheme="minorHAnsi" w:hAnsiTheme="minorHAnsi" w:cstheme="minorHAnsi"/>
          <w:color w:val="auto"/>
        </w:rPr>
        <w:t xml:space="preserve"> i stanowisk</w:t>
      </w:r>
      <w:r w:rsidR="00760AB8" w:rsidRPr="00D4526E">
        <w:rPr>
          <w:rFonts w:asciiTheme="minorHAnsi" w:hAnsiTheme="minorHAnsi" w:cstheme="minorHAnsi"/>
          <w:color w:val="auto"/>
        </w:rPr>
        <w:t>, do</w:t>
      </w:r>
      <w:r w:rsidRPr="00D4526E">
        <w:rPr>
          <w:rFonts w:asciiTheme="minorHAnsi" w:hAnsiTheme="minorHAnsi" w:cstheme="minorHAnsi"/>
          <w:color w:val="auto"/>
        </w:rPr>
        <w:t xml:space="preserve"> dokonywania Odbiorów przewidzianych w Umowie</w:t>
      </w:r>
      <w:r w:rsidR="00760AB8" w:rsidRPr="00D4526E">
        <w:rPr>
          <w:rFonts w:asciiTheme="minorHAnsi" w:hAnsiTheme="minorHAnsi" w:cstheme="minorHAnsi"/>
          <w:color w:val="auto"/>
        </w:rPr>
        <w:t xml:space="preserve"> oraz akceptowania podmiotów przetwarzających zgodnie z postanowieniami Umowy </w:t>
      </w:r>
      <w:r w:rsidR="00EB628D" w:rsidRPr="00D4526E">
        <w:rPr>
          <w:rFonts w:asciiTheme="minorHAnsi" w:hAnsiTheme="minorHAnsi" w:cstheme="minorHAnsi"/>
          <w:color w:val="auto"/>
        </w:rPr>
        <w:t>p</w:t>
      </w:r>
      <w:r w:rsidR="00760AB8" w:rsidRPr="00D4526E">
        <w:rPr>
          <w:rFonts w:asciiTheme="minorHAnsi" w:hAnsiTheme="minorHAnsi" w:cstheme="minorHAnsi"/>
          <w:color w:val="auto"/>
        </w:rPr>
        <w:t xml:space="preserve">owierzenia przetwarzania danych osobowych, stanowiącej Załącznik nr </w:t>
      </w:r>
      <w:r w:rsidR="00071B3C" w:rsidRPr="00D4526E">
        <w:rPr>
          <w:rFonts w:asciiTheme="minorHAnsi" w:hAnsiTheme="minorHAnsi" w:cstheme="minorHAnsi"/>
          <w:color w:val="auto"/>
        </w:rPr>
        <w:t>5</w:t>
      </w:r>
      <w:r w:rsidRPr="00D4526E">
        <w:rPr>
          <w:rFonts w:asciiTheme="minorHAnsi" w:hAnsiTheme="minorHAnsi" w:cstheme="minorHAnsi"/>
          <w:color w:val="auto"/>
        </w:rPr>
        <w:t>.</w:t>
      </w:r>
    </w:p>
    <w:p w14:paraId="19C5CADE" w14:textId="77777777" w:rsidR="00DB7623" w:rsidRPr="00D4526E" w:rsidRDefault="00DB7623" w:rsidP="00837851">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170EB75E" w14:textId="58F14B78" w:rsidR="00864A7C" w:rsidRPr="00D4526E" w:rsidRDefault="00B528BB"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4" w:name="_Hlk203754391"/>
      <w:r w:rsidRPr="00D4526E">
        <w:rPr>
          <w:rStyle w:val="Pogrubienie"/>
          <w:rFonts w:asciiTheme="minorHAnsi" w:hAnsiTheme="minorHAnsi" w:cstheme="minorHAnsi"/>
          <w:color w:val="auto"/>
        </w:rPr>
        <w:t xml:space="preserve">§ </w:t>
      </w:r>
      <w:r w:rsidR="00376098" w:rsidRPr="00D4526E">
        <w:rPr>
          <w:rStyle w:val="Pogrubienie"/>
          <w:rFonts w:asciiTheme="minorHAnsi" w:hAnsiTheme="minorHAnsi" w:cstheme="minorHAnsi"/>
          <w:color w:val="auto"/>
        </w:rPr>
        <w:t>10</w:t>
      </w:r>
    </w:p>
    <w:p w14:paraId="2A9D5E7A" w14:textId="2B45E821" w:rsidR="00864A7C" w:rsidRPr="00D4526E" w:rsidRDefault="00B528BB" w:rsidP="00837851">
      <w:pPr>
        <w:pStyle w:val="NormalnyWeb"/>
        <w:keepNext/>
        <w:shd w:val="clear" w:color="auto" w:fill="FFFFFF" w:themeFill="background1"/>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WYNAGRODZENIE</w:t>
      </w:r>
    </w:p>
    <w:bookmarkEnd w:id="4"/>
    <w:p w14:paraId="68AD0483" w14:textId="4C37756B" w:rsidR="002B5C34" w:rsidRPr="00D4526E" w:rsidRDefault="00B528BB" w:rsidP="00837851">
      <w:pPr>
        <w:pStyle w:val="NormalnyWeb"/>
        <w:numPr>
          <w:ilvl w:val="0"/>
          <w:numId w:val="15"/>
        </w:numPr>
        <w:shd w:val="clear" w:color="auto" w:fill="FFFFFF" w:themeFill="background1"/>
        <w:spacing w:beforeAutospacing="0" w:after="0" w:afterAutospacing="0" w:line="360" w:lineRule="auto"/>
        <w:ind w:hanging="357"/>
        <w:rPr>
          <w:rFonts w:asciiTheme="minorHAnsi" w:hAnsiTheme="minorHAnsi" w:cstheme="minorHAnsi"/>
          <w:b/>
          <w:color w:val="auto"/>
        </w:rPr>
      </w:pPr>
      <w:r w:rsidRPr="00D4526E">
        <w:rPr>
          <w:rFonts w:asciiTheme="minorHAnsi" w:hAnsiTheme="minorHAnsi" w:cstheme="minorHAnsi"/>
          <w:color w:val="auto"/>
        </w:rPr>
        <w:t>Z</w:t>
      </w:r>
      <w:r w:rsidR="00D17510" w:rsidRPr="00D4526E">
        <w:rPr>
          <w:rFonts w:asciiTheme="minorHAnsi" w:hAnsiTheme="minorHAnsi" w:cstheme="minorHAnsi"/>
          <w:color w:val="auto"/>
        </w:rPr>
        <w:t>a wykonanie</w:t>
      </w:r>
      <w:r w:rsidRPr="00D4526E">
        <w:rPr>
          <w:rFonts w:asciiTheme="minorHAnsi" w:hAnsiTheme="minorHAnsi" w:cstheme="minorHAnsi"/>
          <w:color w:val="auto"/>
        </w:rPr>
        <w:t xml:space="preserve"> Przedmiotu Umowy</w:t>
      </w:r>
      <w:r w:rsidR="00D17510" w:rsidRPr="00D4526E">
        <w:rPr>
          <w:rFonts w:asciiTheme="minorHAnsi" w:hAnsiTheme="minorHAnsi" w:cstheme="minorHAnsi"/>
          <w:color w:val="auto"/>
        </w:rPr>
        <w:t xml:space="preserve"> wraz z udzieleniem</w:t>
      </w:r>
      <w:r w:rsidR="3EDF7140" w:rsidRPr="00D4526E">
        <w:rPr>
          <w:rFonts w:asciiTheme="minorHAnsi" w:hAnsiTheme="minorHAnsi" w:cstheme="minorHAnsi"/>
          <w:color w:val="auto"/>
        </w:rPr>
        <w:t xml:space="preserve"> </w:t>
      </w:r>
      <w:r w:rsidR="376CA3AF" w:rsidRPr="00D4526E">
        <w:rPr>
          <w:rFonts w:asciiTheme="minorHAnsi" w:hAnsiTheme="minorHAnsi" w:cstheme="minorHAnsi"/>
          <w:color w:val="auto"/>
        </w:rPr>
        <w:t>G</w:t>
      </w:r>
      <w:r w:rsidR="3EDF7140" w:rsidRPr="00D4526E">
        <w:rPr>
          <w:rFonts w:asciiTheme="minorHAnsi" w:hAnsiTheme="minorHAnsi" w:cstheme="minorHAnsi"/>
          <w:color w:val="auto"/>
        </w:rPr>
        <w:t>warancji,</w:t>
      </w:r>
      <w:r w:rsidRPr="00D4526E">
        <w:rPr>
          <w:rFonts w:asciiTheme="minorHAnsi" w:hAnsiTheme="minorHAnsi" w:cstheme="minorHAnsi"/>
          <w:color w:val="auto"/>
        </w:rPr>
        <w:t xml:space="preserve"> Zamawiający zobowiązuje się zapłacić Wykonawcy </w:t>
      </w:r>
      <w:r w:rsidR="00070A16" w:rsidRPr="00D4526E">
        <w:rPr>
          <w:rFonts w:asciiTheme="minorHAnsi" w:hAnsiTheme="minorHAnsi" w:cstheme="minorHAnsi"/>
          <w:color w:val="auto"/>
        </w:rPr>
        <w:t>łączne wynagrodzenie w wysokości …. zł (słownie: …… złotych) netto, powiększone o należny podatek VAT 23%, tj. ….. zł (słownie: ……. złotych) brutto</w:t>
      </w:r>
      <w:r w:rsidR="00D17510" w:rsidRPr="00D4526E">
        <w:rPr>
          <w:rFonts w:asciiTheme="minorHAnsi" w:hAnsiTheme="minorHAnsi" w:cstheme="minorHAnsi"/>
          <w:color w:val="auto"/>
        </w:rPr>
        <w:t>.</w:t>
      </w:r>
    </w:p>
    <w:p w14:paraId="1144DFA8" w14:textId="7F8A09EA" w:rsidR="00A84E2A" w:rsidRPr="00D4526E" w:rsidRDefault="00A84E2A" w:rsidP="00837851">
      <w:pPr>
        <w:pStyle w:val="NormalnyWeb"/>
        <w:numPr>
          <w:ilvl w:val="0"/>
          <w:numId w:val="15"/>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Szczegółow</w:t>
      </w:r>
      <w:r w:rsidR="00764CA5" w:rsidRPr="00D4526E">
        <w:rPr>
          <w:rFonts w:asciiTheme="minorHAnsi" w:hAnsiTheme="minorHAnsi" w:cstheme="minorHAnsi"/>
          <w:color w:val="auto"/>
        </w:rPr>
        <w:t xml:space="preserve">e elementy </w:t>
      </w:r>
      <w:r w:rsidRPr="00D4526E">
        <w:rPr>
          <w:rFonts w:asciiTheme="minorHAnsi" w:hAnsiTheme="minorHAnsi" w:cstheme="minorHAnsi"/>
          <w:color w:val="auto"/>
        </w:rPr>
        <w:t>wynagrodzenia został</w:t>
      </w:r>
      <w:r w:rsidR="00764CA5" w:rsidRPr="00D4526E">
        <w:rPr>
          <w:rFonts w:asciiTheme="minorHAnsi" w:hAnsiTheme="minorHAnsi" w:cstheme="minorHAnsi"/>
          <w:color w:val="auto"/>
        </w:rPr>
        <w:t>y</w:t>
      </w:r>
      <w:r w:rsidRPr="00D4526E">
        <w:rPr>
          <w:rFonts w:asciiTheme="minorHAnsi" w:hAnsiTheme="minorHAnsi" w:cstheme="minorHAnsi"/>
          <w:color w:val="auto"/>
        </w:rPr>
        <w:t xml:space="preserve"> określon</w:t>
      </w:r>
      <w:r w:rsidR="00764CA5" w:rsidRPr="00D4526E">
        <w:rPr>
          <w:rFonts w:asciiTheme="minorHAnsi" w:hAnsiTheme="minorHAnsi" w:cstheme="minorHAnsi"/>
          <w:color w:val="auto"/>
        </w:rPr>
        <w:t>e</w:t>
      </w:r>
      <w:r w:rsidRPr="00D4526E">
        <w:rPr>
          <w:rFonts w:asciiTheme="minorHAnsi" w:hAnsiTheme="minorHAnsi" w:cstheme="minorHAnsi"/>
          <w:color w:val="auto"/>
        </w:rPr>
        <w:t xml:space="preserve"> w Kalkulacji cenowej stanowiącej Załącznik nr 1.</w:t>
      </w:r>
    </w:p>
    <w:p w14:paraId="14FE9226" w14:textId="60F88913" w:rsidR="009E0C94" w:rsidRPr="00D4526E" w:rsidRDefault="00276B9E" w:rsidP="00837851">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Wynagrodzenie </w:t>
      </w:r>
      <w:r w:rsidR="00B528BB" w:rsidRPr="00D4526E">
        <w:rPr>
          <w:rFonts w:asciiTheme="minorHAnsi" w:hAnsiTheme="minorHAnsi" w:cstheme="minorHAnsi"/>
          <w:color w:val="auto"/>
        </w:rPr>
        <w:t>za wykonan</w:t>
      </w:r>
      <w:r w:rsidRPr="00D4526E">
        <w:rPr>
          <w:rFonts w:asciiTheme="minorHAnsi" w:hAnsiTheme="minorHAnsi" w:cstheme="minorHAnsi"/>
          <w:color w:val="auto"/>
        </w:rPr>
        <w:t>i</w:t>
      </w:r>
      <w:r w:rsidR="00B528BB" w:rsidRPr="00D4526E">
        <w:rPr>
          <w:rFonts w:asciiTheme="minorHAnsi" w:hAnsiTheme="minorHAnsi" w:cstheme="minorHAnsi"/>
          <w:color w:val="auto"/>
        </w:rPr>
        <w:t xml:space="preserve">e </w:t>
      </w:r>
      <w:r w:rsidR="00764CA5" w:rsidRPr="00D4526E">
        <w:rPr>
          <w:rFonts w:asciiTheme="minorHAnsi" w:hAnsiTheme="minorHAnsi" w:cstheme="minorHAnsi"/>
          <w:color w:val="auto"/>
        </w:rPr>
        <w:t>Przedmiotu Umowy zostanie zapłacone na</w:t>
      </w:r>
      <w:r w:rsidR="5BDC5047" w:rsidRPr="00D4526E">
        <w:rPr>
          <w:rFonts w:asciiTheme="minorHAnsi" w:hAnsiTheme="minorHAnsi" w:cstheme="minorHAnsi"/>
          <w:color w:val="auto"/>
        </w:rPr>
        <w:t xml:space="preserve"> podstawie faktury VAT wystawionej </w:t>
      </w:r>
      <w:r w:rsidR="00764CA5" w:rsidRPr="00D4526E">
        <w:rPr>
          <w:rFonts w:asciiTheme="minorHAnsi" w:hAnsiTheme="minorHAnsi" w:cstheme="minorHAnsi"/>
          <w:color w:val="auto"/>
        </w:rPr>
        <w:t xml:space="preserve">przez Wykonawcę </w:t>
      </w:r>
      <w:r w:rsidR="5BDC5047" w:rsidRPr="00D4526E">
        <w:rPr>
          <w:rFonts w:asciiTheme="minorHAnsi" w:hAnsiTheme="minorHAnsi" w:cstheme="minorHAnsi"/>
          <w:color w:val="auto"/>
        </w:rPr>
        <w:t xml:space="preserve">po Odbiorze </w:t>
      </w:r>
      <w:r w:rsidR="00764CA5" w:rsidRPr="00D4526E">
        <w:rPr>
          <w:rFonts w:asciiTheme="minorHAnsi" w:hAnsiTheme="minorHAnsi" w:cstheme="minorHAnsi"/>
          <w:color w:val="auto"/>
        </w:rPr>
        <w:t>Wdrożenia</w:t>
      </w:r>
      <w:r w:rsidR="00084A25" w:rsidRPr="00D4526E">
        <w:rPr>
          <w:rFonts w:asciiTheme="minorHAnsi" w:hAnsiTheme="minorHAnsi" w:cstheme="minorHAnsi"/>
          <w:color w:val="auto"/>
        </w:rPr>
        <w:t xml:space="preserve">, </w:t>
      </w:r>
      <w:r w:rsidRPr="00D4526E">
        <w:rPr>
          <w:rFonts w:asciiTheme="minorHAnsi" w:hAnsiTheme="minorHAnsi" w:cstheme="minorHAnsi"/>
          <w:color w:val="auto"/>
        </w:rPr>
        <w:t xml:space="preserve">w terminie 30 dni od dnia doręczenia Zamawiającemu prawidłowo wystawionej faktury, przelewem na rachunek bankowy Wykonawcy wskazany w fakturze. </w:t>
      </w:r>
    </w:p>
    <w:p w14:paraId="7F979028" w14:textId="78374011" w:rsidR="009E0C94" w:rsidRPr="00D4526E" w:rsidRDefault="009E0C94" w:rsidP="00837851">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bCs/>
          <w:color w:val="auto"/>
        </w:rPr>
      </w:pPr>
      <w:r w:rsidRPr="00D4526E">
        <w:rPr>
          <w:rFonts w:asciiTheme="minorHAnsi" w:hAnsiTheme="minorHAnsi" w:cstheme="minorHAnsi"/>
          <w:color w:val="auto"/>
        </w:rPr>
        <w:t xml:space="preserve">Dniem zapłaty wynagrodzenia przez Zamawiającego jest dzień </w:t>
      </w:r>
      <w:r w:rsidR="00084A25" w:rsidRPr="00D4526E">
        <w:rPr>
          <w:rFonts w:asciiTheme="minorHAnsi" w:hAnsiTheme="minorHAnsi" w:cstheme="minorHAnsi"/>
          <w:color w:val="auto"/>
        </w:rPr>
        <w:t>obciążenia rachunku bankowego Zamawiającego.</w:t>
      </w:r>
    </w:p>
    <w:p w14:paraId="72DE9304" w14:textId="77777777" w:rsidR="00392CAF" w:rsidRPr="00D4526E" w:rsidRDefault="00392CAF" w:rsidP="00837851">
      <w:pPr>
        <w:pStyle w:val="NormalnyWeb"/>
        <w:shd w:val="clear" w:color="auto" w:fill="FFFFFF"/>
        <w:spacing w:beforeAutospacing="0" w:after="0" w:afterAutospacing="0" w:line="360" w:lineRule="auto"/>
        <w:ind w:left="360"/>
        <w:rPr>
          <w:rFonts w:asciiTheme="minorHAnsi" w:hAnsiTheme="minorHAnsi" w:cstheme="minorHAnsi"/>
          <w:b/>
          <w:i/>
          <w:iCs/>
          <w:color w:val="auto"/>
        </w:rPr>
      </w:pPr>
    </w:p>
    <w:p w14:paraId="3FD73695" w14:textId="77777777" w:rsidR="00722B31" w:rsidRDefault="00722B31"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5" w:name="_Hlk203754405"/>
    </w:p>
    <w:p w14:paraId="6D8CA59C" w14:textId="76694C48" w:rsidR="00864A7C" w:rsidRPr="00D4526E" w:rsidRDefault="00B528BB"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 </w:t>
      </w:r>
      <w:r w:rsidR="00E45D11" w:rsidRPr="00D4526E">
        <w:rPr>
          <w:rStyle w:val="Pogrubienie"/>
          <w:rFonts w:asciiTheme="minorHAnsi" w:hAnsiTheme="minorHAnsi" w:cstheme="minorHAnsi"/>
          <w:color w:val="auto"/>
        </w:rPr>
        <w:t>1</w:t>
      </w:r>
      <w:r w:rsidR="00376098" w:rsidRPr="00D4526E">
        <w:rPr>
          <w:rStyle w:val="Pogrubienie"/>
          <w:rFonts w:asciiTheme="minorHAnsi" w:hAnsiTheme="minorHAnsi" w:cstheme="minorHAnsi"/>
          <w:color w:val="auto"/>
        </w:rPr>
        <w:t>1</w:t>
      </w:r>
    </w:p>
    <w:p w14:paraId="2A1CEEF3" w14:textId="3363EE00" w:rsidR="00677BF4" w:rsidRPr="00D4526E" w:rsidRDefault="00677BF4"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KARY UMOWNE I ODPOWIEDZIALNOŚĆ </w:t>
      </w:r>
    </w:p>
    <w:bookmarkEnd w:id="5"/>
    <w:p w14:paraId="36ACBCDD" w14:textId="5F7AD2F7" w:rsidR="00084A25" w:rsidRPr="00D4526E" w:rsidRDefault="00084A25" w:rsidP="00837851">
      <w:pPr>
        <w:pStyle w:val="NormalnyWeb"/>
        <w:numPr>
          <w:ilvl w:val="0"/>
          <w:numId w:val="4"/>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Ilekroć w </w:t>
      </w:r>
      <w:r w:rsidR="0064487B" w:rsidRPr="00D4526E">
        <w:rPr>
          <w:rFonts w:asciiTheme="minorHAnsi" w:hAnsiTheme="minorHAnsi" w:cstheme="minorHAnsi"/>
          <w:color w:val="auto"/>
        </w:rPr>
        <w:t>niniejszym paragrafie</w:t>
      </w:r>
      <w:r w:rsidRPr="00D4526E">
        <w:rPr>
          <w:rFonts w:asciiTheme="minorHAnsi" w:hAnsiTheme="minorHAnsi" w:cstheme="minorHAnsi"/>
          <w:color w:val="auto"/>
        </w:rPr>
        <w:t xml:space="preserve"> jest mowa o wynagrodzeniu</w:t>
      </w:r>
      <w:r w:rsidR="0064487B" w:rsidRPr="00D4526E">
        <w:rPr>
          <w:rFonts w:asciiTheme="minorHAnsi" w:hAnsiTheme="minorHAnsi" w:cstheme="minorHAnsi"/>
          <w:color w:val="auto"/>
        </w:rPr>
        <w:t>,</w:t>
      </w:r>
      <w:r w:rsidRPr="00D4526E">
        <w:rPr>
          <w:rFonts w:asciiTheme="minorHAnsi" w:hAnsiTheme="minorHAnsi" w:cstheme="minorHAnsi"/>
          <w:color w:val="auto"/>
        </w:rPr>
        <w:t xml:space="preserve"> należy przez to rozumieć łączne wynagrodzenie </w:t>
      </w:r>
      <w:r w:rsidR="00C645E9" w:rsidRPr="00D4526E">
        <w:rPr>
          <w:rFonts w:asciiTheme="minorHAnsi" w:hAnsiTheme="minorHAnsi" w:cstheme="minorHAnsi"/>
          <w:color w:val="auto"/>
        </w:rPr>
        <w:t>brutto</w:t>
      </w:r>
      <w:r w:rsidRPr="00D4526E">
        <w:rPr>
          <w:rFonts w:asciiTheme="minorHAnsi" w:hAnsiTheme="minorHAnsi" w:cstheme="minorHAnsi"/>
          <w:color w:val="auto"/>
        </w:rPr>
        <w:t xml:space="preserve"> Wykonawcy za realizację Przedmiotu Umowy.</w:t>
      </w:r>
    </w:p>
    <w:p w14:paraId="1494D83B" w14:textId="797FCB72" w:rsidR="00677BF4" w:rsidRPr="00D4526E" w:rsidRDefault="00B2102F" w:rsidP="00837851">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 xml:space="preserve">Zamawiający ma prawo </w:t>
      </w:r>
      <w:r w:rsidR="00677BF4" w:rsidRPr="00D4526E">
        <w:rPr>
          <w:rFonts w:asciiTheme="minorHAnsi" w:hAnsiTheme="minorHAnsi" w:cstheme="minorHAnsi"/>
          <w:color w:val="auto"/>
        </w:rPr>
        <w:t>naliczeni</w:t>
      </w:r>
      <w:r w:rsidRPr="00D4526E">
        <w:rPr>
          <w:rFonts w:asciiTheme="minorHAnsi" w:hAnsiTheme="minorHAnsi" w:cstheme="minorHAnsi"/>
          <w:color w:val="auto"/>
        </w:rPr>
        <w:t>a</w:t>
      </w:r>
      <w:r w:rsidR="00677BF4" w:rsidRPr="00D4526E">
        <w:rPr>
          <w:rFonts w:asciiTheme="minorHAnsi" w:hAnsiTheme="minorHAnsi" w:cstheme="minorHAnsi"/>
          <w:color w:val="auto"/>
        </w:rPr>
        <w:t xml:space="preserve"> kar umownych w przypadku:</w:t>
      </w:r>
    </w:p>
    <w:p w14:paraId="2689807C" w14:textId="337EEA81" w:rsidR="00853E57" w:rsidRPr="00D4526E" w:rsidRDefault="00853E57" w:rsidP="00837851">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zwłoki Wykonawcy w wykonaniu Przedmiotu Umowy – w wysokości 0,</w:t>
      </w:r>
      <w:r w:rsidR="006660AC" w:rsidRPr="00D4526E">
        <w:rPr>
          <w:rFonts w:asciiTheme="minorHAnsi" w:hAnsiTheme="minorHAnsi" w:cstheme="minorHAnsi"/>
          <w:color w:val="auto"/>
        </w:rPr>
        <w:t>3</w:t>
      </w:r>
      <w:r w:rsidRPr="00D4526E">
        <w:rPr>
          <w:rFonts w:asciiTheme="minorHAnsi" w:hAnsiTheme="minorHAnsi" w:cstheme="minorHAnsi"/>
          <w:color w:val="auto"/>
        </w:rPr>
        <w:t>% wynagrodzenia za każdy dzień zwłoki,</w:t>
      </w:r>
    </w:p>
    <w:p w14:paraId="3AB52DE1" w14:textId="26F716C7" w:rsidR="00677BF4" w:rsidRPr="00D4526E" w:rsidRDefault="00853E57" w:rsidP="00837851">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zawinionego </w:t>
      </w:r>
      <w:r w:rsidR="00677BF4" w:rsidRPr="00D4526E">
        <w:rPr>
          <w:rFonts w:asciiTheme="minorHAnsi" w:hAnsiTheme="minorHAnsi" w:cstheme="minorHAnsi"/>
          <w:color w:val="auto"/>
        </w:rPr>
        <w:t xml:space="preserve">naruszenia przez Wykonawcę obowiązku </w:t>
      </w:r>
      <w:r w:rsidR="0064487B" w:rsidRPr="00D4526E">
        <w:rPr>
          <w:rFonts w:asciiTheme="minorHAnsi" w:hAnsiTheme="minorHAnsi" w:cstheme="minorHAnsi"/>
          <w:color w:val="auto"/>
        </w:rPr>
        <w:t xml:space="preserve">zachowania </w:t>
      </w:r>
      <w:r w:rsidR="00677BF4" w:rsidRPr="00D4526E">
        <w:rPr>
          <w:rFonts w:asciiTheme="minorHAnsi" w:hAnsiTheme="minorHAnsi" w:cstheme="minorHAnsi"/>
          <w:color w:val="auto"/>
        </w:rPr>
        <w:t>poufności</w:t>
      </w:r>
      <w:r w:rsidR="0064487B" w:rsidRPr="00D4526E">
        <w:rPr>
          <w:rFonts w:asciiTheme="minorHAnsi" w:hAnsiTheme="minorHAnsi" w:cstheme="minorHAnsi"/>
          <w:color w:val="auto"/>
        </w:rPr>
        <w:t>, o którym mowa w §</w:t>
      </w:r>
      <w:r w:rsidR="0038294B" w:rsidRPr="00D4526E">
        <w:rPr>
          <w:rFonts w:asciiTheme="minorHAnsi" w:hAnsiTheme="minorHAnsi" w:cstheme="minorHAnsi"/>
          <w:color w:val="auto"/>
        </w:rPr>
        <w:t>1</w:t>
      </w:r>
      <w:r w:rsidR="00A46907" w:rsidRPr="00D4526E">
        <w:rPr>
          <w:rFonts w:asciiTheme="minorHAnsi" w:hAnsiTheme="minorHAnsi" w:cstheme="minorHAnsi"/>
          <w:color w:val="auto"/>
        </w:rPr>
        <w:t>4</w:t>
      </w:r>
      <w:r w:rsidR="0064487B" w:rsidRPr="00D4526E">
        <w:rPr>
          <w:rFonts w:asciiTheme="minorHAnsi" w:hAnsiTheme="minorHAnsi" w:cstheme="minorHAnsi"/>
          <w:color w:val="auto"/>
        </w:rPr>
        <w:t xml:space="preserve"> </w:t>
      </w:r>
      <w:r w:rsidR="00677BF4" w:rsidRPr="00D4526E">
        <w:rPr>
          <w:rFonts w:asciiTheme="minorHAnsi" w:hAnsiTheme="minorHAnsi" w:cstheme="minorHAnsi"/>
          <w:color w:val="auto"/>
        </w:rPr>
        <w:t>– w wysokości 1</w:t>
      </w:r>
      <w:r w:rsidR="006660AC" w:rsidRPr="00D4526E">
        <w:rPr>
          <w:rFonts w:asciiTheme="minorHAnsi" w:hAnsiTheme="minorHAnsi" w:cstheme="minorHAnsi"/>
          <w:color w:val="auto"/>
        </w:rPr>
        <w:t>0</w:t>
      </w:r>
      <w:r w:rsidR="00677BF4" w:rsidRPr="00D4526E">
        <w:rPr>
          <w:rFonts w:asciiTheme="minorHAnsi" w:hAnsiTheme="minorHAnsi" w:cstheme="minorHAnsi"/>
          <w:color w:val="auto"/>
        </w:rPr>
        <w:t>000 zł za każdy przypadek naruszenia;</w:t>
      </w:r>
    </w:p>
    <w:p w14:paraId="3FC65025" w14:textId="3AE1CB53" w:rsidR="00677BF4" w:rsidRPr="00D4526E" w:rsidRDefault="00677BF4" w:rsidP="00837851">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odstąpienia od Umowy przez Zamawiając</w:t>
      </w:r>
      <w:r w:rsidR="00B2102F" w:rsidRPr="00D4526E">
        <w:rPr>
          <w:rFonts w:asciiTheme="minorHAnsi" w:hAnsiTheme="minorHAnsi" w:cstheme="minorHAnsi"/>
          <w:color w:val="auto"/>
        </w:rPr>
        <w:t>ego</w:t>
      </w:r>
      <w:r w:rsidRPr="00D4526E">
        <w:rPr>
          <w:rFonts w:asciiTheme="minorHAnsi" w:hAnsiTheme="minorHAnsi" w:cstheme="minorHAnsi"/>
          <w:color w:val="auto"/>
        </w:rPr>
        <w:t xml:space="preserve"> z powodu okoliczności za które odpowiedzialność ponosi Wykonawca </w:t>
      </w:r>
      <w:r w:rsidR="0064487B" w:rsidRPr="00D4526E">
        <w:rPr>
          <w:rFonts w:asciiTheme="minorHAnsi" w:hAnsiTheme="minorHAnsi" w:cstheme="minorHAnsi"/>
          <w:color w:val="auto"/>
        </w:rPr>
        <w:t xml:space="preserve">– </w:t>
      </w:r>
      <w:r w:rsidRPr="00D4526E">
        <w:rPr>
          <w:rFonts w:asciiTheme="minorHAnsi" w:hAnsiTheme="minorHAnsi" w:cstheme="minorHAnsi"/>
          <w:color w:val="auto"/>
        </w:rPr>
        <w:t xml:space="preserve">w wysokości 10% </w:t>
      </w:r>
      <w:r w:rsidR="007939CB" w:rsidRPr="00D4526E">
        <w:rPr>
          <w:rFonts w:asciiTheme="minorHAnsi" w:hAnsiTheme="minorHAnsi" w:cstheme="minorHAnsi"/>
          <w:color w:val="auto"/>
        </w:rPr>
        <w:t>w</w:t>
      </w:r>
      <w:r w:rsidRPr="00D4526E">
        <w:rPr>
          <w:rFonts w:asciiTheme="minorHAnsi" w:hAnsiTheme="minorHAnsi" w:cstheme="minorHAnsi"/>
          <w:color w:val="auto"/>
        </w:rPr>
        <w:t>ynagrodzenia</w:t>
      </w:r>
      <w:r w:rsidR="00B2102F" w:rsidRPr="00D4526E">
        <w:rPr>
          <w:rFonts w:asciiTheme="minorHAnsi" w:hAnsiTheme="minorHAnsi" w:cstheme="minorHAnsi"/>
          <w:color w:val="auto"/>
        </w:rPr>
        <w:t>.</w:t>
      </w:r>
    </w:p>
    <w:p w14:paraId="794BE812" w14:textId="185935F8" w:rsidR="006660AC" w:rsidRPr="00D4526E" w:rsidRDefault="006660AC" w:rsidP="00837851">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Zwłoki w usuwaniu Błędu Krytycznego</w:t>
      </w:r>
      <w:r w:rsidR="0041628D" w:rsidRPr="00D4526E">
        <w:rPr>
          <w:rFonts w:asciiTheme="minorHAnsi" w:hAnsiTheme="minorHAnsi" w:cstheme="minorHAnsi"/>
          <w:color w:val="auto"/>
        </w:rPr>
        <w:t xml:space="preserve"> – w wysokości 0,2% wynagrodzenia za każdy dzień zwłoki.</w:t>
      </w:r>
    </w:p>
    <w:p w14:paraId="3ADD962B" w14:textId="7AB4C0C4" w:rsidR="0041628D" w:rsidRPr="00D4526E" w:rsidRDefault="0041628D" w:rsidP="00837851">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Zwłoki w usuwaniu Błędu Zwykłego – w wysokości 0,1% wynagrodzenia za każdy dzień zwłoki.</w:t>
      </w:r>
    </w:p>
    <w:p w14:paraId="227CE723" w14:textId="74E9DA12" w:rsidR="00677BF4" w:rsidRPr="00D4526E" w:rsidRDefault="00677BF4" w:rsidP="00837851">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 xml:space="preserve">Łączna maksymalna </w:t>
      </w:r>
      <w:r w:rsidR="0064487B" w:rsidRPr="00D4526E">
        <w:rPr>
          <w:rFonts w:asciiTheme="minorHAnsi" w:hAnsiTheme="minorHAnsi" w:cstheme="minorHAnsi"/>
          <w:color w:val="auto"/>
        </w:rPr>
        <w:t>wysokość</w:t>
      </w:r>
      <w:r w:rsidRPr="00D4526E">
        <w:rPr>
          <w:rFonts w:asciiTheme="minorHAnsi" w:hAnsiTheme="minorHAnsi" w:cstheme="minorHAnsi"/>
          <w:color w:val="auto"/>
        </w:rPr>
        <w:t xml:space="preserve"> kar umownych, któr</w:t>
      </w:r>
      <w:r w:rsidR="00B2102F" w:rsidRPr="00D4526E">
        <w:rPr>
          <w:rFonts w:asciiTheme="minorHAnsi" w:hAnsiTheme="minorHAnsi" w:cstheme="minorHAnsi"/>
          <w:color w:val="auto"/>
        </w:rPr>
        <w:t>ej</w:t>
      </w:r>
      <w:r w:rsidRPr="00D4526E">
        <w:rPr>
          <w:rFonts w:asciiTheme="minorHAnsi" w:hAnsiTheme="minorHAnsi" w:cstheme="minorHAnsi"/>
          <w:color w:val="auto"/>
        </w:rPr>
        <w:t xml:space="preserve"> mo</w:t>
      </w:r>
      <w:r w:rsidR="00B2102F" w:rsidRPr="00D4526E">
        <w:rPr>
          <w:rFonts w:asciiTheme="minorHAnsi" w:hAnsiTheme="minorHAnsi" w:cstheme="minorHAnsi"/>
          <w:color w:val="auto"/>
        </w:rPr>
        <w:t>że</w:t>
      </w:r>
      <w:r w:rsidRPr="00D4526E">
        <w:rPr>
          <w:rFonts w:asciiTheme="minorHAnsi" w:hAnsiTheme="minorHAnsi" w:cstheme="minorHAnsi"/>
          <w:color w:val="auto"/>
        </w:rPr>
        <w:t xml:space="preserve"> dochodzić Zamawiający od Wykonawcy, jest ograniczona do wysokości </w:t>
      </w:r>
      <w:r w:rsidR="0006351E" w:rsidRPr="00D4526E">
        <w:rPr>
          <w:rFonts w:asciiTheme="minorHAnsi" w:hAnsiTheme="minorHAnsi" w:cstheme="minorHAnsi"/>
          <w:color w:val="auto"/>
        </w:rPr>
        <w:t>4</w:t>
      </w:r>
      <w:r w:rsidRPr="00D4526E">
        <w:rPr>
          <w:rFonts w:asciiTheme="minorHAnsi" w:hAnsiTheme="minorHAnsi" w:cstheme="minorHAnsi"/>
          <w:color w:val="auto"/>
        </w:rPr>
        <w:t xml:space="preserve">0% kwoty </w:t>
      </w:r>
      <w:r w:rsidR="007939CB" w:rsidRPr="00D4526E">
        <w:rPr>
          <w:rFonts w:asciiTheme="minorHAnsi" w:hAnsiTheme="minorHAnsi" w:cstheme="minorHAnsi"/>
          <w:color w:val="auto"/>
        </w:rPr>
        <w:t>w</w:t>
      </w:r>
      <w:r w:rsidRPr="00D4526E">
        <w:rPr>
          <w:rFonts w:asciiTheme="minorHAnsi" w:hAnsiTheme="minorHAnsi" w:cstheme="minorHAnsi"/>
          <w:color w:val="auto"/>
        </w:rPr>
        <w:t>ynagrodzenia</w:t>
      </w:r>
      <w:r w:rsidR="00B2102F" w:rsidRPr="00D4526E">
        <w:rPr>
          <w:rFonts w:asciiTheme="minorHAnsi" w:hAnsiTheme="minorHAnsi" w:cstheme="minorHAnsi"/>
          <w:color w:val="auto"/>
        </w:rPr>
        <w:t>.</w:t>
      </w:r>
      <w:r w:rsidR="002A1A78" w:rsidRPr="00D4526E">
        <w:rPr>
          <w:rFonts w:asciiTheme="minorHAnsi" w:hAnsiTheme="minorHAnsi" w:cstheme="minorHAnsi"/>
          <w:color w:val="auto"/>
        </w:rPr>
        <w:t xml:space="preserve"> W limicie tym nie uwzględnia się kar opisanych w § 11 ust. 8</w:t>
      </w:r>
    </w:p>
    <w:p w14:paraId="643DD8FD" w14:textId="3BFF9008" w:rsidR="00677BF4" w:rsidRPr="00D4526E" w:rsidRDefault="00677BF4" w:rsidP="00837851">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Naliczenie kar umownych nie pozbawia Zamawiając</w:t>
      </w:r>
      <w:r w:rsidR="00B2102F" w:rsidRPr="00D4526E">
        <w:rPr>
          <w:rFonts w:asciiTheme="minorHAnsi" w:hAnsiTheme="minorHAnsi" w:cstheme="minorHAnsi"/>
          <w:color w:val="auto"/>
        </w:rPr>
        <w:t>ego</w:t>
      </w:r>
      <w:r w:rsidRPr="00D4526E">
        <w:rPr>
          <w:rFonts w:asciiTheme="minorHAnsi" w:hAnsiTheme="minorHAnsi" w:cstheme="minorHAnsi"/>
          <w:color w:val="auto"/>
        </w:rPr>
        <w:t xml:space="preserve"> prawa do dochodzenia odszkodowania uzupełniającego na zasadach ogólnych</w:t>
      </w:r>
      <w:r w:rsidR="0006351E" w:rsidRPr="00D4526E">
        <w:rPr>
          <w:rFonts w:asciiTheme="minorHAnsi" w:hAnsiTheme="minorHAnsi" w:cstheme="minorHAnsi"/>
          <w:color w:val="auto"/>
        </w:rPr>
        <w:t xml:space="preserve"> z zastrzeżeniem ust. 6.</w:t>
      </w:r>
    </w:p>
    <w:p w14:paraId="293A7F4E" w14:textId="6841FF74" w:rsidR="002F168B" w:rsidRPr="00D4526E" w:rsidRDefault="002F168B" w:rsidP="00837851">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Przed naliczeniem kary umownej Zamawiający poinformuje Wykonawcę o zamiarze naliczenia kary, celem umożliwienia Wykonawcy przedstawienia stanowiska w zakresie zasadności kary, w terminie wyznaczonym przez Zamawiającego.</w:t>
      </w:r>
    </w:p>
    <w:p w14:paraId="70C1F44C" w14:textId="77777777" w:rsidR="0006351E" w:rsidRPr="00D4526E" w:rsidRDefault="0006351E" w:rsidP="00837851">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Strony zgodnie postanawiają, że całkowita odpowiedzialność odszkodowawcza Wykonawcy wynikająca z niewykonania lub nienależytego wykonania Umowy ograniczona jest do wysokości 100% wynagrodzenia i z wyłączeniem utraconych korzyści. Powyższe ograniczenie nie dotyczy szkód spowodowanych przez Wykonawcę umyślnie oraz rażącym niedbalstwem, szkód spowodowanych naruszeniem tajemnicy przedsiębiorca lub naruszeniem zasad przetwarzania danych osobowych (w tym danych medycznych), jak również szkód Zamawiających polegających na utracie dofinansowania na realizację zamówień z Krajowego Planu Odbudowy w związku z niewykonaniem lub nienależytym wykonaniem niniejszej Umowy z winy Wykonawcy (w tym w związku z ze zwłoką Wykonawcy).</w:t>
      </w:r>
    </w:p>
    <w:p w14:paraId="1431069D" w14:textId="17B5A51C" w:rsidR="7C9B7572" w:rsidRPr="00D4526E" w:rsidRDefault="7C9B7572" w:rsidP="00837851">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D4526E">
        <w:rPr>
          <w:rFonts w:asciiTheme="minorHAnsi" w:hAnsiTheme="minorHAnsi" w:cstheme="minorHAnsi"/>
          <w:color w:val="auto"/>
        </w:rPr>
        <w:t>Wykonawca pozostaje odpowiedzialny za działania i zaniechania podwykonawc</w:t>
      </w:r>
      <w:r w:rsidR="002F168B" w:rsidRPr="00D4526E">
        <w:rPr>
          <w:rFonts w:asciiTheme="minorHAnsi" w:hAnsiTheme="minorHAnsi" w:cstheme="minorHAnsi"/>
          <w:color w:val="auto"/>
        </w:rPr>
        <w:t>ów</w:t>
      </w:r>
      <w:r w:rsidRPr="00D4526E">
        <w:rPr>
          <w:rFonts w:asciiTheme="minorHAnsi" w:hAnsiTheme="minorHAnsi" w:cstheme="minorHAnsi"/>
          <w:color w:val="auto"/>
        </w:rPr>
        <w:t xml:space="preserve"> jak za swoje własne działania lub zaniechania.</w:t>
      </w:r>
    </w:p>
    <w:p w14:paraId="133EA936" w14:textId="640B5B05" w:rsidR="0006351E" w:rsidRPr="009638EF" w:rsidRDefault="0006351E" w:rsidP="00837851">
      <w:pPr>
        <w:pStyle w:val="Akapitzlist"/>
        <w:numPr>
          <w:ilvl w:val="0"/>
          <w:numId w:val="4"/>
        </w:numPr>
        <w:spacing w:line="360" w:lineRule="auto"/>
        <w:rPr>
          <w:rFonts w:cstheme="minorHAnsi"/>
          <w:color w:val="auto"/>
          <w:sz w:val="24"/>
          <w:szCs w:val="24"/>
        </w:rPr>
      </w:pPr>
      <w:r w:rsidRPr="009638EF">
        <w:rPr>
          <w:rFonts w:eastAsia="Times New Roman" w:cstheme="minorHAnsi"/>
          <w:color w:val="auto"/>
          <w:sz w:val="24"/>
          <w:szCs w:val="24"/>
          <w:lang w:eastAsia="pl-PL"/>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30 % wynagrodzenia. W wypadku zaniechania przez Wykonawcę zawiadomienia Zamawiającego o zaistnieniu zdarzenia opisanego w zdaniu poprzednim Zamawiający uprawniony jest do naliczenia kary umownej w wysokości 40 % wartości wynagrodzenia</w:t>
      </w:r>
      <w:r w:rsidR="0040738D" w:rsidRPr="009638EF">
        <w:rPr>
          <w:rFonts w:cstheme="minorHAnsi"/>
          <w:color w:val="auto"/>
          <w:sz w:val="24"/>
          <w:szCs w:val="24"/>
        </w:rPr>
        <w:t>.</w:t>
      </w:r>
    </w:p>
    <w:p w14:paraId="155B8E43" w14:textId="77777777" w:rsidR="00677BF4" w:rsidRPr="00D4526E" w:rsidRDefault="00677BF4" w:rsidP="00E85094">
      <w:pPr>
        <w:pStyle w:val="NormalnyWeb"/>
        <w:shd w:val="clear" w:color="auto" w:fill="FFFFFF"/>
        <w:spacing w:beforeAutospacing="0" w:after="0" w:afterAutospacing="0" w:line="360" w:lineRule="auto"/>
        <w:rPr>
          <w:rStyle w:val="Pogrubienie"/>
          <w:rFonts w:asciiTheme="minorHAnsi" w:hAnsiTheme="minorHAnsi" w:cstheme="minorHAnsi"/>
          <w:color w:val="auto"/>
        </w:rPr>
      </w:pPr>
      <w:bookmarkStart w:id="6" w:name="_Hlk203754421"/>
    </w:p>
    <w:p w14:paraId="6E4DEAD6" w14:textId="2EBE32B4" w:rsidR="00677BF4" w:rsidRPr="00D4526E" w:rsidRDefault="00677BF4"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 </w:t>
      </w:r>
      <w:r w:rsidR="00CF3370" w:rsidRPr="00D4526E">
        <w:rPr>
          <w:rStyle w:val="Pogrubienie"/>
          <w:rFonts w:asciiTheme="minorHAnsi" w:hAnsiTheme="minorHAnsi" w:cstheme="minorHAnsi"/>
          <w:color w:val="auto"/>
        </w:rPr>
        <w:t>1</w:t>
      </w:r>
      <w:r w:rsidR="00376098" w:rsidRPr="00D4526E">
        <w:rPr>
          <w:rStyle w:val="Pogrubienie"/>
          <w:rFonts w:asciiTheme="minorHAnsi" w:hAnsiTheme="minorHAnsi" w:cstheme="minorHAnsi"/>
          <w:color w:val="auto"/>
        </w:rPr>
        <w:t>2</w:t>
      </w:r>
    </w:p>
    <w:p w14:paraId="47BA55B2" w14:textId="77777777" w:rsidR="00864A7C" w:rsidRPr="00D4526E" w:rsidRDefault="00B528BB"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SIŁA WYŻSZA </w:t>
      </w:r>
    </w:p>
    <w:bookmarkEnd w:id="6"/>
    <w:p w14:paraId="23BE0DEB" w14:textId="77777777" w:rsidR="00864A7C" w:rsidRPr="00D4526E" w:rsidRDefault="00B528BB" w:rsidP="00837851">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3E6B8C16" w:rsidR="00864A7C" w:rsidRPr="00D4526E" w:rsidRDefault="00B528BB" w:rsidP="00837851">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W przypadku zaistnienia siły wyższej Strona, której taka okoliczność uniemożliwia lub utrudnia prawidłowe wywiązanie się z jej zobowiązań niezwłocznie nie później jednak niż w ciągu </w:t>
      </w:r>
      <w:r w:rsidR="007D5A11" w:rsidRPr="00D4526E">
        <w:rPr>
          <w:rFonts w:asciiTheme="minorHAnsi" w:hAnsiTheme="minorHAnsi" w:cstheme="minorHAnsi"/>
          <w:color w:val="auto"/>
        </w:rPr>
        <w:t xml:space="preserve">2 </w:t>
      </w:r>
      <w:r w:rsidRPr="00D4526E">
        <w:rPr>
          <w:rFonts w:asciiTheme="minorHAnsi" w:hAnsiTheme="minorHAnsi" w:cstheme="minorHAnsi"/>
          <w:color w:val="auto"/>
        </w:rPr>
        <w:t>dni, powiadomi drugą Stronę o takich okolicznościach i ich przyczynie.</w:t>
      </w:r>
    </w:p>
    <w:p w14:paraId="2B05CECC" w14:textId="1E5F55F5" w:rsidR="00864A7C" w:rsidRPr="00D4526E" w:rsidRDefault="00B528BB" w:rsidP="00837851">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D4526E" w:rsidRDefault="00B528BB" w:rsidP="00837851">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Okres występowania siły wyższej powoduje odpowiednie przesunięcie terminów realizacji usług określonych w Umowie.</w:t>
      </w:r>
    </w:p>
    <w:p w14:paraId="5E26EB88" w14:textId="77777777" w:rsidR="00392CAF" w:rsidRPr="00D4526E" w:rsidRDefault="00392CAF"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p>
    <w:p w14:paraId="2ED9D4D0" w14:textId="4B7550C1" w:rsidR="00864A7C" w:rsidRPr="00D4526E" w:rsidRDefault="00B528BB"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7" w:name="_Hlk203754426"/>
      <w:r w:rsidRPr="00D4526E">
        <w:rPr>
          <w:rStyle w:val="Pogrubienie"/>
          <w:rFonts w:asciiTheme="minorHAnsi" w:hAnsiTheme="minorHAnsi" w:cstheme="minorHAnsi"/>
          <w:color w:val="auto"/>
        </w:rPr>
        <w:t xml:space="preserve">§ </w:t>
      </w:r>
      <w:r w:rsidR="00CF3370" w:rsidRPr="00D4526E">
        <w:rPr>
          <w:rStyle w:val="Pogrubienie"/>
          <w:rFonts w:asciiTheme="minorHAnsi" w:hAnsiTheme="minorHAnsi" w:cstheme="minorHAnsi"/>
          <w:color w:val="auto"/>
        </w:rPr>
        <w:t>1</w:t>
      </w:r>
      <w:r w:rsidR="00376098" w:rsidRPr="00D4526E">
        <w:rPr>
          <w:rStyle w:val="Pogrubienie"/>
          <w:rFonts w:asciiTheme="minorHAnsi" w:hAnsiTheme="minorHAnsi" w:cstheme="minorHAnsi"/>
          <w:color w:val="auto"/>
        </w:rPr>
        <w:t>3</w:t>
      </w:r>
    </w:p>
    <w:p w14:paraId="75C5F82A" w14:textId="77777777" w:rsidR="00864A7C" w:rsidRPr="00D4526E" w:rsidRDefault="00B528BB" w:rsidP="00837851">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D4526E">
        <w:rPr>
          <w:rStyle w:val="Pogrubienie"/>
          <w:rFonts w:asciiTheme="minorHAnsi" w:hAnsiTheme="minorHAnsi" w:cstheme="minorHAnsi"/>
          <w:color w:val="auto"/>
        </w:rPr>
        <w:t>POUFNOŚĆ</w:t>
      </w:r>
    </w:p>
    <w:bookmarkEnd w:id="7"/>
    <w:p w14:paraId="76D8D6E4" w14:textId="246E1DEF" w:rsidR="00864A7C" w:rsidRPr="00D4526E" w:rsidRDefault="00B528BB" w:rsidP="00837851">
      <w:pPr>
        <w:pStyle w:val="NormalnyWeb"/>
        <w:keepNext/>
        <w:numPr>
          <w:ilvl w:val="0"/>
          <w:numId w:val="5"/>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D4526E">
        <w:rPr>
          <w:rFonts w:asciiTheme="minorHAnsi" w:hAnsiTheme="minorHAnsi" w:cstheme="minorHAnsi"/>
          <w:color w:val="auto"/>
        </w:rPr>
        <w:t>Strony zobowiązują się do utrzymania w tajemnicy i nieujawniania, niepublikowania, nieprzekazywania i nieudostępniania w żaden inny sposób osobom trzecim, jakichkolwiek:</w:t>
      </w:r>
    </w:p>
    <w:p w14:paraId="53C1F0B2" w14:textId="26636218" w:rsidR="00864A7C" w:rsidRPr="00D4526E" w:rsidRDefault="00B528BB" w:rsidP="00837851">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informacji i danych stanowiących tajemnicę Stron w rozumieniu przepisów ustawy o zwalczaniu nieuczciwej konkurencji;</w:t>
      </w:r>
    </w:p>
    <w:p w14:paraId="523BB36E" w14:textId="4DB70271" w:rsidR="00864A7C" w:rsidRPr="00D4526E" w:rsidRDefault="00B528BB" w:rsidP="00837851">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innych informacji prawnie chronionych;</w:t>
      </w:r>
    </w:p>
    <w:p w14:paraId="575F69D6" w14:textId="32EAF292" w:rsidR="00864A7C" w:rsidRPr="00D4526E" w:rsidRDefault="00B528BB" w:rsidP="00837851">
      <w:pPr>
        <w:pStyle w:val="NormalnyWeb"/>
        <w:shd w:val="clear" w:color="auto" w:fill="FFFFFF"/>
        <w:spacing w:beforeAutospacing="0" w:after="0" w:afterAutospacing="0" w:line="360" w:lineRule="auto"/>
        <w:ind w:left="426"/>
        <w:rPr>
          <w:rFonts w:asciiTheme="minorHAnsi" w:hAnsiTheme="minorHAnsi" w:cstheme="minorHAnsi"/>
          <w:color w:val="auto"/>
        </w:rPr>
      </w:pPr>
      <w:r w:rsidRPr="00D4526E">
        <w:rPr>
          <w:rFonts w:asciiTheme="minorHAnsi" w:hAnsiTheme="minorHAnsi" w:cstheme="minorHAnsi"/>
          <w:color w:val="auto"/>
        </w:rPr>
        <w:t xml:space="preserve">które to informacje uzyskają w trakcie lub w związku z realizacją Umowy, bez względu na sposób i formę ich utrwalenia lub przekazania, w szczególności w formie pisemnej, kserokopii, </w:t>
      </w:r>
      <w:r w:rsidR="003E03B9" w:rsidRPr="00D4526E">
        <w:rPr>
          <w:rFonts w:asciiTheme="minorHAnsi" w:hAnsiTheme="minorHAnsi" w:cstheme="minorHAnsi"/>
          <w:color w:val="auto"/>
        </w:rPr>
        <w:t xml:space="preserve">wiadomości e-mail </w:t>
      </w:r>
      <w:r w:rsidRPr="00D4526E">
        <w:rPr>
          <w:rFonts w:asciiTheme="minorHAnsi" w:hAnsiTheme="minorHAnsi" w:cstheme="minorHAnsi"/>
          <w:color w:val="auto"/>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D4526E" w:rsidRDefault="00B528BB" w:rsidP="00837851">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D4526E" w:rsidRDefault="00B528BB" w:rsidP="00837851">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 xml:space="preserve">Wykonawca zobowiąże pisemnie pracowników wyznaczonych do realizacji </w:t>
      </w:r>
      <w:r w:rsidR="006C4628" w:rsidRPr="00D4526E">
        <w:rPr>
          <w:rFonts w:asciiTheme="minorHAnsi" w:hAnsiTheme="minorHAnsi" w:cstheme="minorHAnsi"/>
          <w:color w:val="auto"/>
        </w:rPr>
        <w:t>P</w:t>
      </w:r>
      <w:r w:rsidRPr="00D4526E">
        <w:rPr>
          <w:rFonts w:asciiTheme="minorHAnsi" w:hAnsiTheme="minorHAnsi" w:cstheme="minorHAnsi"/>
          <w:color w:val="auto"/>
        </w:rPr>
        <w:t xml:space="preserve">rzedmiotu Umowy do zachowania tajemnicy. </w:t>
      </w:r>
    </w:p>
    <w:p w14:paraId="101EE61D" w14:textId="72368F03" w:rsidR="0087336B" w:rsidRPr="00D4526E" w:rsidRDefault="00B528BB" w:rsidP="00837851">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D4526E">
        <w:rPr>
          <w:rFonts w:asciiTheme="minorHAnsi" w:hAnsiTheme="minorHAnsi" w:cstheme="minorHAnsi"/>
          <w:color w:val="auto"/>
        </w:rPr>
        <w:t>Zamawiający zobowiązuje się do zapewnienia poufności udostępnionej dokumentacji technicznej Oprogramowania Aplikacyjnego.</w:t>
      </w:r>
    </w:p>
    <w:p w14:paraId="0CF80643" w14:textId="1F7CB5F6" w:rsidR="00864A7C" w:rsidRPr="00D4526E" w:rsidRDefault="003B187E" w:rsidP="00837851">
      <w:pPr>
        <w:pStyle w:val="NormalnyWeb"/>
        <w:numPr>
          <w:ilvl w:val="0"/>
          <w:numId w:val="5"/>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D4526E">
        <w:rPr>
          <w:rFonts w:asciiTheme="minorHAnsi" w:hAnsiTheme="minorHAnsi" w:cstheme="minorHAnsi"/>
          <w:color w:val="auto"/>
        </w:rPr>
        <w:t>Strony zobowiązane są do zachowania poufności bezterminowo przez okres, przez jaki informacje posiadają charakter tajemnicy przedsiębiorstwa lub innych informacji prawnie chronionych.</w:t>
      </w:r>
    </w:p>
    <w:p w14:paraId="0168F4AF" w14:textId="77777777" w:rsidR="0087336B" w:rsidRPr="00D4526E" w:rsidRDefault="0087336B" w:rsidP="00837851">
      <w:pPr>
        <w:pStyle w:val="NormalnyWeb"/>
        <w:shd w:val="clear" w:color="auto" w:fill="FFFFFF"/>
        <w:spacing w:beforeAutospacing="0" w:after="0" w:afterAutospacing="0" w:line="360" w:lineRule="auto"/>
        <w:rPr>
          <w:rFonts w:asciiTheme="minorHAnsi" w:hAnsiTheme="minorHAnsi" w:cstheme="minorHAnsi"/>
          <w:b/>
          <w:color w:val="auto"/>
        </w:rPr>
      </w:pPr>
    </w:p>
    <w:p w14:paraId="221500CC" w14:textId="12B616B2" w:rsidR="00864A7C" w:rsidRPr="00D4526E" w:rsidRDefault="00B528BB"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8" w:name="_Hlk203754437"/>
      <w:r w:rsidRPr="00D4526E">
        <w:rPr>
          <w:rStyle w:val="Pogrubienie"/>
          <w:rFonts w:asciiTheme="minorHAnsi" w:hAnsiTheme="minorHAnsi" w:cstheme="minorHAnsi"/>
          <w:color w:val="auto"/>
        </w:rPr>
        <w:t xml:space="preserve">§ </w:t>
      </w:r>
      <w:r w:rsidR="00A42EFA" w:rsidRPr="00D4526E">
        <w:rPr>
          <w:rStyle w:val="Pogrubienie"/>
          <w:rFonts w:asciiTheme="minorHAnsi" w:hAnsiTheme="minorHAnsi" w:cstheme="minorHAnsi"/>
          <w:color w:val="auto"/>
        </w:rPr>
        <w:t>1</w:t>
      </w:r>
      <w:r w:rsidR="00376098" w:rsidRPr="00D4526E">
        <w:rPr>
          <w:rStyle w:val="Pogrubienie"/>
          <w:rFonts w:asciiTheme="minorHAnsi" w:hAnsiTheme="minorHAnsi" w:cstheme="minorHAnsi"/>
          <w:color w:val="auto"/>
        </w:rPr>
        <w:t>4</w:t>
      </w:r>
    </w:p>
    <w:p w14:paraId="18974886" w14:textId="22AFB4B9" w:rsidR="002F168B" w:rsidRPr="00D4526E" w:rsidRDefault="005D57AF"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ZMIANA UMOWY</w:t>
      </w:r>
      <w:r w:rsidR="002F168B" w:rsidRPr="00D4526E">
        <w:rPr>
          <w:rStyle w:val="Pogrubienie"/>
          <w:rFonts w:asciiTheme="minorHAnsi" w:hAnsiTheme="minorHAnsi" w:cstheme="minorHAnsi"/>
          <w:color w:val="auto"/>
        </w:rPr>
        <w:t xml:space="preserve"> </w:t>
      </w:r>
    </w:p>
    <w:bookmarkEnd w:id="8"/>
    <w:p w14:paraId="3C3E5B85" w14:textId="6BE19F0F" w:rsidR="001D41FF" w:rsidRPr="00D4526E" w:rsidRDefault="001D41FF" w:rsidP="00837851">
      <w:pPr>
        <w:pStyle w:val="NormalnyWeb"/>
        <w:keepNext/>
        <w:numPr>
          <w:ilvl w:val="0"/>
          <w:numId w:val="3"/>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D4526E">
        <w:rPr>
          <w:rFonts w:asciiTheme="minorHAnsi" w:hAnsiTheme="minorHAnsi" w:cstheme="minorHAnsi"/>
          <w:color w:val="auto"/>
        </w:rPr>
        <w:t>Zmiana Umowy wymaga formy pisemnej pod rygorem nieważności, za wyjątkiem zmian, dla których w treści Umowy postanowiono inaczej.</w:t>
      </w:r>
    </w:p>
    <w:p w14:paraId="0FD9CE30" w14:textId="56448D84" w:rsidR="00ED7391" w:rsidRPr="00D4526E" w:rsidRDefault="001D41FF" w:rsidP="00837851">
      <w:pPr>
        <w:pStyle w:val="NormalnyWeb"/>
        <w:numPr>
          <w:ilvl w:val="0"/>
          <w:numId w:val="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Strony </w:t>
      </w:r>
      <w:r w:rsidR="00ED7391" w:rsidRPr="00D4526E">
        <w:rPr>
          <w:rFonts w:asciiTheme="minorHAnsi" w:hAnsiTheme="minorHAnsi" w:cstheme="minorHAnsi"/>
          <w:color w:val="auto"/>
        </w:rPr>
        <w:t xml:space="preserve">przewidują możliwość wprowadzenia do Umowy zmian </w:t>
      </w:r>
      <w:r w:rsidR="00B2102F" w:rsidRPr="00D4526E">
        <w:rPr>
          <w:rFonts w:asciiTheme="minorHAnsi" w:hAnsiTheme="minorHAnsi" w:cstheme="minorHAnsi"/>
          <w:color w:val="auto"/>
        </w:rPr>
        <w:t xml:space="preserve">w zakresie wysokości wynagrodzenia Wykonawcy lub zakresu </w:t>
      </w:r>
      <w:r w:rsidR="006C4628" w:rsidRPr="00D4526E">
        <w:rPr>
          <w:rFonts w:asciiTheme="minorHAnsi" w:hAnsiTheme="minorHAnsi" w:cstheme="minorHAnsi"/>
          <w:color w:val="auto"/>
        </w:rPr>
        <w:t>P</w:t>
      </w:r>
      <w:r w:rsidR="00B2102F" w:rsidRPr="00D4526E">
        <w:rPr>
          <w:rFonts w:asciiTheme="minorHAnsi" w:hAnsiTheme="minorHAnsi" w:cstheme="minorHAnsi"/>
          <w:color w:val="auto"/>
        </w:rPr>
        <w:t xml:space="preserve">rzedmiotu Umowy w razie zaistnienia sytuacji </w:t>
      </w:r>
      <w:r w:rsidR="00ED7391" w:rsidRPr="00D4526E">
        <w:rPr>
          <w:rFonts w:asciiTheme="minorHAnsi" w:hAnsiTheme="minorHAnsi" w:cstheme="minorHAnsi"/>
          <w:color w:val="auto"/>
        </w:rPr>
        <w:t>opisanych poniżej:</w:t>
      </w:r>
    </w:p>
    <w:p w14:paraId="14F45996" w14:textId="4F15E495" w:rsidR="00ED7391" w:rsidRPr="00D4526E" w:rsidRDefault="00ED7391" w:rsidP="00837851">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 przypadku wystąpienia siły wyższej</w:t>
      </w:r>
      <w:r w:rsidR="006C4628" w:rsidRPr="00D4526E">
        <w:rPr>
          <w:rFonts w:asciiTheme="minorHAnsi" w:hAnsiTheme="minorHAnsi" w:cstheme="minorHAnsi"/>
          <w:color w:val="auto"/>
        </w:rPr>
        <w:t>,</w:t>
      </w:r>
    </w:p>
    <w:p w14:paraId="7CC10841" w14:textId="4C4BD530" w:rsidR="00ED7391" w:rsidRPr="00D4526E" w:rsidRDefault="00ED7391" w:rsidP="00837851">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00D4526E">
        <w:rPr>
          <w:rFonts w:asciiTheme="minorHAnsi" w:hAnsiTheme="minorHAnsi" w:cstheme="minorHAnsi"/>
          <w:color w:val="auto"/>
        </w:rPr>
        <w:t>P</w:t>
      </w:r>
      <w:r w:rsidRPr="00D4526E">
        <w:rPr>
          <w:rFonts w:asciiTheme="minorHAnsi" w:hAnsiTheme="minorHAnsi" w:cstheme="minorHAnsi"/>
          <w:color w:val="auto"/>
        </w:rPr>
        <w:t>rzedmiotu Umowy lub sposób je</w:t>
      </w:r>
      <w:r w:rsidR="006C4628" w:rsidRPr="00D4526E">
        <w:rPr>
          <w:rFonts w:asciiTheme="minorHAnsi" w:hAnsiTheme="minorHAnsi" w:cstheme="minorHAnsi"/>
          <w:color w:val="auto"/>
        </w:rPr>
        <w:t>go</w:t>
      </w:r>
      <w:r w:rsidRPr="00D4526E">
        <w:rPr>
          <w:rFonts w:asciiTheme="minorHAnsi" w:hAnsiTheme="minorHAnsi" w:cstheme="minorHAnsi"/>
          <w:color w:val="auto"/>
        </w:rPr>
        <w:t xml:space="preserve"> realizacji - zmiany są możliwe tylko w zakresie wymuszonym takimi zmianami prawa i jednocześnie nie mogą prowadzić do zwiększenia </w:t>
      </w:r>
      <w:r w:rsidR="006C4628" w:rsidRPr="00D4526E">
        <w:rPr>
          <w:rFonts w:asciiTheme="minorHAnsi" w:hAnsiTheme="minorHAnsi" w:cstheme="minorHAnsi"/>
          <w:color w:val="auto"/>
        </w:rPr>
        <w:t xml:space="preserve">łącznego </w:t>
      </w:r>
      <w:r w:rsidRPr="00D4526E">
        <w:rPr>
          <w:rFonts w:asciiTheme="minorHAnsi" w:hAnsiTheme="minorHAnsi" w:cstheme="minorHAnsi"/>
          <w:color w:val="auto"/>
        </w:rPr>
        <w:t xml:space="preserve">wynagrodzenia przysługującego Wykonawcy o więcej niż </w:t>
      </w:r>
      <w:r w:rsidR="00BE10AA" w:rsidRPr="00D4526E">
        <w:rPr>
          <w:rFonts w:asciiTheme="minorHAnsi" w:hAnsiTheme="minorHAnsi" w:cstheme="minorHAnsi"/>
          <w:color w:val="auto"/>
        </w:rPr>
        <w:t>30</w:t>
      </w:r>
      <w:r w:rsidRPr="00D4526E">
        <w:rPr>
          <w:rFonts w:asciiTheme="minorHAnsi" w:hAnsiTheme="minorHAnsi" w:cstheme="minorHAnsi"/>
          <w:color w:val="auto"/>
        </w:rPr>
        <w:t xml:space="preserve">% </w:t>
      </w:r>
      <w:r w:rsidR="006C4628" w:rsidRPr="00D4526E">
        <w:rPr>
          <w:rFonts w:asciiTheme="minorHAnsi" w:hAnsiTheme="minorHAnsi" w:cstheme="minorHAnsi"/>
          <w:color w:val="auto"/>
        </w:rPr>
        <w:t xml:space="preserve">łącznego </w:t>
      </w:r>
      <w:r w:rsidR="007939CB" w:rsidRPr="00D4526E">
        <w:rPr>
          <w:rFonts w:asciiTheme="minorHAnsi" w:hAnsiTheme="minorHAnsi" w:cstheme="minorHAnsi"/>
          <w:color w:val="auto"/>
        </w:rPr>
        <w:t>w</w:t>
      </w:r>
      <w:r w:rsidRPr="00D4526E">
        <w:rPr>
          <w:rFonts w:asciiTheme="minorHAnsi" w:hAnsiTheme="minorHAnsi" w:cstheme="minorHAnsi"/>
          <w:color w:val="auto"/>
        </w:rPr>
        <w:t>ynagrodzenia</w:t>
      </w:r>
      <w:r w:rsidR="006C4628" w:rsidRPr="00D4526E">
        <w:rPr>
          <w:rFonts w:asciiTheme="minorHAnsi" w:hAnsiTheme="minorHAnsi" w:cstheme="minorHAnsi"/>
          <w:color w:val="auto"/>
        </w:rPr>
        <w:t>, przy czym wskazane ograniczenie procentowe nie dotyczy zmia</w:t>
      </w:r>
      <w:r w:rsidR="0074109A" w:rsidRPr="00D4526E">
        <w:rPr>
          <w:rFonts w:asciiTheme="minorHAnsi" w:hAnsiTheme="minorHAnsi" w:cstheme="minorHAnsi"/>
          <w:color w:val="auto"/>
        </w:rPr>
        <w:t>n, o których mowa w ust. 2 i 3;</w:t>
      </w:r>
    </w:p>
    <w:p w14:paraId="4B06FF4C" w14:textId="677B3584" w:rsidR="00ED7391" w:rsidRPr="00D4526E" w:rsidRDefault="00ED7391" w:rsidP="00837851">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 przypadku uzasadnionej przyczynami technicznymi lub organizacyjnymi, konieczności zmiany:</w:t>
      </w:r>
    </w:p>
    <w:p w14:paraId="31FF55AD" w14:textId="41FE2EBC" w:rsidR="00ED7391" w:rsidRPr="00D4526E" w:rsidRDefault="00ED7391" w:rsidP="00837851">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D4526E">
        <w:rPr>
          <w:rFonts w:asciiTheme="minorHAnsi" w:hAnsiTheme="minorHAnsi" w:cstheme="minorHAnsi"/>
          <w:color w:val="auto"/>
        </w:rPr>
        <w:t>sposobu wykonania Umowy w obszarach:</w:t>
      </w:r>
      <w:r w:rsidR="006C4628" w:rsidRPr="00D4526E">
        <w:rPr>
          <w:rFonts w:asciiTheme="minorHAnsi" w:hAnsiTheme="minorHAnsi" w:cstheme="minorHAnsi"/>
          <w:color w:val="auto"/>
        </w:rPr>
        <w:t xml:space="preserve"> </w:t>
      </w:r>
      <w:r w:rsidRPr="00D4526E">
        <w:rPr>
          <w:rFonts w:asciiTheme="minorHAnsi" w:hAnsiTheme="minorHAnsi" w:cstheme="minorHAnsi"/>
          <w:color w:val="auto"/>
        </w:rPr>
        <w:t>organizacyjnym</w:t>
      </w:r>
      <w:r w:rsidR="006C4628" w:rsidRPr="00D4526E">
        <w:rPr>
          <w:rFonts w:asciiTheme="minorHAnsi" w:hAnsiTheme="minorHAnsi" w:cstheme="minorHAnsi"/>
          <w:color w:val="auto"/>
        </w:rPr>
        <w:t xml:space="preserve"> lub </w:t>
      </w:r>
      <w:r w:rsidRPr="00D4526E">
        <w:rPr>
          <w:rFonts w:asciiTheme="minorHAnsi" w:hAnsiTheme="minorHAnsi" w:cstheme="minorHAnsi"/>
          <w:color w:val="auto"/>
        </w:rPr>
        <w:t>przyjętych metod i kanałów komunikacji,</w:t>
      </w:r>
    </w:p>
    <w:p w14:paraId="2B86A344" w14:textId="7D1D35AA" w:rsidR="00ED7391" w:rsidRPr="00D4526E" w:rsidRDefault="00ED7391" w:rsidP="00837851">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D4526E">
        <w:rPr>
          <w:rFonts w:asciiTheme="minorHAnsi" w:hAnsiTheme="minorHAnsi" w:cstheme="minorHAnsi"/>
          <w:color w:val="auto"/>
        </w:rPr>
        <w:t>sposobu realizacji przedmiotu Umowy, spowodowanej brakiem dostępu do Infrastruktury</w:t>
      </w:r>
      <w:r w:rsidR="006C4628" w:rsidRPr="00D4526E">
        <w:rPr>
          <w:rFonts w:asciiTheme="minorHAnsi" w:hAnsiTheme="minorHAnsi" w:cstheme="minorHAnsi"/>
          <w:color w:val="auto"/>
        </w:rPr>
        <w:t xml:space="preserve"> Zamawiającego</w:t>
      </w:r>
      <w:r w:rsidRPr="00D4526E">
        <w:rPr>
          <w:rFonts w:asciiTheme="minorHAnsi" w:hAnsiTheme="minorHAnsi" w:cstheme="minorHAnsi"/>
          <w:color w:val="auto"/>
        </w:rPr>
        <w:t xml:space="preserve"> z przyczyn niezależnych od Wykonawcy, na której powinno być zainstalowane Oprogramowanie,</w:t>
      </w:r>
    </w:p>
    <w:p w14:paraId="66138B59" w14:textId="7D65377C" w:rsidR="00ED7391" w:rsidRPr="00D4526E" w:rsidRDefault="00ED7391" w:rsidP="00837851">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jeśli zmiany są korzystne dla Zamawiając</w:t>
      </w:r>
      <w:r w:rsidR="006C4628" w:rsidRPr="00D4526E">
        <w:rPr>
          <w:rFonts w:asciiTheme="minorHAnsi" w:hAnsiTheme="minorHAnsi" w:cstheme="minorHAnsi"/>
          <w:color w:val="auto"/>
        </w:rPr>
        <w:t>ego</w:t>
      </w:r>
      <w:r w:rsidRPr="00D4526E">
        <w:rPr>
          <w:rFonts w:asciiTheme="minorHAnsi" w:hAnsiTheme="minorHAnsi" w:cstheme="minorHAnsi"/>
          <w:color w:val="auto"/>
        </w:rPr>
        <w:t xml:space="preserve">, w szczególności gdy Wykonawca rozszerzy </w:t>
      </w:r>
      <w:r w:rsidR="006C4628" w:rsidRPr="00D4526E">
        <w:rPr>
          <w:rFonts w:asciiTheme="minorHAnsi" w:hAnsiTheme="minorHAnsi" w:cstheme="minorHAnsi"/>
          <w:color w:val="auto"/>
        </w:rPr>
        <w:t>zakres P</w:t>
      </w:r>
      <w:r w:rsidRPr="00D4526E">
        <w:rPr>
          <w:rFonts w:asciiTheme="minorHAnsi" w:hAnsiTheme="minorHAnsi" w:cstheme="minorHAnsi"/>
          <w:color w:val="auto"/>
        </w:rPr>
        <w:t>rzedmiot</w:t>
      </w:r>
      <w:r w:rsidR="006C4628" w:rsidRPr="00D4526E">
        <w:rPr>
          <w:rFonts w:asciiTheme="minorHAnsi" w:hAnsiTheme="minorHAnsi" w:cstheme="minorHAnsi"/>
          <w:color w:val="auto"/>
        </w:rPr>
        <w:t>u</w:t>
      </w:r>
      <w:r w:rsidRPr="00D4526E">
        <w:rPr>
          <w:rFonts w:asciiTheme="minorHAnsi" w:hAnsiTheme="minorHAnsi" w:cstheme="minorHAnsi"/>
          <w:color w:val="auto"/>
        </w:rPr>
        <w:t xml:space="preserve"> Umowy bez zwiększenia wynagrodzenia lub obniży wynagrodzenie bez zmniejszenia</w:t>
      </w:r>
      <w:r w:rsidR="006C4628" w:rsidRPr="00D4526E">
        <w:rPr>
          <w:rFonts w:asciiTheme="minorHAnsi" w:hAnsiTheme="minorHAnsi" w:cstheme="minorHAnsi"/>
          <w:color w:val="auto"/>
        </w:rPr>
        <w:t xml:space="preserve"> zakresu</w:t>
      </w:r>
      <w:r w:rsidRPr="00D4526E">
        <w:rPr>
          <w:rFonts w:asciiTheme="minorHAnsi" w:hAnsiTheme="minorHAnsi" w:cstheme="minorHAnsi"/>
          <w:color w:val="auto"/>
        </w:rPr>
        <w:t xml:space="preserve"> </w:t>
      </w:r>
      <w:r w:rsidR="006C4628" w:rsidRPr="00D4526E">
        <w:rPr>
          <w:rFonts w:asciiTheme="minorHAnsi" w:hAnsiTheme="minorHAnsi" w:cstheme="minorHAnsi"/>
          <w:color w:val="auto"/>
        </w:rPr>
        <w:t>P</w:t>
      </w:r>
      <w:r w:rsidRPr="00D4526E">
        <w:rPr>
          <w:rFonts w:asciiTheme="minorHAnsi" w:hAnsiTheme="minorHAnsi" w:cstheme="minorHAnsi"/>
          <w:color w:val="auto"/>
        </w:rPr>
        <w:t>rzedmiotu Umowy</w:t>
      </w:r>
      <w:r w:rsidR="00BE10AA" w:rsidRPr="00D4526E">
        <w:rPr>
          <w:rFonts w:asciiTheme="minorHAnsi" w:hAnsiTheme="minorHAnsi" w:cstheme="minorHAnsi"/>
          <w:color w:val="auto"/>
        </w:rPr>
        <w:t>.</w:t>
      </w:r>
    </w:p>
    <w:p w14:paraId="6E515B81" w14:textId="0E5D4EB3" w:rsidR="00ED7391" w:rsidRPr="00D4526E" w:rsidRDefault="00ED7391" w:rsidP="00837851">
      <w:pPr>
        <w:pStyle w:val="NormalnyWeb"/>
        <w:numPr>
          <w:ilvl w:val="0"/>
          <w:numId w:val="8"/>
        </w:numPr>
        <w:shd w:val="clear" w:color="auto" w:fill="FFFFFF"/>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 xml:space="preserve">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w:t>
      </w:r>
    </w:p>
    <w:p w14:paraId="1A5E19C5" w14:textId="77777777" w:rsidR="005D57AF" w:rsidRPr="00D4526E" w:rsidRDefault="005D57AF" w:rsidP="00837851">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057279A4" w14:textId="3BDCF5FA" w:rsidR="0087336B" w:rsidRPr="00D4526E" w:rsidRDefault="0087336B"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9" w:name="_Hlk203754448"/>
      <w:r w:rsidRPr="00D4526E">
        <w:rPr>
          <w:rStyle w:val="Pogrubienie"/>
          <w:rFonts w:asciiTheme="minorHAnsi" w:hAnsiTheme="minorHAnsi" w:cstheme="minorHAnsi"/>
          <w:color w:val="auto"/>
        </w:rPr>
        <w:t>§ 1</w:t>
      </w:r>
      <w:r w:rsidR="00376098" w:rsidRPr="00D4526E">
        <w:rPr>
          <w:rStyle w:val="Pogrubienie"/>
          <w:rFonts w:asciiTheme="minorHAnsi" w:hAnsiTheme="minorHAnsi" w:cstheme="minorHAnsi"/>
          <w:color w:val="auto"/>
        </w:rPr>
        <w:t>5</w:t>
      </w:r>
    </w:p>
    <w:p w14:paraId="1ACC5E64" w14:textId="066C530E" w:rsidR="00864A7C" w:rsidRPr="00D4526E" w:rsidRDefault="00136684" w:rsidP="00837851">
      <w:pPr>
        <w:pStyle w:val="NormalnyWeb"/>
        <w:shd w:val="clear" w:color="auto" w:fill="FFFFFF" w:themeFill="background1"/>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xml:space="preserve">ODSTĄPIENIE OD </w:t>
      </w:r>
      <w:r w:rsidR="00B528BB" w:rsidRPr="00D4526E">
        <w:rPr>
          <w:rStyle w:val="Pogrubienie"/>
          <w:rFonts w:asciiTheme="minorHAnsi" w:hAnsiTheme="minorHAnsi" w:cstheme="minorHAnsi"/>
          <w:color w:val="auto"/>
        </w:rPr>
        <w:t>UMOWY</w:t>
      </w:r>
    </w:p>
    <w:bookmarkEnd w:id="9"/>
    <w:p w14:paraId="2DBF0AE8" w14:textId="3D357AD7" w:rsidR="00864A7C" w:rsidRPr="00D4526E" w:rsidRDefault="00B917CA" w:rsidP="00837851">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D4526E">
        <w:rPr>
          <w:rFonts w:asciiTheme="minorHAnsi" w:hAnsiTheme="minorHAnsi" w:cstheme="minorHAnsi"/>
          <w:color w:val="auto"/>
        </w:rPr>
        <w:t xml:space="preserve">Zamawiający może odstąpić od Umowy w całości lub w części w razie </w:t>
      </w:r>
      <w:r w:rsidR="004F3F13" w:rsidRPr="00D4526E">
        <w:rPr>
          <w:rFonts w:asciiTheme="minorHAnsi" w:hAnsiTheme="minorHAnsi" w:cstheme="minorHAnsi"/>
          <w:color w:val="auto"/>
        </w:rPr>
        <w:t>z</w:t>
      </w:r>
      <w:r w:rsidR="00B528BB" w:rsidRPr="00D4526E">
        <w:rPr>
          <w:rFonts w:asciiTheme="minorHAnsi" w:hAnsiTheme="minorHAnsi" w:cstheme="minorHAnsi"/>
          <w:color w:val="auto"/>
        </w:rPr>
        <w:t>włok</w:t>
      </w:r>
      <w:r w:rsidR="29BA69F3" w:rsidRPr="00D4526E">
        <w:rPr>
          <w:rFonts w:asciiTheme="minorHAnsi" w:hAnsiTheme="minorHAnsi" w:cstheme="minorHAnsi"/>
          <w:color w:val="auto"/>
        </w:rPr>
        <w:t>i</w:t>
      </w:r>
      <w:r w:rsidR="00B528BB" w:rsidRPr="00D4526E">
        <w:rPr>
          <w:rFonts w:asciiTheme="minorHAnsi" w:hAnsiTheme="minorHAnsi" w:cstheme="minorHAnsi"/>
          <w:color w:val="auto"/>
        </w:rPr>
        <w:t xml:space="preserve"> Wykonawcy w wykonaniu </w:t>
      </w:r>
      <w:r w:rsidR="0013451A" w:rsidRPr="00D4526E">
        <w:rPr>
          <w:rFonts w:asciiTheme="minorHAnsi" w:hAnsiTheme="minorHAnsi" w:cstheme="minorHAnsi"/>
          <w:color w:val="auto"/>
        </w:rPr>
        <w:t xml:space="preserve">Przedmiotu </w:t>
      </w:r>
      <w:r w:rsidR="00B528BB" w:rsidRPr="00D4526E">
        <w:rPr>
          <w:rFonts w:asciiTheme="minorHAnsi" w:hAnsiTheme="minorHAnsi" w:cstheme="minorHAnsi"/>
          <w:color w:val="auto"/>
        </w:rPr>
        <w:t xml:space="preserve">Umowy </w:t>
      </w:r>
      <w:r w:rsidRPr="00D4526E">
        <w:rPr>
          <w:rFonts w:asciiTheme="minorHAnsi" w:hAnsiTheme="minorHAnsi" w:cstheme="minorHAnsi"/>
          <w:color w:val="auto"/>
        </w:rPr>
        <w:t>po uprzednim wezwaniu Wykonawcy do wykonania Przedmiotu Umowy w wyznaczonym terminie, nie krótszym niż 7 dni.</w:t>
      </w:r>
    </w:p>
    <w:p w14:paraId="7E7C36D7" w14:textId="79F48E53" w:rsidR="00864A7C" w:rsidRPr="00D4526E" w:rsidRDefault="00B917CA" w:rsidP="00837851">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D4526E">
        <w:rPr>
          <w:rFonts w:asciiTheme="minorHAnsi" w:hAnsiTheme="minorHAnsi" w:cstheme="minorHAnsi"/>
          <w:color w:val="auto"/>
        </w:rPr>
        <w:t xml:space="preserve">Wykonawca może odstąpić od Umowy w całości lub w części w </w:t>
      </w:r>
      <w:r w:rsidR="10882908" w:rsidRPr="00D4526E">
        <w:rPr>
          <w:rFonts w:asciiTheme="minorHAnsi" w:hAnsiTheme="minorHAnsi" w:cstheme="minorHAnsi"/>
          <w:color w:val="auto"/>
        </w:rPr>
        <w:t xml:space="preserve">razie </w:t>
      </w:r>
      <w:r w:rsidR="00395FD9" w:rsidRPr="00D4526E">
        <w:rPr>
          <w:rFonts w:asciiTheme="minorHAnsi" w:hAnsiTheme="minorHAnsi" w:cstheme="minorHAnsi"/>
          <w:color w:val="auto"/>
        </w:rPr>
        <w:t>o</w:t>
      </w:r>
      <w:r w:rsidR="00B528BB" w:rsidRPr="00D4526E">
        <w:rPr>
          <w:rFonts w:asciiTheme="minorHAnsi" w:hAnsiTheme="minorHAnsi" w:cstheme="minorHAnsi"/>
          <w:color w:val="auto"/>
        </w:rPr>
        <w:t>późnienia Zamawiającego w za</w:t>
      </w:r>
      <w:r w:rsidR="00022780" w:rsidRPr="00D4526E">
        <w:rPr>
          <w:rFonts w:asciiTheme="minorHAnsi" w:hAnsiTheme="minorHAnsi" w:cstheme="minorHAnsi"/>
          <w:color w:val="auto"/>
        </w:rPr>
        <w:t>płacie wynagrodzenia Wykonawcy</w:t>
      </w:r>
      <w:r w:rsidR="00B528BB" w:rsidRPr="00D4526E">
        <w:rPr>
          <w:rFonts w:asciiTheme="minorHAnsi" w:hAnsiTheme="minorHAnsi" w:cstheme="minorHAnsi"/>
          <w:color w:val="auto"/>
        </w:rPr>
        <w:t xml:space="preserve">, jeżeli opóźnienie to przekracza 30 dni, a po upływie tego terminu Wykonawca wyznaczył Zamawiającemu na piśmie (pod rygorem nieważności) dodatkowy, nie krótszy jednak niż 14 dni termin na dokonanie płatności </w:t>
      </w:r>
      <w:r w:rsidR="00395FD9" w:rsidRPr="00D4526E">
        <w:rPr>
          <w:rFonts w:asciiTheme="minorHAnsi" w:hAnsiTheme="minorHAnsi" w:cstheme="minorHAnsi"/>
          <w:color w:val="auto"/>
        </w:rPr>
        <w:t>wynagrodzenia</w:t>
      </w:r>
      <w:r w:rsidR="00B528BB" w:rsidRPr="00D4526E">
        <w:rPr>
          <w:rFonts w:asciiTheme="minorHAnsi" w:hAnsiTheme="minorHAnsi" w:cstheme="minorHAnsi"/>
          <w:color w:val="auto"/>
        </w:rPr>
        <w:t>, który to termin nie został przez Zamawiającego dotrzymany</w:t>
      </w:r>
      <w:r w:rsidR="001347FD" w:rsidRPr="00D4526E">
        <w:rPr>
          <w:rFonts w:asciiTheme="minorHAnsi" w:hAnsiTheme="minorHAnsi" w:cstheme="minorHAnsi"/>
          <w:color w:val="auto"/>
        </w:rPr>
        <w:t xml:space="preserve">.   </w:t>
      </w:r>
    </w:p>
    <w:p w14:paraId="59283BC6" w14:textId="36FA08C4" w:rsidR="00864A7C" w:rsidRPr="00D4526E" w:rsidRDefault="001347FD" w:rsidP="00837851">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b/>
          <w:bCs/>
          <w:color w:val="auto"/>
        </w:rPr>
      </w:pPr>
      <w:r w:rsidRPr="00D4526E">
        <w:rPr>
          <w:rFonts w:asciiTheme="minorHAnsi" w:hAnsiTheme="minorHAnsi" w:cstheme="minorHAnsi"/>
          <w:color w:val="auto"/>
        </w:rPr>
        <w:t xml:space="preserve">Odstąpienie od Umowy może nastąpić w terminie 30 dni od dnia zaistnienia okoliczności stanowiącej podstawę do odstąpienia. Odstąpienie powinno być dokonane na piśmie i zawierać uzasadnienie. </w:t>
      </w:r>
    </w:p>
    <w:p w14:paraId="36120945" w14:textId="77777777" w:rsidR="00BA27F9" w:rsidRPr="00D4526E" w:rsidRDefault="00BA27F9" w:rsidP="00837851">
      <w:pPr>
        <w:pStyle w:val="NormalnyWeb"/>
        <w:shd w:val="clear" w:color="auto" w:fill="FFFFFF"/>
        <w:spacing w:beforeAutospacing="0" w:after="0" w:afterAutospacing="0" w:line="360" w:lineRule="auto"/>
        <w:ind w:left="426"/>
        <w:rPr>
          <w:rFonts w:asciiTheme="minorHAnsi" w:hAnsiTheme="minorHAnsi" w:cstheme="minorHAnsi"/>
          <w:b/>
          <w:color w:val="auto"/>
        </w:rPr>
      </w:pPr>
    </w:p>
    <w:p w14:paraId="4353681E" w14:textId="77777777" w:rsidR="00526449" w:rsidRPr="00D4526E" w:rsidRDefault="00526449"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0" w:name="_Hlk203754457"/>
      <w:r w:rsidRPr="00D4526E">
        <w:rPr>
          <w:rStyle w:val="Pogrubienie"/>
          <w:rFonts w:asciiTheme="minorHAnsi" w:hAnsiTheme="minorHAnsi" w:cstheme="minorHAnsi"/>
          <w:color w:val="auto"/>
        </w:rPr>
        <w:t>§ 16</w:t>
      </w:r>
    </w:p>
    <w:p w14:paraId="71CE22AF" w14:textId="22B779E0" w:rsidR="00526449" w:rsidRPr="00D4526E" w:rsidRDefault="00526449"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ZASADA DNSH</w:t>
      </w:r>
    </w:p>
    <w:p w14:paraId="72DD5B33" w14:textId="77777777" w:rsidR="007048B7" w:rsidRPr="00D4526E" w:rsidRDefault="007048B7" w:rsidP="00837851">
      <w:pPr>
        <w:pStyle w:val="Akapitzlist"/>
        <w:numPr>
          <w:ilvl w:val="0"/>
          <w:numId w:val="88"/>
        </w:numPr>
        <w:tabs>
          <w:tab w:val="left" w:pos="4395"/>
        </w:tabs>
        <w:spacing w:after="120" w:line="360" w:lineRule="auto"/>
        <w:rPr>
          <w:rFonts w:cstheme="minorHAnsi"/>
          <w:sz w:val="24"/>
          <w:szCs w:val="24"/>
        </w:rPr>
      </w:pPr>
      <w:r w:rsidRPr="00D4526E">
        <w:rPr>
          <w:rFonts w:cstheme="minorHAnsi"/>
          <w:sz w:val="24"/>
          <w:szCs w:val="24"/>
        </w:rPr>
        <w:t xml:space="preserve">Wykonawca zobowiązuje się, że przy wykonywaniu Umowy będzie kierował się regułami zasady DNSH (Do No </w:t>
      </w:r>
      <w:proofErr w:type="spellStart"/>
      <w:r w:rsidRPr="00D4526E">
        <w:rPr>
          <w:rFonts w:cstheme="minorHAnsi"/>
          <w:sz w:val="24"/>
          <w:szCs w:val="24"/>
        </w:rPr>
        <w:t>Significant</w:t>
      </w:r>
      <w:proofErr w:type="spellEnd"/>
      <w:r w:rsidRPr="00D4526E">
        <w:rPr>
          <w:rFonts w:cstheme="minorHAnsi"/>
          <w:sz w:val="24"/>
          <w:szCs w:val="24"/>
        </w:rPr>
        <w:t xml:space="preserve"> </w:t>
      </w:r>
      <w:proofErr w:type="spellStart"/>
      <w:r w:rsidRPr="00D4526E">
        <w:rPr>
          <w:rFonts w:cstheme="minorHAnsi"/>
          <w:sz w:val="24"/>
          <w:szCs w:val="24"/>
        </w:rPr>
        <w:t>Harm</w:t>
      </w:r>
      <w:proofErr w:type="spellEnd"/>
      <w:r w:rsidRPr="00D4526E">
        <w:rPr>
          <w:rFonts w:cstheme="minorHAnsi"/>
          <w:sz w:val="24"/>
          <w:szCs w:val="24"/>
        </w:rPr>
        <w:t xml:space="preserve"> – Nie Czyń Znaczących Szkód) tj. zasady dotyczącej niewspierania ani nieprowadzenia działalności gospodarczej, która powoduje znaczące szkody dla celów środowiskowych (w rozumieniu artykułu 17 Rozporządzenia UE 202/852). W związku z tym: </w:t>
      </w:r>
    </w:p>
    <w:p w14:paraId="3100ACD6" w14:textId="77777777" w:rsidR="007048B7" w:rsidRPr="00D4526E" w:rsidRDefault="007048B7" w:rsidP="00837851">
      <w:pPr>
        <w:pStyle w:val="Akapitzlist"/>
        <w:numPr>
          <w:ilvl w:val="1"/>
          <w:numId w:val="88"/>
        </w:numPr>
        <w:tabs>
          <w:tab w:val="left" w:pos="4395"/>
        </w:tabs>
        <w:spacing w:after="120" w:line="360" w:lineRule="auto"/>
        <w:rPr>
          <w:rFonts w:cstheme="minorHAnsi"/>
          <w:sz w:val="24"/>
          <w:szCs w:val="24"/>
        </w:rPr>
      </w:pPr>
      <w:r w:rsidRPr="00D4526E">
        <w:rPr>
          <w:rFonts w:cstheme="minorHAnsi"/>
          <w:sz w:val="24"/>
          <w:szCs w:val="24"/>
        </w:rPr>
        <w:t>Wykonawca, na każde żądania Zamawiającego, bądź innych uprawnionych podmiotów, ma obowiązek wykazania, że w wyniku jego działań nie dochodzi do naruszeń zasady DNSH,</w:t>
      </w:r>
    </w:p>
    <w:p w14:paraId="01F36A95" w14:textId="77777777" w:rsidR="007048B7" w:rsidRPr="00D4526E" w:rsidRDefault="007048B7" w:rsidP="00837851">
      <w:pPr>
        <w:pStyle w:val="Akapitzlist"/>
        <w:numPr>
          <w:ilvl w:val="1"/>
          <w:numId w:val="88"/>
        </w:numPr>
        <w:tabs>
          <w:tab w:val="left" w:pos="4395"/>
        </w:tabs>
        <w:spacing w:after="120" w:line="360" w:lineRule="auto"/>
        <w:ind w:left="1077" w:hanging="357"/>
        <w:rPr>
          <w:rFonts w:cstheme="minorHAnsi"/>
          <w:sz w:val="24"/>
          <w:szCs w:val="24"/>
        </w:rPr>
      </w:pPr>
      <w:r w:rsidRPr="00D4526E">
        <w:rPr>
          <w:rFonts w:cstheme="minorHAnsi"/>
          <w:sz w:val="24"/>
          <w:szCs w:val="24"/>
        </w:rPr>
        <w:t>Wykonawca zobowiązany jest do gromadzenia dokumentacji potwierdzającej zgodność realizacji Umowy z zasadą DNSH. Dokumentacja ta może podlegać weryfikacji pod kątem spełnienia zasady DNSH na każdym etapie przez Zamawiającego oraz na etapie kontroli przez upoważnione do tego podmioty.</w:t>
      </w:r>
    </w:p>
    <w:p w14:paraId="3FCCFCB8" w14:textId="724C8BA0" w:rsidR="007048B7" w:rsidRPr="00D4526E" w:rsidRDefault="007048B7" w:rsidP="00837851">
      <w:pPr>
        <w:pStyle w:val="NormalnyWeb"/>
        <w:numPr>
          <w:ilvl w:val="0"/>
          <w:numId w:val="88"/>
        </w:numPr>
        <w:shd w:val="clear" w:color="auto" w:fill="FFFFFF" w:themeFill="background1"/>
        <w:spacing w:beforeAutospacing="0" w:after="120" w:afterAutospacing="0" w:line="360" w:lineRule="auto"/>
        <w:rPr>
          <w:rFonts w:asciiTheme="minorHAnsi" w:hAnsiTheme="minorHAnsi" w:cstheme="minorHAnsi"/>
          <w:b/>
          <w:bCs/>
          <w:color w:val="auto"/>
        </w:rPr>
      </w:pPr>
      <w:r w:rsidRPr="00D4526E">
        <w:rPr>
          <w:rFonts w:asciiTheme="minorHAnsi" w:hAnsiTheme="minorHAnsi" w:cstheme="minorHAnsi"/>
        </w:rPr>
        <w:t>Jeżeli w toku realizacji Umowy Wykonawca stwierdzi niezgodność jakiejkolwiek części zakresu przedmiotu Umowy z wymaganiami zasady DNSH jest obowiązany do natychmiastowego poinformowania o tym fakcie Zamawiającego oraz do przedstawienia propozycji rozwiązań zamiennych zgodnych z zasadą DNSH.</w:t>
      </w:r>
    </w:p>
    <w:p w14:paraId="6BBBEA63" w14:textId="77777777" w:rsidR="007048B7" w:rsidRPr="00D4526E" w:rsidRDefault="007048B7" w:rsidP="00837851">
      <w:pPr>
        <w:pStyle w:val="NormalnyWeb"/>
        <w:shd w:val="clear" w:color="auto" w:fill="FFFFFF" w:themeFill="background1"/>
        <w:spacing w:beforeAutospacing="0" w:after="120" w:afterAutospacing="0" w:line="360" w:lineRule="auto"/>
        <w:rPr>
          <w:rFonts w:asciiTheme="minorHAnsi" w:hAnsiTheme="minorHAnsi" w:cstheme="minorHAnsi"/>
          <w:b/>
          <w:bCs/>
          <w:color w:val="auto"/>
        </w:rPr>
      </w:pPr>
    </w:p>
    <w:p w14:paraId="3B9ECCFB" w14:textId="231BBA7F" w:rsidR="00526449" w:rsidRPr="00D4526E" w:rsidRDefault="00B528BB" w:rsidP="00837851">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1</w:t>
      </w:r>
      <w:r w:rsidR="007048B7" w:rsidRPr="00D4526E">
        <w:rPr>
          <w:rStyle w:val="Pogrubienie"/>
          <w:rFonts w:asciiTheme="minorHAnsi" w:hAnsiTheme="minorHAnsi" w:cstheme="minorHAnsi"/>
          <w:color w:val="auto"/>
        </w:rPr>
        <w:t>7</w:t>
      </w:r>
    </w:p>
    <w:p w14:paraId="020D006A" w14:textId="3328B46F" w:rsidR="00864A7C" w:rsidRPr="00D4526E" w:rsidRDefault="00B528BB" w:rsidP="00837851">
      <w:pPr>
        <w:pStyle w:val="NormalnyWeb"/>
        <w:keepNext/>
        <w:shd w:val="clear" w:color="auto" w:fill="FFFFFF"/>
        <w:spacing w:beforeAutospacing="0" w:after="12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POSTANOWIENIA KOŃCOWE</w:t>
      </w:r>
    </w:p>
    <w:bookmarkEnd w:id="10"/>
    <w:p w14:paraId="74CADFD3" w14:textId="2CC85F29" w:rsidR="00864A7C" w:rsidRPr="00D4526E" w:rsidRDefault="00B528BB" w:rsidP="00837851">
      <w:pPr>
        <w:pStyle w:val="NormalnyWeb"/>
        <w:numPr>
          <w:ilvl w:val="0"/>
          <w:numId w:val="90"/>
        </w:numPr>
        <w:shd w:val="clear" w:color="auto" w:fill="FFFFFF" w:themeFill="background1"/>
        <w:spacing w:beforeAutospacing="0" w:after="120" w:afterAutospacing="0" w:line="360" w:lineRule="auto"/>
        <w:rPr>
          <w:rFonts w:asciiTheme="minorHAnsi" w:hAnsiTheme="minorHAnsi" w:cstheme="minorHAnsi"/>
          <w:b/>
          <w:bCs/>
          <w:color w:val="auto"/>
        </w:rPr>
      </w:pPr>
      <w:r w:rsidRPr="00D4526E">
        <w:rPr>
          <w:rFonts w:asciiTheme="minorHAnsi" w:hAnsiTheme="minorHAnsi" w:cstheme="minorHAnsi"/>
          <w:color w:val="auto"/>
        </w:rPr>
        <w:t>W</w:t>
      </w:r>
      <w:r w:rsidR="00BA27F9" w:rsidRPr="00D4526E">
        <w:rPr>
          <w:rFonts w:asciiTheme="minorHAnsi" w:hAnsiTheme="minorHAnsi" w:cstheme="minorHAnsi"/>
          <w:color w:val="auto"/>
        </w:rPr>
        <w:t xml:space="preserve"> </w:t>
      </w:r>
      <w:r w:rsidRPr="00D4526E">
        <w:rPr>
          <w:rFonts w:asciiTheme="minorHAnsi" w:hAnsiTheme="minorHAnsi" w:cstheme="minorHAnsi"/>
          <w:color w:val="auto"/>
        </w:rPr>
        <w:t>sprawach nieuregulowanych w Umowie zastosowanie mają przepisy prawa polskiego</w:t>
      </w:r>
      <w:r w:rsidR="00EE0609" w:rsidRPr="00D4526E">
        <w:rPr>
          <w:rFonts w:asciiTheme="minorHAnsi" w:hAnsiTheme="minorHAnsi" w:cstheme="minorHAnsi"/>
          <w:color w:val="auto"/>
        </w:rPr>
        <w:t>, w szczególności ustawy Prawo zamówień publicznych i Kodeksu cywilnego</w:t>
      </w:r>
      <w:r w:rsidRPr="00D4526E">
        <w:rPr>
          <w:rFonts w:asciiTheme="minorHAnsi" w:hAnsiTheme="minorHAnsi" w:cstheme="minorHAnsi"/>
          <w:color w:val="auto"/>
        </w:rPr>
        <w:t>.</w:t>
      </w:r>
    </w:p>
    <w:p w14:paraId="25F9A48E" w14:textId="2CAF5C3D" w:rsidR="00864A7C" w:rsidRPr="00D4526E" w:rsidRDefault="00B528BB" w:rsidP="00837851">
      <w:pPr>
        <w:pStyle w:val="NormalnyWeb"/>
        <w:numPr>
          <w:ilvl w:val="0"/>
          <w:numId w:val="90"/>
        </w:numPr>
        <w:shd w:val="clear" w:color="auto" w:fill="FFFFFF"/>
        <w:spacing w:beforeAutospacing="0" w:after="120" w:afterAutospacing="0" w:line="360" w:lineRule="auto"/>
        <w:ind w:left="426" w:hanging="426"/>
        <w:rPr>
          <w:rFonts w:asciiTheme="minorHAnsi" w:hAnsiTheme="minorHAnsi" w:cstheme="minorHAnsi"/>
          <w:b/>
          <w:color w:val="auto"/>
        </w:rPr>
      </w:pPr>
      <w:r w:rsidRPr="00D4526E">
        <w:rPr>
          <w:rFonts w:asciiTheme="minorHAnsi" w:hAnsiTheme="minorHAnsi" w:cstheme="minorHAnsi"/>
          <w:color w:val="auto"/>
        </w:rPr>
        <w:t>Umowa została sporządzona w 2 jednobrzmiących egzemplarzach.</w:t>
      </w:r>
      <w:r w:rsidR="00B41E8B" w:rsidRPr="00D4526E">
        <w:rPr>
          <w:rFonts w:asciiTheme="minorHAnsi" w:hAnsiTheme="minorHAnsi" w:cstheme="minorHAnsi"/>
          <w:color w:val="auto"/>
        </w:rPr>
        <w:t xml:space="preserve"> W przypadku złożenia przez </w:t>
      </w:r>
      <w:r w:rsidR="0040063E" w:rsidRPr="00D4526E">
        <w:rPr>
          <w:rFonts w:asciiTheme="minorHAnsi" w:hAnsiTheme="minorHAnsi" w:cstheme="minorHAnsi"/>
          <w:color w:val="auto"/>
        </w:rPr>
        <w:t>S</w:t>
      </w:r>
      <w:r w:rsidR="00B41E8B" w:rsidRPr="00D4526E">
        <w:rPr>
          <w:rFonts w:asciiTheme="minorHAnsi" w:hAnsiTheme="minorHAnsi" w:cstheme="minorHAnsi"/>
          <w:color w:val="auto"/>
        </w:rPr>
        <w:t>trony oświadczeń woli w postaci elektronicznej opatrzonej kwalifikowanym podpisem elektronicznym, Umowa będzie sporządzona w jednym egzemplarzu udostępnionym elektronicznie.</w:t>
      </w:r>
    </w:p>
    <w:p w14:paraId="79028570" w14:textId="77777777" w:rsidR="00F13DB1" w:rsidRPr="00D4526E" w:rsidRDefault="00F13DB1" w:rsidP="00837851">
      <w:pPr>
        <w:pStyle w:val="NormalnyWeb"/>
        <w:numPr>
          <w:ilvl w:val="0"/>
          <w:numId w:val="90"/>
        </w:numPr>
        <w:shd w:val="clear" w:color="auto" w:fill="FFFFFF"/>
        <w:spacing w:beforeAutospacing="0" w:after="120" w:afterAutospacing="0" w:line="360" w:lineRule="auto"/>
        <w:ind w:left="426" w:hanging="426"/>
        <w:rPr>
          <w:rFonts w:asciiTheme="minorHAnsi" w:hAnsiTheme="minorHAnsi" w:cstheme="minorHAnsi"/>
          <w:b/>
          <w:color w:val="auto"/>
        </w:rPr>
      </w:pPr>
      <w:bookmarkStart w:id="11" w:name="_Hlk203032391"/>
      <w:r w:rsidRPr="00D4526E">
        <w:rPr>
          <w:rFonts w:asciiTheme="minorHAnsi" w:hAnsiTheme="minorHAnsi" w:cstheme="minorHAnsi"/>
          <w:color w:val="auto"/>
        </w:rPr>
        <w:t>Załączniki do Umowy stanowią:</w:t>
      </w:r>
    </w:p>
    <w:p w14:paraId="70C608A7" w14:textId="77777777" w:rsidR="00F13DB1" w:rsidRPr="00D4526E" w:rsidRDefault="00F13DB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Kalkulacja cenowa</w:t>
      </w:r>
    </w:p>
    <w:p w14:paraId="7846EF51" w14:textId="47DF71CB" w:rsidR="00F13DB1" w:rsidRPr="00D4526E" w:rsidRDefault="00C30614"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Opis Przedmiotu Zamówienia</w:t>
      </w:r>
    </w:p>
    <w:p w14:paraId="6C316AB8" w14:textId="18160BC4" w:rsidR="0004556D" w:rsidRPr="00D4526E" w:rsidRDefault="0004556D"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Gwarancj</w:t>
      </w:r>
      <w:r w:rsidR="005335D4" w:rsidRPr="00D4526E">
        <w:rPr>
          <w:rFonts w:cstheme="minorHAnsi"/>
          <w:color w:val="auto"/>
          <w:sz w:val="24"/>
          <w:szCs w:val="24"/>
        </w:rPr>
        <w:t>a</w:t>
      </w:r>
    </w:p>
    <w:p w14:paraId="220BB7CD" w14:textId="5D3C2635" w:rsidR="00071B3C" w:rsidRPr="00D4526E" w:rsidRDefault="00071B3C" w:rsidP="00837851">
      <w:pPr>
        <w:pStyle w:val="Akapitzlist"/>
        <w:numPr>
          <w:ilvl w:val="0"/>
          <w:numId w:val="52"/>
        </w:numPr>
        <w:spacing w:after="120" w:line="360" w:lineRule="auto"/>
        <w:rPr>
          <w:rFonts w:cstheme="minorHAnsi"/>
          <w:color w:val="auto"/>
          <w:sz w:val="24"/>
          <w:szCs w:val="24"/>
        </w:rPr>
      </w:pPr>
      <w:r w:rsidRPr="00D4526E">
        <w:rPr>
          <w:rFonts w:cstheme="minorHAnsi"/>
          <w:color w:val="auto"/>
          <w:sz w:val="24"/>
          <w:szCs w:val="24"/>
        </w:rPr>
        <w:t>Dodatek nr 1 – Zasady udzielania zdalnego dostępu</w:t>
      </w:r>
    </w:p>
    <w:p w14:paraId="7DC0229F" w14:textId="69CBADD9" w:rsidR="00071B3C" w:rsidRPr="00D4526E" w:rsidRDefault="00071B3C" w:rsidP="00837851">
      <w:pPr>
        <w:pStyle w:val="Akapitzlist"/>
        <w:numPr>
          <w:ilvl w:val="0"/>
          <w:numId w:val="52"/>
        </w:numPr>
        <w:spacing w:after="120" w:line="360" w:lineRule="auto"/>
        <w:rPr>
          <w:rFonts w:cstheme="minorHAnsi"/>
          <w:color w:val="auto"/>
          <w:sz w:val="24"/>
          <w:szCs w:val="24"/>
        </w:rPr>
      </w:pPr>
      <w:r w:rsidRPr="00D4526E">
        <w:rPr>
          <w:rFonts w:cstheme="minorHAnsi"/>
          <w:color w:val="auto"/>
          <w:sz w:val="24"/>
          <w:szCs w:val="24"/>
        </w:rPr>
        <w:t xml:space="preserve">Dodatek nr 2 – Informacje o </w:t>
      </w:r>
      <w:r w:rsidR="003E197B" w:rsidRPr="00D4526E">
        <w:rPr>
          <w:rFonts w:cstheme="minorHAnsi"/>
          <w:color w:val="auto"/>
          <w:sz w:val="24"/>
          <w:szCs w:val="24"/>
        </w:rPr>
        <w:t>Zamawiającym</w:t>
      </w:r>
    </w:p>
    <w:p w14:paraId="0C370719" w14:textId="77777777" w:rsidR="00F13DB1" w:rsidRPr="00D4526E" w:rsidRDefault="00F13DB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Licencja</w:t>
      </w:r>
    </w:p>
    <w:p w14:paraId="36181131" w14:textId="77777777" w:rsidR="00F13DB1" w:rsidRPr="00D4526E" w:rsidRDefault="00F13DB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Umowa powierzenia przetwarzania danych osobowych</w:t>
      </w:r>
    </w:p>
    <w:p w14:paraId="545846BD" w14:textId="541590CA" w:rsidR="00F13DB1" w:rsidRPr="00D4526E" w:rsidRDefault="00F13DB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Wzory Protokołów</w:t>
      </w:r>
    </w:p>
    <w:p w14:paraId="599E9481" w14:textId="77777777" w:rsidR="00F13DB1" w:rsidRPr="00D4526E" w:rsidRDefault="00F13DB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Klauzula informacyjna Wykonawcy</w:t>
      </w:r>
    </w:p>
    <w:p w14:paraId="7156B8D7" w14:textId="77777777" w:rsidR="000D4DC1" w:rsidRPr="00D4526E" w:rsidRDefault="000D4DC1"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Regulamin zmiany dostawcy usług przetwarzania oraz udostępniania i przenoszenia danych osobowych użytkowników</w:t>
      </w:r>
    </w:p>
    <w:p w14:paraId="0941DC1B" w14:textId="462ABF50" w:rsidR="00E52583" w:rsidRPr="00D4526E" w:rsidRDefault="00C76A85" w:rsidP="00837851">
      <w:pPr>
        <w:pStyle w:val="Akapitzlist"/>
        <w:numPr>
          <w:ilvl w:val="0"/>
          <w:numId w:val="9"/>
        </w:numPr>
        <w:spacing w:after="120" w:line="360" w:lineRule="auto"/>
        <w:rPr>
          <w:rFonts w:cstheme="minorHAnsi"/>
          <w:color w:val="auto"/>
          <w:sz w:val="24"/>
          <w:szCs w:val="24"/>
        </w:rPr>
      </w:pPr>
      <w:r w:rsidRPr="00D4526E">
        <w:rPr>
          <w:rFonts w:cstheme="minorHAnsi"/>
          <w:color w:val="auto"/>
          <w:sz w:val="24"/>
          <w:szCs w:val="24"/>
        </w:rPr>
        <w:t>Klauzula informacyjna Zamawiającego</w:t>
      </w:r>
    </w:p>
    <w:p w14:paraId="70FA3939" w14:textId="77777777" w:rsidR="00E85094" w:rsidRPr="00D4526E" w:rsidRDefault="00E85094" w:rsidP="006328CE">
      <w:pPr>
        <w:pStyle w:val="Akapitzlist"/>
        <w:spacing w:after="120" w:line="360" w:lineRule="auto"/>
        <w:rPr>
          <w:rStyle w:val="Pogrubienie"/>
          <w:rFonts w:cstheme="minorHAnsi"/>
          <w:b w:val="0"/>
          <w:bCs w:val="0"/>
          <w:color w:val="auto"/>
          <w:sz w:val="24"/>
          <w:szCs w:val="24"/>
        </w:rPr>
      </w:pPr>
    </w:p>
    <w:p w14:paraId="287808C1" w14:textId="04789A8A" w:rsidR="00E52583" w:rsidRPr="00D4526E" w:rsidRDefault="00E52583"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 1</w:t>
      </w:r>
      <w:r w:rsidR="00526449" w:rsidRPr="00D4526E">
        <w:rPr>
          <w:rStyle w:val="Pogrubienie"/>
          <w:rFonts w:asciiTheme="minorHAnsi" w:hAnsiTheme="minorHAnsi" w:cstheme="minorHAnsi"/>
          <w:color w:val="auto"/>
        </w:rPr>
        <w:t>8</w:t>
      </w:r>
    </w:p>
    <w:p w14:paraId="1FF48CFD" w14:textId="77777777" w:rsidR="00E52583" w:rsidRPr="00D4526E" w:rsidRDefault="00E52583" w:rsidP="00837851">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DANE OSOBOWE, ANONIMIZACJA I ZGODY MARKETINGOWE</w:t>
      </w:r>
    </w:p>
    <w:p w14:paraId="03D17FB9" w14:textId="77777777" w:rsidR="00E52583" w:rsidRPr="00D4526E" w:rsidRDefault="00E52583" w:rsidP="00837851">
      <w:pPr>
        <w:pStyle w:val="NormalnyWeb"/>
        <w:shd w:val="clear" w:color="auto" w:fill="FFFFFF" w:themeFill="background1"/>
        <w:spacing w:beforeAutospacing="0" w:after="0" w:afterAutospacing="0" w:line="360" w:lineRule="auto"/>
        <w:rPr>
          <w:rFonts w:asciiTheme="minorHAnsi" w:hAnsiTheme="minorHAnsi" w:cstheme="minorHAnsi"/>
          <w:b/>
          <w:bCs/>
          <w:color w:val="auto"/>
        </w:rPr>
      </w:pPr>
    </w:p>
    <w:p w14:paraId="171D81B6" w14:textId="77777777" w:rsidR="00E52583" w:rsidRPr="00D4526E" w:rsidRDefault="00E52583" w:rsidP="00837851">
      <w:pPr>
        <w:pStyle w:val="NormalnyWeb"/>
        <w:numPr>
          <w:ilvl w:val="0"/>
          <w:numId w:val="63"/>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(UPPDO), stanowiącej </w:t>
      </w:r>
      <w:r w:rsidRPr="00D4526E">
        <w:rPr>
          <w:rFonts w:asciiTheme="minorHAnsi" w:hAnsiTheme="minorHAnsi" w:cstheme="minorHAnsi"/>
          <w:b/>
          <w:bCs/>
          <w:color w:val="auto"/>
        </w:rPr>
        <w:t>Załącznik nr 5</w:t>
      </w:r>
      <w:r w:rsidRPr="00D4526E">
        <w:rPr>
          <w:rFonts w:asciiTheme="minorHAnsi" w:hAnsiTheme="minorHAnsi" w:cstheme="minorHAnsi"/>
          <w:color w:val="auto"/>
        </w:rPr>
        <w:t>, powierza Wykonawcy do przetwarzania dane osobowe w zakresie niezbędnym do prawidłowej realizacji Umowy.</w:t>
      </w:r>
    </w:p>
    <w:p w14:paraId="6205E65D" w14:textId="77777777" w:rsidR="00E52583" w:rsidRPr="00D4526E" w:rsidRDefault="00E52583" w:rsidP="00837851">
      <w:pPr>
        <w:pStyle w:val="Default"/>
        <w:numPr>
          <w:ilvl w:val="0"/>
          <w:numId w:val="63"/>
        </w:numPr>
        <w:autoSpaceDN/>
        <w:spacing w:line="360" w:lineRule="auto"/>
        <w:contextualSpacing/>
        <w:textAlignment w:val="auto"/>
        <w:rPr>
          <w:rFonts w:asciiTheme="minorHAnsi" w:eastAsia="Calibri" w:hAnsiTheme="minorHAnsi" w:cstheme="minorHAnsi"/>
          <w:color w:val="auto"/>
          <w:kern w:val="2"/>
        </w:rPr>
      </w:pPr>
      <w:r w:rsidRPr="00D4526E">
        <w:rPr>
          <w:rFonts w:asciiTheme="minorHAnsi" w:hAnsiTheme="minorHAnsi" w:cstheme="minorHAnsi"/>
          <w:color w:val="auto"/>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w:t>
      </w:r>
      <w:r w:rsidRPr="00D4526E">
        <w:rPr>
          <w:rFonts w:asciiTheme="minorHAnsi" w:hAnsiTheme="minorHAnsi" w:cstheme="minorHAnsi"/>
          <w:b/>
          <w:bCs/>
          <w:color w:val="auto"/>
        </w:rPr>
        <w:t>Załącznik nr 7</w:t>
      </w:r>
      <w:r w:rsidRPr="00D4526E">
        <w:rPr>
          <w:rFonts w:asciiTheme="minorHAnsi" w:hAnsiTheme="minorHAnsi" w:cstheme="minorHAnsi"/>
          <w:color w:val="auto"/>
        </w:rPr>
        <w:t>.</w:t>
      </w:r>
    </w:p>
    <w:p w14:paraId="17636BAC"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Zamawiający gwarantuje, że posiada i będzie posiadać przez cały okres realizacji Przedmiotu Umowy wszelkie zgody, upoważnienia i uprawnienia niezbędne do przetwarzania Danych przez Wykonawcę zgodnie z Umową oraz UPPDO.</w:t>
      </w:r>
    </w:p>
    <w:p w14:paraId="5C26543D"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Niezależnie od charakteru i celu powierzenia Danych Osobowych, o których mowa w UPPDO, Wykonawca jest uprawniony do </w:t>
      </w:r>
      <w:proofErr w:type="spellStart"/>
      <w:r w:rsidRPr="00D4526E">
        <w:rPr>
          <w:rFonts w:asciiTheme="minorHAnsi" w:hAnsiTheme="minorHAnsi" w:cstheme="minorHAnsi"/>
          <w:color w:val="auto"/>
        </w:rPr>
        <w:t>anonimizowania</w:t>
      </w:r>
      <w:proofErr w:type="spellEnd"/>
      <w:r w:rsidRPr="00D4526E">
        <w:rPr>
          <w:rFonts w:asciiTheme="minorHAnsi" w:hAnsiTheme="minorHAnsi" w:cstheme="minorHAnsi"/>
          <w:color w:val="auto"/>
        </w:rPr>
        <w:t xml:space="preserve"> kopii tych Danych, a także agregacji zanonimizowanych danych – uniemożliwiających ponowną identyfikację osób fizycznych, których dotyczyły („Dane zanonimizowane lub zagregowane”).</w:t>
      </w:r>
    </w:p>
    <w:p w14:paraId="457A8F30"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Dane zanonimizowane lub zagregowane nie stanowią Danych Osobowych.</w:t>
      </w:r>
    </w:p>
    <w:p w14:paraId="09D3F4EA"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Na podstawie Danych zanonimizowanych lub zagregowanych Wykonawca może tworzyć zestawienia statystyczne, analizy, raporty, modele danych i inne opracowania oraz wykorzystywać je w celach:</w:t>
      </w:r>
    </w:p>
    <w:p w14:paraId="23676BA2"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rozwoju i doskonalenia świadczonych usług, </w:t>
      </w:r>
    </w:p>
    <w:p w14:paraId="5198E949"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opracowywania i oferowania nowych produktów, usług lub funkcjonalności, </w:t>
      </w:r>
    </w:p>
    <w:p w14:paraId="723A81A3"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prowadzenia analiz rynkowych, </w:t>
      </w:r>
      <w:proofErr w:type="spellStart"/>
      <w:r w:rsidRPr="00D4526E">
        <w:rPr>
          <w:rFonts w:asciiTheme="minorHAnsi" w:hAnsiTheme="minorHAnsi" w:cstheme="minorHAnsi"/>
          <w:color w:val="auto"/>
        </w:rPr>
        <w:t>benchmarkingowych</w:t>
      </w:r>
      <w:proofErr w:type="spellEnd"/>
      <w:r w:rsidRPr="00D4526E">
        <w:rPr>
          <w:rFonts w:asciiTheme="minorHAnsi" w:hAnsiTheme="minorHAnsi" w:cstheme="minorHAnsi"/>
          <w:color w:val="auto"/>
        </w:rPr>
        <w:t xml:space="preserve"> i badawczych, publikacji raportów branżowych,</w:t>
      </w:r>
    </w:p>
    <w:p w14:paraId="498C4E8A"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realizacji celów komercyjnych Wykonawcy, w tym oferowania raportów lub analiz i innych opracowań osobom trzecim.</w:t>
      </w:r>
    </w:p>
    <w:p w14:paraId="26ADD595"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Wykonawca zapewnia, że proces </w:t>
      </w:r>
      <w:proofErr w:type="spellStart"/>
      <w:r w:rsidRPr="00D4526E">
        <w:rPr>
          <w:rFonts w:asciiTheme="minorHAnsi" w:hAnsiTheme="minorHAnsi" w:cstheme="minorHAnsi"/>
          <w:color w:val="auto"/>
        </w:rPr>
        <w:t>anonimizacji</w:t>
      </w:r>
      <w:proofErr w:type="spellEnd"/>
      <w:r w:rsidRPr="00D4526E">
        <w:rPr>
          <w:rFonts w:asciiTheme="minorHAnsi" w:hAnsiTheme="minorHAnsi" w:cstheme="minorHAnsi"/>
          <w:color w:val="auto"/>
        </w:rPr>
        <w:t xml:space="preserve"> lub agregacji danych jest nieodwracalny i realizowany zgodnie z aktualnymi standardami technicznymi i organizacyjnymi, zapewniającymi brak możliwości powiązania wynikowych danych z konkretną osobą fizyczną niezależnie od celu i sposobu wykorzystywania Danych zanonimizowanych lub zagregowanych.</w:t>
      </w:r>
    </w:p>
    <w:p w14:paraId="75E7799C"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Dane w formie niezanonimizowanej nie będą wykorzystywane do celów własnych Wykonawcy, ani do żadnych innych celów niż realizacja Umowy i Umowy Głównej, chyba że Zamawiający/Użytkownik udzieli na to uprzedniej, wyraźnej i pisemnej zgody.</w:t>
      </w:r>
    </w:p>
    <w:p w14:paraId="4C3156A0"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Niezależnie od zakresu i celu powierzenia Danych, o których mowa powyżej, Wykonawca jest uprawniony do przetwarzania Danych powierzonych przez Zamawiającego poprzez </w:t>
      </w:r>
      <w:proofErr w:type="spellStart"/>
      <w:r w:rsidRPr="00D4526E">
        <w:rPr>
          <w:rFonts w:asciiTheme="minorHAnsi" w:hAnsiTheme="minorHAnsi" w:cstheme="minorHAnsi"/>
          <w:color w:val="auto"/>
        </w:rPr>
        <w:t>pseudonimizację</w:t>
      </w:r>
      <w:proofErr w:type="spellEnd"/>
      <w:r w:rsidRPr="00D4526E">
        <w:rPr>
          <w:rFonts w:asciiTheme="minorHAnsi" w:hAnsiTheme="minorHAnsi" w:cstheme="minorHAnsi"/>
          <w:color w:val="auto"/>
        </w:rPr>
        <w:t xml:space="preserve"> tych Danych lub ich kopii – w celu testowania, walidacji lub poprawy jakości działania systemów informatycznych służących do realizacji Umowy Głównej („Dane </w:t>
      </w:r>
      <w:proofErr w:type="spellStart"/>
      <w:r w:rsidRPr="00D4526E">
        <w:rPr>
          <w:rFonts w:asciiTheme="minorHAnsi" w:hAnsiTheme="minorHAnsi" w:cstheme="minorHAnsi"/>
          <w:color w:val="auto"/>
        </w:rPr>
        <w:t>pseudonimizowane</w:t>
      </w:r>
      <w:proofErr w:type="spellEnd"/>
      <w:r w:rsidRPr="00D4526E">
        <w:rPr>
          <w:rFonts w:asciiTheme="minorHAnsi" w:hAnsiTheme="minorHAnsi" w:cstheme="minorHAnsi"/>
          <w:color w:val="auto"/>
        </w:rPr>
        <w:t>”).</w:t>
      </w:r>
    </w:p>
    <w:p w14:paraId="1BD502D5"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Dane </w:t>
      </w:r>
      <w:proofErr w:type="spellStart"/>
      <w:r w:rsidRPr="00D4526E">
        <w:rPr>
          <w:rFonts w:asciiTheme="minorHAnsi" w:hAnsiTheme="minorHAnsi" w:cstheme="minorHAnsi"/>
          <w:color w:val="auto"/>
        </w:rPr>
        <w:t>pseudnonimizowane</w:t>
      </w:r>
      <w:proofErr w:type="spellEnd"/>
      <w:r w:rsidRPr="00D4526E">
        <w:rPr>
          <w:rFonts w:asciiTheme="minorHAnsi" w:hAnsiTheme="minorHAnsi" w:cstheme="minorHAnsi"/>
          <w:color w:val="auto"/>
        </w:rPr>
        <w:t xml:space="preserve"> w dalszym ciągu stanowią dane osobowe. Wykonawca zapewnia bezpieczeństwo przetwarzania Danych </w:t>
      </w:r>
      <w:proofErr w:type="spellStart"/>
      <w:r w:rsidRPr="00D4526E">
        <w:rPr>
          <w:rFonts w:asciiTheme="minorHAnsi" w:hAnsiTheme="minorHAnsi" w:cstheme="minorHAnsi"/>
          <w:color w:val="auto"/>
        </w:rPr>
        <w:t>pseudnonimizowanych</w:t>
      </w:r>
      <w:proofErr w:type="spellEnd"/>
      <w:r w:rsidRPr="00D4526E">
        <w:rPr>
          <w:rFonts w:asciiTheme="minorHAnsi" w:hAnsiTheme="minorHAnsi" w:cstheme="minorHAnsi"/>
          <w:color w:val="auto"/>
        </w:rPr>
        <w:t xml:space="preserve"> właściwe dla danych osobowych, w tym wdrożenie mechanizmów kontroli dostępu oraz ograniczeń przetwarzania zgodnych z art. 32–35 RODO.</w:t>
      </w:r>
    </w:p>
    <w:p w14:paraId="55DA5C86"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Zamawiający wyraża zgodę na wykorzystanie przez Wykonawcę nazwy, znaku towarowego (logo) oraz ogólnych informacji o zakresie współpracy w materiałach marketingowych, informacyjnych i promocyjnych Wykonawcy, w tym w szczególności na stronie internetowej, w mediach społecznościowych, prezentacjach handlowych, ofertach, raportach branżowych oraz publikacjach dotyczących wdrożeń i innowacji w ochronie zdrowia.</w:t>
      </w:r>
    </w:p>
    <w:p w14:paraId="351C74E5"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Wykorzystanie informacji, o których mowa w poprzedzającym punkcie, będzie każdorazowo realizowane w sposób rzetelny i zgodny z zasadami dobrych praktyk rynkowych, z zachowaniem neutralności w kontekście prowadzonych lub planowanych postępowań o udzielenie zamówień publicznych oraz bez sugerowania jakiegokolwiek poparcia, rekomendacji czy preferencji ze strony Zamawiającego.</w:t>
      </w:r>
    </w:p>
    <w:p w14:paraId="1FBD4478"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Wykonawca zobowiązuje się nie ujawniać w ramach działań marketingowych żadnych informacji objętych tajemnicą przedsiębiorstwa lub stanowiących informacje poufne w rozumieniu Umowy, ani danych osobowych przedstawicieli Zamawiającego bez ich uprzedniej, pisemnej zgody.</w:t>
      </w:r>
    </w:p>
    <w:p w14:paraId="3AF869D0"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Zamawiający może w każdym czasie cofnąć niniejszą zgodę poprzez złożenie pisemnego oświadczenia. Cofnięcie zgody nie wpływa na zgodność z prawem działań marketingowych zrealizowanych przed jej cofnięciem.</w:t>
      </w:r>
    </w:p>
    <w:p w14:paraId="67002F92" w14:textId="77777777" w:rsidR="00E52583" w:rsidRPr="00D4526E" w:rsidRDefault="00E52583" w:rsidP="00837851">
      <w:pPr>
        <w:pStyle w:val="NormalnyWeb"/>
        <w:numPr>
          <w:ilvl w:val="0"/>
          <w:numId w:val="63"/>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W zakresie danych przetwarzanych przez Wykonawcę jako dostawcę usług przetwarzania w rozumieniu Aktu w sprawie danych – w przypadku wypowiedzenia Umowy, Strony realizują prawa i obowiązki w zakresie zmiany dostawcy usług przetwarzania danych opisane w „Regulaminie zmiany dostawcy usług przetwarzania oraz udostępniania i przenoszenia danych osobowych Użytkowników” stanowiącym </w:t>
      </w:r>
      <w:r w:rsidRPr="00D4526E">
        <w:rPr>
          <w:rFonts w:asciiTheme="minorHAnsi" w:hAnsiTheme="minorHAnsi" w:cstheme="minorHAnsi"/>
          <w:b/>
          <w:bCs/>
          <w:color w:val="auto"/>
        </w:rPr>
        <w:t>Załącznik nr 8.</w:t>
      </w:r>
    </w:p>
    <w:p w14:paraId="0D2DDA2B" w14:textId="77777777" w:rsidR="00E52583" w:rsidRPr="00D4526E" w:rsidRDefault="00E52583" w:rsidP="00837851">
      <w:pPr>
        <w:pStyle w:val="Default"/>
        <w:numPr>
          <w:ilvl w:val="0"/>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W przypadku wygaśnięcia umowy w inny sposób niż przez wypowiedzenie (w zakresie danych przetwarzanych przez Wykonawcę jako dostawcę usług przetwarzania w rozumieniu Aktu w sprawie danych), jak również w zakresie innych Danych Zamawiającego niż te przetwarzane przez Wykonawcę w ramach usługi przetwarzania - zastosowanie, znajdują poniższe zapisy:</w:t>
      </w:r>
    </w:p>
    <w:p w14:paraId="33176D34" w14:textId="434EC899"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W przypadku wygaśnięcia Umowy Wykonawca zapewni Zamawiającemu możliwość pobrania Danych Zamawiającego z systemu Wykonawcy, w którym są przetwarzane, w terminie </w:t>
      </w:r>
      <w:r w:rsidR="00351DA7" w:rsidRPr="00D4526E">
        <w:rPr>
          <w:rFonts w:asciiTheme="minorHAnsi" w:hAnsiTheme="minorHAnsi" w:cstheme="minorHAnsi"/>
          <w:color w:val="auto"/>
        </w:rPr>
        <w:t>do 6</w:t>
      </w:r>
      <w:r w:rsidRPr="00D4526E">
        <w:rPr>
          <w:rFonts w:asciiTheme="minorHAnsi" w:hAnsiTheme="minorHAnsi" w:cstheme="minorHAnsi"/>
          <w:color w:val="auto"/>
        </w:rPr>
        <w:t>0 dni kalendarzowych od dnia ustania obowiązywania Umowy.</w:t>
      </w:r>
    </w:p>
    <w:p w14:paraId="24C5259B"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Przechowywanie przez Wykonawcę Danych Zamawiającego przez okres umożliwiający Wykonawcy ich pobranie ww. okresie stanowi przetwarzanie danych osobowych w celu realizacji Umowy i objęte jest UPPDO stanowiącą </w:t>
      </w:r>
      <w:r w:rsidRPr="00D4526E">
        <w:rPr>
          <w:rFonts w:asciiTheme="minorHAnsi" w:hAnsiTheme="minorHAnsi" w:cstheme="minorHAnsi"/>
          <w:b/>
          <w:bCs/>
          <w:color w:val="auto"/>
        </w:rPr>
        <w:t>Załącznik nr 5</w:t>
      </w:r>
      <w:r w:rsidRPr="00D4526E">
        <w:rPr>
          <w:rFonts w:asciiTheme="minorHAnsi" w:hAnsiTheme="minorHAnsi" w:cstheme="minorHAnsi"/>
          <w:color w:val="auto"/>
        </w:rPr>
        <w:t xml:space="preserve"> do Umowy.</w:t>
      </w:r>
    </w:p>
    <w:p w14:paraId="3A406A40" w14:textId="2E874FC8" w:rsidR="00E52583" w:rsidRPr="00D4526E" w:rsidRDefault="00351DA7"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 xml:space="preserve">W przypadku niepobrania Danych Zamawiającego w powyższym terminie, Wykonawca zobowiązany jest zapewnić Zamawiającemu świadczenie osobnej usługi przechowywania Danych Zamawiającego w systemie Wykonawcy za ustalonym osobno wynagrodzeniem  oraz powierzeniem Wykonawcy przetwarzania danych osobowych wchodzących w skład Danych Zamawiającego w celu realizacji usługi przechowywania, zgodnie z odpowiednio stosowanymi postanowieniami </w:t>
      </w:r>
      <w:r w:rsidR="00E52583" w:rsidRPr="00D4526E">
        <w:rPr>
          <w:rFonts w:asciiTheme="minorHAnsi" w:hAnsiTheme="minorHAnsi" w:cstheme="minorHAnsi"/>
          <w:color w:val="auto"/>
        </w:rPr>
        <w:t xml:space="preserve">UPPDO stanowiącej </w:t>
      </w:r>
      <w:r w:rsidR="00E52583" w:rsidRPr="00D4526E">
        <w:rPr>
          <w:rFonts w:asciiTheme="minorHAnsi" w:hAnsiTheme="minorHAnsi" w:cstheme="minorHAnsi"/>
          <w:b/>
          <w:bCs/>
          <w:color w:val="auto"/>
        </w:rPr>
        <w:t>Załącznik nr 5</w:t>
      </w:r>
      <w:r w:rsidR="00E52583" w:rsidRPr="00D4526E">
        <w:rPr>
          <w:rFonts w:asciiTheme="minorHAnsi" w:hAnsiTheme="minorHAnsi" w:cstheme="minorHAnsi"/>
          <w:color w:val="auto"/>
        </w:rPr>
        <w:t xml:space="preserve"> do Umowy.</w:t>
      </w:r>
    </w:p>
    <w:p w14:paraId="5438E2E7"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Wynagrodzenie za przechowywanie Danych Zamawiającego po wygaśnięciu Umowy odpowiada kwocie miesięcznego abonamentu netto za usługi SaaS o zakresie tożsamym z Usługami, ustalonej na podstawie cennika obowiązującego u Wykonawcy w dacie wygaśnięcia Umowy, i jest należne za każdy rozpoczęty miesiąc przechowywania Danych Zamawiającego.</w:t>
      </w:r>
    </w:p>
    <w:p w14:paraId="2565A6F7"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Okres przechowywania Danych Zamawiającego po wygaśnięciu Umowy wynosi 9 (dziewięć) miesięcy, chyba że Zamawiający pobierze Dane wcześniej lub Strony uzgodnią inaczej w formie pisemnej („Okres przechowywania”).</w:t>
      </w:r>
    </w:p>
    <w:p w14:paraId="47C30C8D" w14:textId="77777777" w:rsidR="00E52583" w:rsidRPr="00D4526E" w:rsidRDefault="00E52583" w:rsidP="00837851">
      <w:pPr>
        <w:pStyle w:val="Default"/>
        <w:numPr>
          <w:ilvl w:val="1"/>
          <w:numId w:val="63"/>
        </w:numPr>
        <w:autoSpaceDN/>
        <w:spacing w:line="360" w:lineRule="auto"/>
        <w:contextualSpacing/>
        <w:textAlignment w:val="auto"/>
        <w:rPr>
          <w:rFonts w:asciiTheme="minorHAnsi" w:hAnsiTheme="minorHAnsi" w:cstheme="minorHAnsi"/>
          <w:color w:val="auto"/>
        </w:rPr>
      </w:pPr>
      <w:r w:rsidRPr="00D4526E">
        <w:rPr>
          <w:rFonts w:asciiTheme="minorHAnsi" w:hAnsiTheme="minorHAnsi" w:cstheme="minorHAnsi"/>
          <w:color w:val="auto"/>
        </w:rPr>
        <w:t>Po upływie Okresu przechowywania, Wykonawca ma prawo do trwałego usunięcia Danych Zamawiającego z systemu, w którym były przechowywane, po uprzednim wysłaniu Zamawiającemu powiadomienia na ostatni znany adres e-mail, z co najmniej 14-dniowym terminem uprzedzenia.</w:t>
      </w:r>
    </w:p>
    <w:p w14:paraId="018362F5" w14:textId="17F93B94" w:rsidR="0097654E" w:rsidRPr="00D4526E" w:rsidRDefault="00E52583" w:rsidP="00837851">
      <w:pPr>
        <w:pStyle w:val="Default"/>
        <w:numPr>
          <w:ilvl w:val="1"/>
          <w:numId w:val="63"/>
        </w:numPr>
        <w:autoSpaceDN/>
        <w:spacing w:line="360" w:lineRule="auto"/>
        <w:contextualSpacing/>
        <w:textAlignment w:val="auto"/>
        <w:rPr>
          <w:rStyle w:val="Pogrubienie"/>
          <w:rFonts w:asciiTheme="minorHAnsi" w:hAnsiTheme="minorHAnsi" w:cstheme="minorHAnsi"/>
          <w:b w:val="0"/>
          <w:bCs w:val="0"/>
          <w:color w:val="auto"/>
        </w:rPr>
      </w:pPr>
      <w:r w:rsidRPr="00D4526E">
        <w:rPr>
          <w:rFonts w:asciiTheme="minorHAnsi" w:hAnsiTheme="minorHAnsi" w:cstheme="minorHAnsi"/>
          <w:color w:val="auto"/>
        </w:rPr>
        <w:t>Wykonawca nie ponosi odpowiedzialności za skutki usunięcia Danych Zamawiającego na skutek braku ich pobrania przez Zamawiającego w Okresie przechowywania.</w:t>
      </w:r>
    </w:p>
    <w:p w14:paraId="62FDD0A8" w14:textId="77777777" w:rsidR="0097654E" w:rsidRPr="00D4526E" w:rsidRDefault="0097654E" w:rsidP="00837851">
      <w:pPr>
        <w:spacing w:line="360" w:lineRule="auto"/>
        <w:rPr>
          <w:rStyle w:val="Pogrubienie"/>
          <w:rFonts w:cstheme="minorHAnsi"/>
          <w:color w:val="auto"/>
          <w:sz w:val="24"/>
          <w:szCs w:val="24"/>
        </w:rPr>
      </w:pPr>
    </w:p>
    <w:p w14:paraId="439C61C6" w14:textId="77777777" w:rsidR="00E52583" w:rsidRPr="00D4526E" w:rsidRDefault="00E52583" w:rsidP="00837851">
      <w:pPr>
        <w:spacing w:line="360" w:lineRule="auto"/>
        <w:rPr>
          <w:rStyle w:val="Pogrubienie"/>
          <w:rFonts w:cstheme="minorHAnsi"/>
          <w:color w:val="auto"/>
          <w:sz w:val="24"/>
          <w:szCs w:val="24"/>
        </w:rPr>
      </w:pPr>
    </w:p>
    <w:p w14:paraId="4C2CEE44" w14:textId="77777777" w:rsidR="00E52583" w:rsidRPr="00D4526E" w:rsidRDefault="00E52583" w:rsidP="00837851">
      <w:pPr>
        <w:spacing w:line="360" w:lineRule="auto"/>
        <w:rPr>
          <w:rStyle w:val="Pogrubienie"/>
          <w:rFonts w:cstheme="minorHAnsi"/>
          <w:color w:val="auto"/>
          <w:sz w:val="24"/>
          <w:szCs w:val="24"/>
        </w:rPr>
      </w:pPr>
    </w:p>
    <w:p w14:paraId="66D843C9" w14:textId="77777777" w:rsidR="00E52583" w:rsidRPr="00D4526E" w:rsidRDefault="00E52583" w:rsidP="00837851">
      <w:pPr>
        <w:spacing w:line="360" w:lineRule="auto"/>
        <w:rPr>
          <w:rStyle w:val="Pogrubienie"/>
          <w:rFonts w:cstheme="minorHAnsi"/>
          <w:color w:val="auto"/>
          <w:sz w:val="24"/>
          <w:szCs w:val="24"/>
        </w:rPr>
      </w:pPr>
    </w:p>
    <w:p w14:paraId="434A6AC4" w14:textId="77777777" w:rsidR="00E52583" w:rsidRPr="00D4526E" w:rsidRDefault="00E52583" w:rsidP="00837851">
      <w:pPr>
        <w:spacing w:line="360" w:lineRule="auto"/>
        <w:rPr>
          <w:rStyle w:val="Pogrubienie"/>
          <w:rFonts w:cstheme="minorHAnsi"/>
          <w:color w:val="auto"/>
          <w:sz w:val="24"/>
          <w:szCs w:val="24"/>
        </w:rPr>
      </w:pPr>
    </w:p>
    <w:p w14:paraId="36FD2C83" w14:textId="77777777" w:rsidR="00E52583" w:rsidRPr="00D4526E" w:rsidRDefault="00E52583" w:rsidP="00837851">
      <w:pPr>
        <w:spacing w:line="360" w:lineRule="auto"/>
        <w:rPr>
          <w:rStyle w:val="Pogrubienie"/>
          <w:rFonts w:cstheme="minorHAnsi"/>
          <w:color w:val="auto"/>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D4526E" w14:paraId="42948626" w14:textId="77777777" w:rsidTr="005C4515">
        <w:tc>
          <w:tcPr>
            <w:tcW w:w="4672" w:type="dxa"/>
          </w:tcPr>
          <w:bookmarkEnd w:id="11"/>
          <w:p w14:paraId="3383F477" w14:textId="77777777" w:rsidR="004A659E" w:rsidRPr="00D4526E" w:rsidRDefault="004A659E" w:rsidP="00837851">
            <w:pPr>
              <w:spacing w:after="0" w:line="360" w:lineRule="auto"/>
              <w:rPr>
                <w:rFonts w:cstheme="minorHAnsi"/>
                <w:b/>
                <w:color w:val="auto"/>
                <w:sz w:val="24"/>
                <w:szCs w:val="24"/>
              </w:rPr>
            </w:pPr>
            <w:r w:rsidRPr="00D4526E">
              <w:rPr>
                <w:rFonts w:cstheme="minorHAnsi"/>
                <w:b/>
                <w:color w:val="auto"/>
                <w:sz w:val="24"/>
                <w:szCs w:val="24"/>
              </w:rPr>
              <w:t>………………………………………………….</w:t>
            </w:r>
          </w:p>
          <w:p w14:paraId="7297C728" w14:textId="28BE9C6E" w:rsidR="004A659E" w:rsidRPr="00D4526E" w:rsidRDefault="004A659E" w:rsidP="00837851">
            <w:pPr>
              <w:spacing w:after="0" w:line="360" w:lineRule="auto"/>
              <w:rPr>
                <w:rFonts w:cstheme="minorHAnsi"/>
                <w:b/>
                <w:color w:val="auto"/>
                <w:sz w:val="24"/>
                <w:szCs w:val="24"/>
              </w:rPr>
            </w:pPr>
            <w:r w:rsidRPr="00D4526E">
              <w:rPr>
                <w:rFonts w:cstheme="minorHAnsi"/>
                <w:b/>
                <w:color w:val="auto"/>
                <w:sz w:val="24"/>
                <w:szCs w:val="24"/>
              </w:rPr>
              <w:t>Zamawiający</w:t>
            </w:r>
          </w:p>
        </w:tc>
        <w:tc>
          <w:tcPr>
            <w:tcW w:w="4672" w:type="dxa"/>
          </w:tcPr>
          <w:p w14:paraId="20BDB00E" w14:textId="77777777" w:rsidR="004A659E" w:rsidRPr="00D4526E" w:rsidRDefault="004A659E" w:rsidP="00837851">
            <w:pPr>
              <w:spacing w:after="0" w:line="360" w:lineRule="auto"/>
              <w:rPr>
                <w:rFonts w:cstheme="minorHAnsi"/>
                <w:b/>
                <w:color w:val="auto"/>
                <w:sz w:val="24"/>
                <w:szCs w:val="24"/>
              </w:rPr>
            </w:pPr>
            <w:r w:rsidRPr="00D4526E">
              <w:rPr>
                <w:rFonts w:cstheme="minorHAnsi"/>
                <w:b/>
                <w:color w:val="auto"/>
                <w:sz w:val="24"/>
                <w:szCs w:val="24"/>
              </w:rPr>
              <w:t>………………………………………………….</w:t>
            </w:r>
          </w:p>
          <w:p w14:paraId="43C047EF" w14:textId="2D13900C" w:rsidR="004A659E" w:rsidRPr="00D4526E" w:rsidRDefault="004A659E" w:rsidP="00837851">
            <w:pPr>
              <w:spacing w:after="0" w:line="360" w:lineRule="auto"/>
              <w:rPr>
                <w:rFonts w:cstheme="minorHAnsi"/>
                <w:b/>
                <w:color w:val="auto"/>
                <w:sz w:val="24"/>
                <w:szCs w:val="24"/>
              </w:rPr>
            </w:pPr>
            <w:r w:rsidRPr="00D4526E">
              <w:rPr>
                <w:rFonts w:cstheme="minorHAnsi"/>
                <w:b/>
                <w:color w:val="auto"/>
                <w:sz w:val="24"/>
                <w:szCs w:val="24"/>
              </w:rPr>
              <w:t>Wykonawca</w:t>
            </w:r>
          </w:p>
        </w:tc>
      </w:tr>
    </w:tbl>
    <w:p w14:paraId="07BF9468" w14:textId="77777777" w:rsidR="00864A7C" w:rsidRPr="00D4526E" w:rsidRDefault="00864A7C" w:rsidP="00837851">
      <w:pPr>
        <w:spacing w:after="0" w:line="360" w:lineRule="auto"/>
        <w:rPr>
          <w:rFonts w:cstheme="minorHAnsi"/>
          <w:color w:val="auto"/>
          <w:sz w:val="24"/>
          <w:szCs w:val="24"/>
        </w:rPr>
      </w:pPr>
    </w:p>
    <w:p w14:paraId="1AB419B3" w14:textId="05EB1157" w:rsidR="00864A7C" w:rsidRPr="00D4526E" w:rsidRDefault="007F42E4" w:rsidP="00837851">
      <w:pPr>
        <w:spacing w:after="0" w:line="360" w:lineRule="auto"/>
        <w:rPr>
          <w:rFonts w:cstheme="minorHAnsi"/>
          <w:b/>
          <w:color w:val="auto"/>
          <w:sz w:val="24"/>
          <w:szCs w:val="24"/>
        </w:rPr>
      </w:pPr>
      <w:r w:rsidRPr="00D4526E">
        <w:rPr>
          <w:rFonts w:cstheme="minorHAnsi"/>
          <w:color w:val="auto"/>
          <w:sz w:val="24"/>
          <w:szCs w:val="24"/>
        </w:rPr>
        <w:br w:type="page"/>
      </w:r>
      <w:r w:rsidR="00B528BB" w:rsidRPr="00D4526E">
        <w:rPr>
          <w:rFonts w:cstheme="minorHAnsi"/>
          <w:b/>
          <w:color w:val="auto"/>
          <w:sz w:val="24"/>
          <w:szCs w:val="24"/>
        </w:rPr>
        <w:t>ZAŁĄCZNIK NR 1</w:t>
      </w:r>
    </w:p>
    <w:p w14:paraId="6E9ACEBC" w14:textId="08726DAA" w:rsidR="00864A7C" w:rsidRPr="00D4526E" w:rsidRDefault="00F45920" w:rsidP="00837851">
      <w:pPr>
        <w:spacing w:after="0" w:line="360" w:lineRule="auto"/>
        <w:rPr>
          <w:rFonts w:cstheme="minorHAnsi"/>
          <w:b/>
          <w:color w:val="auto"/>
          <w:sz w:val="24"/>
          <w:szCs w:val="24"/>
        </w:rPr>
      </w:pPr>
      <w:r w:rsidRPr="00D4526E">
        <w:rPr>
          <w:rFonts w:cstheme="minorHAnsi"/>
          <w:b/>
          <w:color w:val="auto"/>
          <w:sz w:val="24"/>
          <w:szCs w:val="24"/>
        </w:rPr>
        <w:t>KALKULACJA CENOWA</w:t>
      </w:r>
    </w:p>
    <w:p w14:paraId="0810E52D" w14:textId="77777777" w:rsidR="00864A7C" w:rsidRPr="00D4526E" w:rsidRDefault="00864A7C" w:rsidP="00837851">
      <w:pPr>
        <w:spacing w:after="0" w:line="360" w:lineRule="auto"/>
        <w:rPr>
          <w:rFonts w:cstheme="minorHAnsi"/>
          <w:color w:val="auto"/>
          <w:sz w:val="24"/>
          <w:szCs w:val="24"/>
        </w:rPr>
      </w:pPr>
    </w:p>
    <w:p w14:paraId="0B34B569" w14:textId="77777777" w:rsidR="00864A7C" w:rsidRPr="00D4526E" w:rsidRDefault="00864A7C" w:rsidP="00837851">
      <w:pPr>
        <w:spacing w:after="0" w:line="360" w:lineRule="auto"/>
        <w:rPr>
          <w:rFonts w:cstheme="minorHAnsi"/>
          <w:color w:val="auto"/>
          <w:sz w:val="24"/>
          <w:szCs w:val="24"/>
        </w:rPr>
      </w:pPr>
    </w:p>
    <w:p w14:paraId="00202A41" w14:textId="77777777" w:rsidR="00864A7C" w:rsidRPr="00D4526E" w:rsidRDefault="00864A7C" w:rsidP="00837851">
      <w:pPr>
        <w:spacing w:after="0" w:line="360" w:lineRule="auto"/>
        <w:rPr>
          <w:rFonts w:cstheme="minorHAnsi"/>
          <w:color w:val="auto"/>
          <w:sz w:val="24"/>
          <w:szCs w:val="24"/>
        </w:rPr>
      </w:pPr>
    </w:p>
    <w:p w14:paraId="6D01C06D" w14:textId="77777777" w:rsidR="00864A7C" w:rsidRPr="00D4526E" w:rsidRDefault="00864A7C" w:rsidP="00837851">
      <w:pPr>
        <w:spacing w:after="0" w:line="360" w:lineRule="auto"/>
        <w:rPr>
          <w:rFonts w:cstheme="minorHAnsi"/>
          <w:color w:val="auto"/>
          <w:sz w:val="24"/>
          <w:szCs w:val="24"/>
        </w:rPr>
      </w:pPr>
    </w:p>
    <w:p w14:paraId="773FF401" w14:textId="77777777" w:rsidR="007F42E4" w:rsidRPr="00D4526E" w:rsidRDefault="007F42E4" w:rsidP="00837851">
      <w:pPr>
        <w:spacing w:after="0" w:line="360" w:lineRule="auto"/>
        <w:rPr>
          <w:rFonts w:cstheme="minorHAnsi"/>
          <w:color w:val="auto"/>
          <w:sz w:val="24"/>
          <w:szCs w:val="24"/>
        </w:rPr>
      </w:pPr>
    </w:p>
    <w:p w14:paraId="39CBF12F" w14:textId="77777777" w:rsidR="00B41E8B" w:rsidRPr="00D4526E" w:rsidRDefault="00B41E8B" w:rsidP="00837851">
      <w:pPr>
        <w:spacing w:after="0" w:line="360" w:lineRule="auto"/>
        <w:rPr>
          <w:rFonts w:cstheme="minorHAnsi"/>
          <w:b/>
          <w:color w:val="auto"/>
          <w:sz w:val="24"/>
          <w:szCs w:val="24"/>
        </w:rPr>
      </w:pPr>
      <w:r w:rsidRPr="00D4526E">
        <w:rPr>
          <w:rFonts w:cstheme="minorHAnsi"/>
          <w:b/>
          <w:color w:val="auto"/>
          <w:sz w:val="24"/>
          <w:szCs w:val="24"/>
        </w:rPr>
        <w:br w:type="page"/>
      </w:r>
    </w:p>
    <w:p w14:paraId="6B80D3DB" w14:textId="3F339AF1" w:rsidR="00864A7C" w:rsidRPr="00D4526E" w:rsidRDefault="00B528BB" w:rsidP="00837851">
      <w:pPr>
        <w:spacing w:after="0" w:line="360" w:lineRule="auto"/>
        <w:rPr>
          <w:rFonts w:cstheme="minorHAnsi"/>
          <w:b/>
          <w:color w:val="auto"/>
          <w:sz w:val="24"/>
          <w:szCs w:val="24"/>
        </w:rPr>
      </w:pPr>
      <w:r w:rsidRPr="00D4526E">
        <w:rPr>
          <w:rFonts w:cstheme="minorHAnsi"/>
          <w:b/>
          <w:color w:val="auto"/>
          <w:sz w:val="24"/>
          <w:szCs w:val="24"/>
        </w:rPr>
        <w:t>ZAŁĄCZNIK NR 2</w:t>
      </w:r>
    </w:p>
    <w:p w14:paraId="135D8937" w14:textId="3245D0F1" w:rsidR="007F42E4" w:rsidRPr="00D4526E" w:rsidRDefault="00040D61" w:rsidP="00837851">
      <w:pPr>
        <w:widowControl w:val="0"/>
        <w:suppressAutoHyphens/>
        <w:overflowPunct w:val="0"/>
        <w:autoSpaceDE w:val="0"/>
        <w:spacing w:after="0" w:line="360" w:lineRule="auto"/>
        <w:rPr>
          <w:rFonts w:cstheme="minorHAnsi"/>
          <w:color w:val="auto"/>
          <w:sz w:val="24"/>
          <w:szCs w:val="24"/>
        </w:rPr>
      </w:pPr>
      <w:r w:rsidRPr="00D4526E">
        <w:rPr>
          <w:rFonts w:cstheme="minorHAnsi"/>
          <w:b/>
          <w:color w:val="auto"/>
          <w:sz w:val="24"/>
          <w:szCs w:val="24"/>
        </w:rPr>
        <w:t>OPIS PRZEDMIOTU ZAMÓWIENIA</w:t>
      </w:r>
      <w:r w:rsidR="007F42E4" w:rsidRPr="00D4526E">
        <w:rPr>
          <w:rFonts w:cstheme="minorHAnsi"/>
          <w:color w:val="auto"/>
          <w:sz w:val="24"/>
          <w:szCs w:val="24"/>
        </w:rPr>
        <w:br w:type="page"/>
      </w:r>
    </w:p>
    <w:p w14:paraId="78EAF724" w14:textId="3196315F" w:rsidR="009B5EB6" w:rsidRPr="00D4526E" w:rsidRDefault="009B5EB6" w:rsidP="00837851">
      <w:pPr>
        <w:spacing w:after="0" w:line="360" w:lineRule="auto"/>
        <w:rPr>
          <w:rFonts w:cstheme="minorHAnsi"/>
          <w:b/>
          <w:color w:val="auto"/>
          <w:sz w:val="24"/>
          <w:szCs w:val="24"/>
        </w:rPr>
      </w:pPr>
      <w:r w:rsidRPr="00D4526E">
        <w:rPr>
          <w:rFonts w:cstheme="minorHAnsi"/>
          <w:b/>
          <w:color w:val="auto"/>
          <w:sz w:val="24"/>
          <w:szCs w:val="24"/>
        </w:rPr>
        <w:t>ZAŁĄCZNIK NR 3</w:t>
      </w:r>
    </w:p>
    <w:p w14:paraId="041DD12D" w14:textId="74E878AA" w:rsidR="0004556D" w:rsidRPr="00D4526E" w:rsidRDefault="0004556D" w:rsidP="00837851">
      <w:pPr>
        <w:spacing w:after="0" w:line="360" w:lineRule="auto"/>
        <w:rPr>
          <w:rFonts w:cstheme="minorHAnsi"/>
          <w:b/>
          <w:color w:val="auto"/>
          <w:sz w:val="24"/>
          <w:szCs w:val="24"/>
        </w:rPr>
      </w:pPr>
      <w:r w:rsidRPr="00D4526E">
        <w:rPr>
          <w:rFonts w:cstheme="minorHAnsi"/>
          <w:b/>
          <w:color w:val="auto"/>
          <w:sz w:val="24"/>
          <w:szCs w:val="24"/>
        </w:rPr>
        <w:t>GWARANCJA</w:t>
      </w:r>
    </w:p>
    <w:p w14:paraId="3DFDD845" w14:textId="77777777" w:rsidR="0004556D" w:rsidRPr="00D4526E" w:rsidRDefault="0004556D" w:rsidP="00837851">
      <w:pPr>
        <w:spacing w:after="0" w:line="360" w:lineRule="auto"/>
        <w:rPr>
          <w:rFonts w:cstheme="minorHAnsi"/>
          <w:b/>
          <w:color w:val="auto"/>
          <w:sz w:val="24"/>
          <w:szCs w:val="24"/>
        </w:rPr>
      </w:pPr>
    </w:p>
    <w:p w14:paraId="4BE32511" w14:textId="65D74645" w:rsidR="00F45920" w:rsidRPr="00D4526E" w:rsidRDefault="00F45920" w:rsidP="00837851">
      <w:pPr>
        <w:spacing w:after="0" w:line="360" w:lineRule="auto"/>
        <w:rPr>
          <w:rFonts w:cstheme="minorHAnsi"/>
          <w:b/>
          <w:color w:val="auto"/>
          <w:sz w:val="24"/>
          <w:szCs w:val="24"/>
        </w:rPr>
      </w:pPr>
      <w:r w:rsidRPr="00D4526E">
        <w:rPr>
          <w:rFonts w:cstheme="minorHAnsi"/>
          <w:b/>
          <w:color w:val="auto"/>
          <w:sz w:val="24"/>
          <w:szCs w:val="24"/>
        </w:rPr>
        <w:t xml:space="preserve">WARUNKI ŚWIADCZENIA </w:t>
      </w:r>
      <w:r w:rsidR="0004556D" w:rsidRPr="00D4526E">
        <w:rPr>
          <w:rFonts w:cstheme="minorHAnsi"/>
          <w:b/>
          <w:color w:val="auto"/>
          <w:sz w:val="24"/>
          <w:szCs w:val="24"/>
        </w:rPr>
        <w:t>GWARANC</w:t>
      </w:r>
      <w:r w:rsidR="00040D61" w:rsidRPr="00D4526E">
        <w:rPr>
          <w:rFonts w:cstheme="minorHAnsi"/>
          <w:b/>
          <w:color w:val="auto"/>
          <w:sz w:val="24"/>
          <w:szCs w:val="24"/>
        </w:rPr>
        <w:t>JI</w:t>
      </w:r>
    </w:p>
    <w:p w14:paraId="4A69CF00" w14:textId="77777777" w:rsidR="009B5EB6" w:rsidRPr="00D4526E" w:rsidRDefault="009B5EB6" w:rsidP="00837851">
      <w:pPr>
        <w:spacing w:after="0" w:line="360" w:lineRule="auto"/>
        <w:rPr>
          <w:rFonts w:cstheme="minorHAnsi"/>
          <w:b/>
          <w:color w:val="auto"/>
          <w:sz w:val="24"/>
          <w:szCs w:val="24"/>
        </w:rPr>
      </w:pPr>
    </w:p>
    <w:p w14:paraId="0409F8D3" w14:textId="0EAFB889" w:rsidR="008D3461" w:rsidRPr="00D4526E" w:rsidRDefault="008D3461" w:rsidP="00837851">
      <w:pPr>
        <w:spacing w:after="0" w:line="360" w:lineRule="auto"/>
        <w:rPr>
          <w:rFonts w:cstheme="minorHAnsi"/>
          <w:color w:val="auto"/>
          <w:sz w:val="24"/>
          <w:szCs w:val="24"/>
        </w:rPr>
      </w:pPr>
      <w:r w:rsidRPr="00D4526E">
        <w:rPr>
          <w:rFonts w:cstheme="minorHAnsi"/>
          <w:color w:val="auto"/>
          <w:sz w:val="24"/>
          <w:szCs w:val="24"/>
        </w:rPr>
        <w:t xml:space="preserve">Na potrzeby określenia warunków świadczenia </w:t>
      </w:r>
      <w:r w:rsidR="00040D61" w:rsidRPr="00D4526E">
        <w:rPr>
          <w:rFonts w:cstheme="minorHAnsi"/>
          <w:color w:val="auto"/>
          <w:sz w:val="24"/>
          <w:szCs w:val="24"/>
        </w:rPr>
        <w:t>Gwarancji</w:t>
      </w:r>
      <w:r w:rsidRPr="00D4526E">
        <w:rPr>
          <w:rFonts w:cstheme="minorHAnsi"/>
          <w:color w:val="auto"/>
          <w:sz w:val="24"/>
          <w:szCs w:val="24"/>
        </w:rPr>
        <w:t xml:space="preserve"> ustalają następujące definicje pojęć:</w:t>
      </w:r>
    </w:p>
    <w:p w14:paraId="113892EE" w14:textId="77777777" w:rsidR="008D3461" w:rsidRPr="00D4526E" w:rsidRDefault="008D3461" w:rsidP="00837851">
      <w:pPr>
        <w:spacing w:after="0" w:line="360" w:lineRule="auto"/>
        <w:ind w:left="720"/>
        <w:rPr>
          <w:rFonts w:cstheme="minorHAnsi"/>
          <w:b/>
          <w:bCs/>
          <w:color w:val="auto"/>
          <w:sz w:val="24"/>
          <w:szCs w:val="24"/>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07115C" w:rsidRPr="00D4526E" w14:paraId="00841E79" w14:textId="77777777">
        <w:trPr>
          <w:cantSplit/>
          <w:trHeight w:val="1201"/>
        </w:trPr>
        <w:tc>
          <w:tcPr>
            <w:tcW w:w="2765" w:type="dxa"/>
          </w:tcPr>
          <w:p w14:paraId="1F0C7C9C" w14:textId="77777777" w:rsidR="008D3461" w:rsidRPr="00D4526E" w:rsidRDefault="008D3461" w:rsidP="00837851">
            <w:pPr>
              <w:tabs>
                <w:tab w:val="left" w:pos="1080"/>
              </w:tabs>
              <w:snapToGrid w:val="0"/>
              <w:spacing w:after="0" w:line="360" w:lineRule="auto"/>
              <w:rPr>
                <w:rFonts w:cstheme="minorHAnsi"/>
                <w:b/>
                <w:color w:val="auto"/>
                <w:sz w:val="24"/>
                <w:szCs w:val="24"/>
              </w:rPr>
            </w:pPr>
            <w:r w:rsidRPr="00D4526E">
              <w:rPr>
                <w:rFonts w:cstheme="minorHAnsi"/>
                <w:b/>
                <w:color w:val="auto"/>
                <w:sz w:val="24"/>
                <w:szCs w:val="24"/>
              </w:rPr>
              <w:t xml:space="preserve">Błąd Zwykły </w:t>
            </w:r>
            <w:r w:rsidRPr="00D4526E">
              <w:rPr>
                <w:rFonts w:cstheme="minorHAnsi"/>
                <w:b/>
                <w:bCs/>
                <w:color w:val="auto"/>
                <w:sz w:val="24"/>
                <w:szCs w:val="24"/>
              </w:rPr>
              <w:t>Oprogramowania Aplikacyjnego</w:t>
            </w:r>
          </w:p>
        </w:tc>
        <w:tc>
          <w:tcPr>
            <w:tcW w:w="426" w:type="dxa"/>
          </w:tcPr>
          <w:p w14:paraId="3D153222" w14:textId="77777777" w:rsidR="008D3461" w:rsidRPr="00D4526E" w:rsidRDefault="008D3461" w:rsidP="00837851">
            <w:pPr>
              <w:tabs>
                <w:tab w:val="left" w:pos="1080"/>
              </w:tabs>
              <w:snapToGrid w:val="0"/>
              <w:spacing w:after="0" w:line="360" w:lineRule="auto"/>
              <w:rPr>
                <w:rFonts w:cstheme="minorHAnsi"/>
                <w:color w:val="auto"/>
                <w:sz w:val="24"/>
                <w:szCs w:val="24"/>
              </w:rPr>
            </w:pPr>
            <w:r w:rsidRPr="00D4526E">
              <w:rPr>
                <w:rFonts w:cstheme="minorHAnsi"/>
                <w:color w:val="auto"/>
                <w:sz w:val="24"/>
                <w:szCs w:val="24"/>
              </w:rPr>
              <w:t>-</w:t>
            </w:r>
          </w:p>
        </w:tc>
        <w:tc>
          <w:tcPr>
            <w:tcW w:w="6844" w:type="dxa"/>
          </w:tcPr>
          <w:p w14:paraId="71310470" w14:textId="77777777" w:rsidR="008D3461" w:rsidRPr="00D4526E" w:rsidRDefault="008D3461" w:rsidP="00837851">
            <w:pPr>
              <w:spacing w:after="0" w:line="360" w:lineRule="auto"/>
              <w:rPr>
                <w:rFonts w:cstheme="minorHAnsi"/>
                <w:color w:val="auto"/>
                <w:sz w:val="24"/>
                <w:szCs w:val="24"/>
              </w:rPr>
            </w:pPr>
            <w:r w:rsidRPr="00D4526E">
              <w:rPr>
                <w:rFonts w:cstheme="minorHAnsi"/>
                <w:color w:val="auto"/>
                <w:sz w:val="24"/>
                <w:szCs w:val="24"/>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07115C" w:rsidRPr="00D4526E" w14:paraId="0FECC0F1" w14:textId="77777777">
        <w:trPr>
          <w:cantSplit/>
          <w:trHeight w:val="1631"/>
        </w:trPr>
        <w:tc>
          <w:tcPr>
            <w:tcW w:w="2765" w:type="dxa"/>
          </w:tcPr>
          <w:p w14:paraId="6791BD14" w14:textId="77777777" w:rsidR="008D3461" w:rsidRPr="00D4526E" w:rsidRDefault="008D3461" w:rsidP="00837851">
            <w:pPr>
              <w:tabs>
                <w:tab w:val="left" w:pos="1080"/>
              </w:tabs>
              <w:snapToGrid w:val="0"/>
              <w:spacing w:after="0" w:line="360" w:lineRule="auto"/>
              <w:rPr>
                <w:rFonts w:cstheme="minorHAnsi"/>
                <w:b/>
                <w:color w:val="auto"/>
                <w:sz w:val="24"/>
                <w:szCs w:val="24"/>
              </w:rPr>
            </w:pPr>
            <w:r w:rsidRPr="00D4526E">
              <w:rPr>
                <w:rFonts w:cstheme="minorHAnsi"/>
                <w:b/>
                <w:color w:val="auto"/>
                <w:sz w:val="24"/>
                <w:szCs w:val="24"/>
              </w:rPr>
              <w:t xml:space="preserve">Błąd Krytyczny </w:t>
            </w:r>
            <w:r w:rsidRPr="00D4526E">
              <w:rPr>
                <w:rFonts w:cstheme="minorHAnsi"/>
                <w:b/>
                <w:bCs/>
                <w:color w:val="auto"/>
                <w:sz w:val="24"/>
                <w:szCs w:val="24"/>
              </w:rPr>
              <w:t>Oprogramowania Aplikacyjnego</w:t>
            </w:r>
          </w:p>
          <w:p w14:paraId="5D0FA027" w14:textId="77777777" w:rsidR="008D3461" w:rsidRPr="00D4526E" w:rsidRDefault="008D3461" w:rsidP="00837851">
            <w:pPr>
              <w:tabs>
                <w:tab w:val="left" w:pos="1080"/>
              </w:tabs>
              <w:snapToGrid w:val="0"/>
              <w:spacing w:after="0" w:line="360" w:lineRule="auto"/>
              <w:rPr>
                <w:rFonts w:cstheme="minorHAnsi"/>
                <w:b/>
                <w:color w:val="auto"/>
                <w:sz w:val="24"/>
                <w:szCs w:val="24"/>
              </w:rPr>
            </w:pPr>
          </w:p>
        </w:tc>
        <w:tc>
          <w:tcPr>
            <w:tcW w:w="426" w:type="dxa"/>
          </w:tcPr>
          <w:p w14:paraId="3B7FCF16" w14:textId="77777777" w:rsidR="008D3461" w:rsidRPr="00D4526E" w:rsidRDefault="008D3461" w:rsidP="00837851">
            <w:pPr>
              <w:tabs>
                <w:tab w:val="left" w:pos="1080"/>
              </w:tabs>
              <w:snapToGrid w:val="0"/>
              <w:spacing w:after="0" w:line="360" w:lineRule="auto"/>
              <w:rPr>
                <w:rFonts w:cstheme="minorHAnsi"/>
                <w:color w:val="auto"/>
                <w:sz w:val="24"/>
                <w:szCs w:val="24"/>
              </w:rPr>
            </w:pPr>
            <w:r w:rsidRPr="00D4526E">
              <w:rPr>
                <w:rFonts w:cstheme="minorHAnsi"/>
                <w:color w:val="auto"/>
                <w:sz w:val="24"/>
                <w:szCs w:val="24"/>
              </w:rPr>
              <w:t>-</w:t>
            </w:r>
          </w:p>
          <w:p w14:paraId="31384D71" w14:textId="77777777" w:rsidR="008D3461" w:rsidRPr="00D4526E" w:rsidRDefault="008D3461" w:rsidP="00837851">
            <w:pPr>
              <w:tabs>
                <w:tab w:val="left" w:pos="1080"/>
              </w:tabs>
              <w:snapToGrid w:val="0"/>
              <w:spacing w:after="0" w:line="360" w:lineRule="auto"/>
              <w:rPr>
                <w:rFonts w:cstheme="minorHAnsi"/>
                <w:color w:val="auto"/>
                <w:sz w:val="24"/>
                <w:szCs w:val="24"/>
              </w:rPr>
            </w:pPr>
          </w:p>
          <w:p w14:paraId="57FFC8B5" w14:textId="77777777" w:rsidR="008D3461" w:rsidRPr="00D4526E" w:rsidRDefault="008D3461" w:rsidP="00837851">
            <w:pPr>
              <w:tabs>
                <w:tab w:val="left" w:pos="1080"/>
              </w:tabs>
              <w:snapToGrid w:val="0"/>
              <w:spacing w:after="0" w:line="360" w:lineRule="auto"/>
              <w:rPr>
                <w:rFonts w:cstheme="minorHAnsi"/>
                <w:color w:val="auto"/>
                <w:sz w:val="24"/>
                <w:szCs w:val="24"/>
              </w:rPr>
            </w:pPr>
          </w:p>
        </w:tc>
        <w:tc>
          <w:tcPr>
            <w:tcW w:w="6844" w:type="dxa"/>
          </w:tcPr>
          <w:p w14:paraId="0AC3ADBC" w14:textId="6C76298F" w:rsidR="008D3461" w:rsidRPr="00D4526E" w:rsidRDefault="008D3461" w:rsidP="00837851">
            <w:pPr>
              <w:spacing w:after="0" w:line="360" w:lineRule="auto"/>
              <w:rPr>
                <w:rFonts w:cstheme="minorHAnsi"/>
                <w:color w:val="auto"/>
                <w:sz w:val="24"/>
                <w:szCs w:val="24"/>
              </w:rPr>
            </w:pPr>
            <w:r w:rsidRPr="00D4526E">
              <w:rPr>
                <w:rFonts w:cstheme="minorHAnsi"/>
                <w:color w:val="auto"/>
                <w:sz w:val="24"/>
                <w:szCs w:val="24"/>
              </w:rPr>
              <w:t>należy przez do rozumieć niezgodne z dokumentacją, powtarzalne działanie Oprogramowania Aplikacyjnego, w którym niemożliwie jest użytkowanie Oprogramowania Aplikacyjnego w zakresie jego Podstawowej Funkcjonalności (</w:t>
            </w:r>
            <w:proofErr w:type="spellStart"/>
            <w:r w:rsidRPr="00D4526E">
              <w:rPr>
                <w:rFonts w:cstheme="minorHAnsi"/>
                <w:color w:val="auto"/>
                <w:sz w:val="24"/>
                <w:szCs w:val="24"/>
              </w:rPr>
              <w:t>t.j</w:t>
            </w:r>
            <w:proofErr w:type="spellEnd"/>
            <w:r w:rsidRPr="00D4526E">
              <w:rPr>
                <w:rFonts w:cstheme="minorHAnsi"/>
                <w:color w:val="auto"/>
                <w:sz w:val="24"/>
                <w:szCs w:val="24"/>
              </w:rPr>
              <w:t>. takiej, która dotyczy każdego użytkownika</w:t>
            </w:r>
            <w:r w:rsidR="003C7641" w:rsidRPr="00D4526E">
              <w:rPr>
                <w:rFonts w:cstheme="minorHAnsi"/>
                <w:color w:val="auto"/>
                <w:sz w:val="24"/>
                <w:szCs w:val="24"/>
              </w:rPr>
              <w:t xml:space="preserve"> danego modułu</w:t>
            </w:r>
            <w:r w:rsidRPr="00D4526E">
              <w:rPr>
                <w:rFonts w:cstheme="minorHAnsi"/>
                <w:color w:val="auto"/>
                <w:sz w:val="24"/>
                <w:szCs w:val="24"/>
              </w:rPr>
              <w:t>,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07115C" w:rsidRPr="00D4526E" w14:paraId="2DE34F70" w14:textId="77777777">
        <w:trPr>
          <w:cantSplit/>
          <w:trHeight w:val="1417"/>
        </w:trPr>
        <w:tc>
          <w:tcPr>
            <w:tcW w:w="2765" w:type="dxa"/>
          </w:tcPr>
          <w:p w14:paraId="79ED4ABC" w14:textId="77777777" w:rsidR="008D3461" w:rsidRPr="00D4526E" w:rsidRDefault="008D3461" w:rsidP="00837851">
            <w:pPr>
              <w:snapToGrid w:val="0"/>
              <w:spacing w:after="0" w:line="360" w:lineRule="auto"/>
              <w:rPr>
                <w:rFonts w:cstheme="minorHAnsi"/>
                <w:b/>
                <w:color w:val="auto"/>
                <w:sz w:val="24"/>
                <w:szCs w:val="24"/>
              </w:rPr>
            </w:pPr>
            <w:r w:rsidRPr="00D4526E">
              <w:rPr>
                <w:rFonts w:cstheme="minorHAnsi"/>
                <w:b/>
                <w:color w:val="auto"/>
                <w:sz w:val="24"/>
                <w:szCs w:val="24"/>
              </w:rPr>
              <w:t>System Informatyczny</w:t>
            </w:r>
          </w:p>
        </w:tc>
        <w:tc>
          <w:tcPr>
            <w:tcW w:w="426" w:type="dxa"/>
          </w:tcPr>
          <w:p w14:paraId="1F590CC7" w14:textId="77777777" w:rsidR="008D3461" w:rsidRPr="00D4526E" w:rsidRDefault="008D3461" w:rsidP="00837851">
            <w:pPr>
              <w:snapToGrid w:val="0"/>
              <w:spacing w:after="0" w:line="360" w:lineRule="auto"/>
              <w:rPr>
                <w:rFonts w:cstheme="minorHAnsi"/>
                <w:color w:val="auto"/>
                <w:sz w:val="24"/>
                <w:szCs w:val="24"/>
              </w:rPr>
            </w:pPr>
            <w:r w:rsidRPr="00D4526E">
              <w:rPr>
                <w:rFonts w:cstheme="minorHAnsi"/>
                <w:color w:val="auto"/>
                <w:sz w:val="24"/>
                <w:szCs w:val="24"/>
              </w:rPr>
              <w:t>-</w:t>
            </w:r>
          </w:p>
          <w:p w14:paraId="364BF926" w14:textId="77777777" w:rsidR="008D3461" w:rsidRPr="00D4526E" w:rsidRDefault="008D3461" w:rsidP="00837851">
            <w:pPr>
              <w:snapToGrid w:val="0"/>
              <w:spacing w:after="0" w:line="360" w:lineRule="auto"/>
              <w:rPr>
                <w:rFonts w:cstheme="minorHAnsi"/>
                <w:color w:val="auto"/>
                <w:sz w:val="24"/>
                <w:szCs w:val="24"/>
              </w:rPr>
            </w:pPr>
          </w:p>
        </w:tc>
        <w:tc>
          <w:tcPr>
            <w:tcW w:w="6844" w:type="dxa"/>
          </w:tcPr>
          <w:p w14:paraId="1BA1EBE4" w14:textId="32841A74" w:rsidR="008D3461" w:rsidRPr="00D4526E" w:rsidRDefault="008D3461" w:rsidP="00837851">
            <w:pPr>
              <w:snapToGrid w:val="0"/>
              <w:spacing w:after="0" w:line="360" w:lineRule="auto"/>
              <w:rPr>
                <w:rFonts w:cstheme="minorHAnsi"/>
                <w:color w:val="auto"/>
                <w:sz w:val="24"/>
                <w:szCs w:val="24"/>
              </w:rPr>
            </w:pPr>
            <w:r w:rsidRPr="00D4526E">
              <w:rPr>
                <w:rFonts w:cstheme="minorHAnsi"/>
                <w:color w:val="auto"/>
                <w:sz w:val="24"/>
                <w:szCs w:val="24"/>
              </w:rPr>
              <w:t xml:space="preserve">należy przez to rozumieć moduły Oprogramowania Aplikacyjnego, wymienione w Załączniku nr 2 do Umowy, dostarczanego przez </w:t>
            </w:r>
            <w:r w:rsidR="00040D61" w:rsidRPr="00D4526E">
              <w:rPr>
                <w:rFonts w:cstheme="minorHAnsi"/>
                <w:color w:val="auto"/>
                <w:sz w:val="24"/>
                <w:szCs w:val="24"/>
              </w:rPr>
              <w:t>…………….</w:t>
            </w:r>
            <w:r w:rsidRPr="00D4526E">
              <w:rPr>
                <w:rFonts w:cstheme="minorHAnsi"/>
                <w:color w:val="auto"/>
                <w:sz w:val="24"/>
                <w:szCs w:val="24"/>
              </w:rPr>
              <w:t>, wraz z platformami integracyjnymi, bazami danych (z wyłączeniem serwerów baz danych wraz z jego Oprogramowaniem Bazodanowym) oraz serwerami aplikacji i serwerami www, z którymi współpracuje Oprogramowanie Aplikacyjne;</w:t>
            </w:r>
          </w:p>
        </w:tc>
      </w:tr>
      <w:tr w:rsidR="008D3461" w:rsidRPr="00D4526E" w14:paraId="631ADECF" w14:textId="77777777">
        <w:trPr>
          <w:cantSplit/>
        </w:trPr>
        <w:tc>
          <w:tcPr>
            <w:tcW w:w="2765" w:type="dxa"/>
          </w:tcPr>
          <w:p w14:paraId="23703D94" w14:textId="77777777" w:rsidR="008D3461" w:rsidRPr="00D4526E" w:rsidRDefault="008D3461" w:rsidP="00837851">
            <w:pPr>
              <w:snapToGrid w:val="0"/>
              <w:spacing w:after="0" w:line="360" w:lineRule="auto"/>
              <w:rPr>
                <w:rFonts w:cstheme="minorHAnsi"/>
                <w:b/>
                <w:color w:val="auto"/>
                <w:sz w:val="24"/>
                <w:szCs w:val="24"/>
              </w:rPr>
            </w:pPr>
            <w:r w:rsidRPr="00D4526E">
              <w:rPr>
                <w:rFonts w:cstheme="minorHAnsi"/>
                <w:b/>
                <w:color w:val="auto"/>
                <w:sz w:val="24"/>
                <w:szCs w:val="24"/>
              </w:rPr>
              <w:t>System CHD</w:t>
            </w:r>
          </w:p>
        </w:tc>
        <w:tc>
          <w:tcPr>
            <w:tcW w:w="426" w:type="dxa"/>
          </w:tcPr>
          <w:p w14:paraId="23F70A3E" w14:textId="77777777" w:rsidR="008D3461" w:rsidRPr="00D4526E" w:rsidRDefault="008D3461" w:rsidP="00837851">
            <w:pPr>
              <w:snapToGrid w:val="0"/>
              <w:spacing w:after="0" w:line="360" w:lineRule="auto"/>
              <w:rPr>
                <w:rFonts w:cstheme="minorHAnsi"/>
                <w:color w:val="auto"/>
                <w:sz w:val="24"/>
                <w:szCs w:val="24"/>
              </w:rPr>
            </w:pPr>
            <w:r w:rsidRPr="00D4526E">
              <w:rPr>
                <w:rFonts w:cstheme="minorHAnsi"/>
                <w:color w:val="auto"/>
                <w:sz w:val="24"/>
                <w:szCs w:val="24"/>
              </w:rPr>
              <w:t>-</w:t>
            </w:r>
          </w:p>
          <w:p w14:paraId="5750BE32" w14:textId="77777777" w:rsidR="008D3461" w:rsidRPr="00D4526E" w:rsidRDefault="008D3461" w:rsidP="00837851">
            <w:pPr>
              <w:snapToGrid w:val="0"/>
              <w:spacing w:after="0" w:line="360" w:lineRule="auto"/>
              <w:rPr>
                <w:rFonts w:cstheme="minorHAnsi"/>
                <w:color w:val="auto"/>
                <w:sz w:val="24"/>
                <w:szCs w:val="24"/>
              </w:rPr>
            </w:pPr>
          </w:p>
        </w:tc>
        <w:tc>
          <w:tcPr>
            <w:tcW w:w="6844" w:type="dxa"/>
          </w:tcPr>
          <w:p w14:paraId="4F9D5D8E" w14:textId="04E39583" w:rsidR="008D3461" w:rsidRPr="00D4526E" w:rsidRDefault="008D3461" w:rsidP="00837851">
            <w:pPr>
              <w:snapToGrid w:val="0"/>
              <w:spacing w:after="0" w:line="360" w:lineRule="auto"/>
              <w:rPr>
                <w:rFonts w:cstheme="minorHAnsi"/>
                <w:color w:val="auto"/>
                <w:sz w:val="24"/>
                <w:szCs w:val="24"/>
              </w:rPr>
            </w:pPr>
            <w:r w:rsidRPr="00D4526E">
              <w:rPr>
                <w:rFonts w:cstheme="minorHAnsi"/>
                <w:color w:val="auto"/>
                <w:sz w:val="24"/>
                <w:szCs w:val="24"/>
              </w:rPr>
              <w:t xml:space="preserve">System typu </w:t>
            </w:r>
            <w:proofErr w:type="spellStart"/>
            <w:r w:rsidRPr="00D4526E">
              <w:rPr>
                <w:rFonts w:cstheme="minorHAnsi"/>
                <w:color w:val="auto"/>
                <w:sz w:val="24"/>
                <w:szCs w:val="24"/>
              </w:rPr>
              <w:t>HelpDesk</w:t>
            </w:r>
            <w:proofErr w:type="spellEnd"/>
            <w:r w:rsidRPr="00D4526E">
              <w:rPr>
                <w:rFonts w:cstheme="minorHAnsi"/>
                <w:color w:val="auto"/>
                <w:sz w:val="24"/>
                <w:szCs w:val="24"/>
              </w:rPr>
              <w:t xml:space="preserve"> udostępniany przez </w:t>
            </w:r>
            <w:r w:rsidR="0004556D" w:rsidRPr="00D4526E">
              <w:rPr>
                <w:rFonts w:cstheme="minorHAnsi"/>
                <w:color w:val="auto"/>
                <w:sz w:val="24"/>
                <w:szCs w:val="24"/>
              </w:rPr>
              <w:t>…………….</w:t>
            </w:r>
            <w:r w:rsidRPr="00D4526E">
              <w:rPr>
                <w:rFonts w:cstheme="minorHAnsi"/>
                <w:color w:val="auto"/>
                <w:sz w:val="24"/>
                <w:szCs w:val="24"/>
              </w:rPr>
              <w:t xml:space="preserve"> do rejestracji i obsługi zgłoszeń Zamawiającego i Wykonawcy oraz do rejestracji prac serwisowych wykonywanych przez Wykonawcę lub Autoryzowanego Przedstawiciela Serwisowego Wykonawcy, dostępny pod adresem: </w:t>
            </w:r>
            <w:r w:rsidR="0004556D" w:rsidRPr="00D4526E">
              <w:rPr>
                <w:rFonts w:cstheme="minorHAnsi"/>
                <w:color w:val="auto"/>
                <w:sz w:val="24"/>
                <w:szCs w:val="24"/>
              </w:rPr>
              <w:t>……………..</w:t>
            </w:r>
            <w:r w:rsidRPr="00D4526E">
              <w:rPr>
                <w:rFonts w:cstheme="minorHAnsi"/>
                <w:color w:val="auto"/>
                <w:sz w:val="24"/>
                <w:szCs w:val="24"/>
              </w:rPr>
              <w:t>;</w:t>
            </w:r>
          </w:p>
        </w:tc>
      </w:tr>
    </w:tbl>
    <w:p w14:paraId="745E8626" w14:textId="77777777" w:rsidR="00CF6389" w:rsidRPr="00D4526E" w:rsidRDefault="00CF6389"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b w:val="0"/>
          <w:bCs w:val="0"/>
          <w:color w:val="auto"/>
        </w:rPr>
      </w:pPr>
    </w:p>
    <w:p w14:paraId="0EE946C7" w14:textId="77777777" w:rsidR="004A659E" w:rsidRPr="00D4526E" w:rsidRDefault="004A659E"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60B3DA09" w14:textId="77777777" w:rsidR="004A659E" w:rsidRPr="00D4526E" w:rsidRDefault="004A659E"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4A7245C1" w14:textId="77777777" w:rsidR="00E85094" w:rsidRPr="00D4526E" w:rsidRDefault="00E85094"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1CEAD54E" w14:textId="77777777" w:rsidR="00E85094" w:rsidRPr="00D4526E" w:rsidRDefault="00E85094"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93B3E12" w14:textId="43AD0C0B" w:rsidR="008D3461" w:rsidRPr="00D4526E" w:rsidRDefault="008D3461"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r w:rsidRPr="00D4526E">
        <w:rPr>
          <w:rStyle w:val="Pogrubienie"/>
          <w:rFonts w:asciiTheme="minorHAnsi" w:hAnsiTheme="minorHAnsi" w:cstheme="minorHAnsi"/>
          <w:color w:val="auto"/>
        </w:rPr>
        <w:t>ZOBOWIĄZANIA WYKONAWCY</w:t>
      </w:r>
    </w:p>
    <w:p w14:paraId="260E9909" w14:textId="77777777" w:rsidR="006F0925" w:rsidRPr="00D4526E" w:rsidRDefault="006F0925" w:rsidP="00837851">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CFE193B" w14:textId="671B1488" w:rsidR="008D3461" w:rsidRPr="00D4526E" w:rsidRDefault="008D3461" w:rsidP="00837851">
      <w:pPr>
        <w:numPr>
          <w:ilvl w:val="0"/>
          <w:numId w:val="31"/>
        </w:numPr>
        <w:spacing w:after="0" w:line="360" w:lineRule="auto"/>
        <w:rPr>
          <w:rFonts w:cstheme="minorHAnsi"/>
          <w:color w:val="auto"/>
          <w:sz w:val="24"/>
          <w:szCs w:val="24"/>
        </w:rPr>
      </w:pPr>
      <w:r w:rsidRPr="00D4526E">
        <w:rPr>
          <w:rFonts w:cstheme="minorHAnsi"/>
          <w:color w:val="auto"/>
          <w:sz w:val="24"/>
          <w:szCs w:val="24"/>
        </w:rPr>
        <w:t>W ramach</w:t>
      </w:r>
      <w:r w:rsidR="00040D61" w:rsidRPr="00D4526E">
        <w:rPr>
          <w:rFonts w:cstheme="minorHAnsi"/>
          <w:color w:val="auto"/>
          <w:sz w:val="24"/>
          <w:szCs w:val="24"/>
        </w:rPr>
        <w:t xml:space="preserve"> Gwarancji</w:t>
      </w:r>
      <w:r w:rsidRPr="00D4526E">
        <w:rPr>
          <w:rFonts w:cstheme="minorHAnsi"/>
          <w:color w:val="auto"/>
          <w:sz w:val="24"/>
          <w:szCs w:val="24"/>
        </w:rPr>
        <w:t>, o któr</w:t>
      </w:r>
      <w:r w:rsidR="00040D61" w:rsidRPr="00D4526E">
        <w:rPr>
          <w:rFonts w:cstheme="minorHAnsi"/>
          <w:color w:val="auto"/>
          <w:sz w:val="24"/>
          <w:szCs w:val="24"/>
        </w:rPr>
        <w:t>ej</w:t>
      </w:r>
      <w:r w:rsidRPr="00D4526E">
        <w:rPr>
          <w:rFonts w:cstheme="minorHAnsi"/>
          <w:color w:val="auto"/>
          <w:sz w:val="24"/>
          <w:szCs w:val="24"/>
        </w:rPr>
        <w:t xml:space="preserve"> mowa w §2 ust. </w:t>
      </w:r>
      <w:r w:rsidR="00F9737E" w:rsidRPr="00D4526E">
        <w:rPr>
          <w:rFonts w:cstheme="minorHAnsi"/>
          <w:color w:val="auto"/>
          <w:sz w:val="24"/>
          <w:szCs w:val="24"/>
        </w:rPr>
        <w:t>2</w:t>
      </w:r>
      <w:r w:rsidRPr="00D4526E">
        <w:rPr>
          <w:rFonts w:cstheme="minorHAnsi"/>
          <w:color w:val="auto"/>
          <w:sz w:val="24"/>
          <w:szCs w:val="24"/>
        </w:rPr>
        <w:t xml:space="preserve"> Umowy Wykonawca zapewnia</w:t>
      </w:r>
      <w:r w:rsidR="7B68BB45" w:rsidRPr="00D4526E">
        <w:rPr>
          <w:rFonts w:cstheme="minorHAnsi"/>
          <w:color w:val="auto"/>
          <w:sz w:val="24"/>
          <w:szCs w:val="24"/>
        </w:rPr>
        <w:t xml:space="preserve"> </w:t>
      </w:r>
      <w:r w:rsidR="7B68BB45" w:rsidRPr="00D4526E">
        <w:rPr>
          <w:rFonts w:eastAsia="Calibri" w:cstheme="minorHAnsi"/>
          <w:color w:val="auto"/>
          <w:sz w:val="24"/>
          <w:szCs w:val="24"/>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D4526E">
        <w:rPr>
          <w:rFonts w:cstheme="minorHAnsi"/>
          <w:color w:val="auto"/>
          <w:sz w:val="24"/>
          <w:szCs w:val="24"/>
        </w:rPr>
        <w:t>:</w:t>
      </w:r>
    </w:p>
    <w:p w14:paraId="2B1AC0A8" w14:textId="77777777" w:rsidR="008D3461" w:rsidRPr="00D4526E" w:rsidRDefault="008D3461" w:rsidP="00837851">
      <w:pPr>
        <w:widowControl w:val="0"/>
        <w:numPr>
          <w:ilvl w:val="1"/>
          <w:numId w:val="29"/>
        </w:numPr>
        <w:spacing w:after="0" w:line="360" w:lineRule="auto"/>
        <w:rPr>
          <w:rFonts w:cstheme="minorHAnsi"/>
          <w:color w:val="auto"/>
          <w:sz w:val="24"/>
          <w:szCs w:val="24"/>
        </w:rPr>
      </w:pPr>
      <w:r w:rsidRPr="00D4526E">
        <w:rPr>
          <w:rFonts w:cstheme="minorHAnsi"/>
          <w:color w:val="auto"/>
          <w:sz w:val="24"/>
          <w:szCs w:val="24"/>
        </w:rPr>
        <w:t xml:space="preserve">udostępnienie poprawek do Oprogramowania Aplikacyjnego, w przypadku stwierdzenia przez Zamawiającego błędu Oprogramowania Aplikacyjnego: </w:t>
      </w:r>
    </w:p>
    <w:p w14:paraId="3C5DA6CD" w14:textId="77777777" w:rsidR="008D3461" w:rsidRPr="00D4526E" w:rsidRDefault="008D3461" w:rsidP="00837851">
      <w:pPr>
        <w:widowControl w:val="0"/>
        <w:numPr>
          <w:ilvl w:val="2"/>
          <w:numId w:val="29"/>
        </w:numPr>
        <w:spacing w:after="0" w:line="360" w:lineRule="auto"/>
        <w:rPr>
          <w:rFonts w:cstheme="minorHAnsi"/>
          <w:snapToGrid w:val="0"/>
          <w:color w:val="auto"/>
          <w:sz w:val="24"/>
          <w:szCs w:val="24"/>
        </w:rPr>
      </w:pPr>
      <w:bookmarkStart w:id="12" w:name="_Ref154200442"/>
      <w:r w:rsidRPr="00D4526E">
        <w:rPr>
          <w:rFonts w:cstheme="minorHAnsi"/>
          <w:snapToGrid w:val="0"/>
          <w:color w:val="auto"/>
          <w:sz w:val="24"/>
          <w:szCs w:val="24"/>
        </w:rPr>
        <w:t>w przypadku Błędu Krytycznego Oprogramowania Aplikacyjnego:</w:t>
      </w:r>
      <w:bookmarkEnd w:id="12"/>
    </w:p>
    <w:p w14:paraId="6FD4E208" w14:textId="42A05C5C" w:rsidR="008D3461" w:rsidRPr="00D4526E" w:rsidRDefault="008D3461" w:rsidP="00837851">
      <w:pPr>
        <w:widowControl w:val="0"/>
        <w:numPr>
          <w:ilvl w:val="3"/>
          <w:numId w:val="29"/>
        </w:numPr>
        <w:spacing w:after="0" w:line="360" w:lineRule="auto"/>
        <w:rPr>
          <w:rFonts w:cstheme="minorHAnsi"/>
          <w:color w:val="auto"/>
          <w:sz w:val="24"/>
          <w:szCs w:val="24"/>
        </w:rPr>
      </w:pPr>
      <w:r w:rsidRPr="00D4526E">
        <w:rPr>
          <w:rFonts w:cstheme="minorHAnsi"/>
          <w:color w:val="auto"/>
          <w:sz w:val="24"/>
          <w:szCs w:val="24"/>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D4526E" w:rsidRDefault="008D3461" w:rsidP="00837851">
      <w:pPr>
        <w:widowControl w:val="0"/>
        <w:numPr>
          <w:ilvl w:val="3"/>
          <w:numId w:val="29"/>
        </w:numPr>
        <w:spacing w:after="0" w:line="360" w:lineRule="auto"/>
        <w:rPr>
          <w:rFonts w:cstheme="minorHAnsi"/>
          <w:color w:val="auto"/>
          <w:sz w:val="24"/>
          <w:szCs w:val="24"/>
        </w:rPr>
      </w:pPr>
      <w:r w:rsidRPr="00D4526E">
        <w:rPr>
          <w:rFonts w:cstheme="minorHAnsi"/>
          <w:snapToGrid w:val="0"/>
          <w:color w:val="auto"/>
          <w:sz w:val="24"/>
          <w:szCs w:val="24"/>
        </w:rPr>
        <w:t xml:space="preserve">czas udostępnienia Zamawiającemu odpowiednich poprawek </w:t>
      </w:r>
      <w:r w:rsidRPr="00D4526E">
        <w:rPr>
          <w:rFonts w:cstheme="minorHAnsi"/>
          <w:color w:val="auto"/>
          <w:sz w:val="24"/>
          <w:szCs w:val="24"/>
        </w:rPr>
        <w:t xml:space="preserve">Oprogramowania Aplikacyjnego </w:t>
      </w:r>
      <w:r w:rsidRPr="00D4526E">
        <w:rPr>
          <w:rFonts w:cstheme="minorHAnsi"/>
          <w:snapToGrid w:val="0"/>
          <w:color w:val="auto"/>
          <w:sz w:val="24"/>
          <w:szCs w:val="24"/>
        </w:rPr>
        <w:t xml:space="preserve">wyniesie do 3 Dni Roboczych od chwili rozpoczęcia czynności serwisowych; </w:t>
      </w:r>
    </w:p>
    <w:p w14:paraId="21973F40" w14:textId="77777777" w:rsidR="008D3461" w:rsidRPr="00D4526E" w:rsidRDefault="008D3461" w:rsidP="00837851">
      <w:pPr>
        <w:widowControl w:val="0"/>
        <w:numPr>
          <w:ilvl w:val="3"/>
          <w:numId w:val="29"/>
        </w:numPr>
        <w:spacing w:after="0" w:line="360" w:lineRule="auto"/>
        <w:rPr>
          <w:rFonts w:cstheme="minorHAnsi"/>
          <w:snapToGrid w:val="0"/>
          <w:color w:val="auto"/>
          <w:sz w:val="24"/>
          <w:szCs w:val="24"/>
        </w:rPr>
      </w:pPr>
      <w:r w:rsidRPr="00D4526E">
        <w:rPr>
          <w:rFonts w:cstheme="minorHAnsi"/>
          <w:snapToGrid w:val="0"/>
          <w:color w:val="auto"/>
          <w:sz w:val="24"/>
          <w:szCs w:val="24"/>
        </w:rPr>
        <w:t xml:space="preserve">w przypadku wystąpienia Błędu Krytycznego Oprogramowania Aplikacyjnego Wykonawca może wprowadzić tzw. rozwiązanie tymczasowe, doraźnie rozwiązujące problem Błędu Krytycznego Oprogramowania Aplikacyjnego; </w:t>
      </w:r>
      <w:bookmarkStart w:id="13" w:name="_Hlk189576863"/>
      <w:r w:rsidRPr="00D4526E">
        <w:rPr>
          <w:rFonts w:cstheme="minorHAnsi"/>
          <w:snapToGrid w:val="0"/>
          <w:color w:val="auto"/>
          <w:sz w:val="24"/>
          <w:szCs w:val="24"/>
        </w:rPr>
        <w:t>w takim przypadku dalsza obsługa usunięcia dotychczasowego Błędu Krytycznego</w:t>
      </w:r>
      <w:bookmarkEnd w:id="13"/>
      <w:r w:rsidRPr="00D4526E">
        <w:rPr>
          <w:rFonts w:cstheme="minorHAnsi"/>
          <w:snapToGrid w:val="0"/>
          <w:color w:val="auto"/>
          <w:sz w:val="24"/>
          <w:szCs w:val="24"/>
        </w:rPr>
        <w:t xml:space="preserve"> Oprogramowania Aplikacyjnego będzie traktowana jako Błąd Zwykły Oprogramowania Aplikacyjnego; </w:t>
      </w:r>
    </w:p>
    <w:p w14:paraId="426231B2" w14:textId="77777777" w:rsidR="008D3461" w:rsidRPr="00D4526E" w:rsidRDefault="008D3461" w:rsidP="00837851">
      <w:pPr>
        <w:widowControl w:val="0"/>
        <w:numPr>
          <w:ilvl w:val="2"/>
          <w:numId w:val="29"/>
        </w:numPr>
        <w:spacing w:after="0" w:line="360" w:lineRule="auto"/>
        <w:rPr>
          <w:rFonts w:cstheme="minorHAnsi"/>
          <w:color w:val="auto"/>
          <w:sz w:val="24"/>
          <w:szCs w:val="24"/>
        </w:rPr>
      </w:pPr>
      <w:r w:rsidRPr="00D4526E">
        <w:rPr>
          <w:rFonts w:cstheme="minorHAnsi"/>
          <w:snapToGrid w:val="0"/>
          <w:color w:val="auto"/>
          <w:sz w:val="24"/>
          <w:szCs w:val="24"/>
        </w:rPr>
        <w:t xml:space="preserve">w pozostałych przypadkach, określanych jako Błędy Zwykłe Oprogramowania Aplikacyjnego: </w:t>
      </w:r>
    </w:p>
    <w:p w14:paraId="4C196363" w14:textId="77777777" w:rsidR="008D3461" w:rsidRPr="00D4526E" w:rsidRDefault="008D3461" w:rsidP="00837851">
      <w:pPr>
        <w:widowControl w:val="0"/>
        <w:numPr>
          <w:ilvl w:val="3"/>
          <w:numId w:val="29"/>
        </w:numPr>
        <w:spacing w:after="0" w:line="360" w:lineRule="auto"/>
        <w:rPr>
          <w:rFonts w:cstheme="minorHAnsi"/>
          <w:color w:val="auto"/>
          <w:sz w:val="24"/>
          <w:szCs w:val="24"/>
        </w:rPr>
      </w:pPr>
      <w:r w:rsidRPr="00D4526E">
        <w:rPr>
          <w:rFonts w:cstheme="minorHAnsi"/>
          <w:color w:val="auto"/>
          <w:sz w:val="24"/>
          <w:szCs w:val="24"/>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D4526E" w:rsidRDefault="008D3461" w:rsidP="00837851">
      <w:pPr>
        <w:widowControl w:val="0"/>
        <w:numPr>
          <w:ilvl w:val="3"/>
          <w:numId w:val="29"/>
        </w:numPr>
        <w:spacing w:after="0" w:line="360" w:lineRule="auto"/>
        <w:rPr>
          <w:rFonts w:cstheme="minorHAnsi"/>
          <w:color w:val="auto"/>
          <w:sz w:val="24"/>
          <w:szCs w:val="24"/>
        </w:rPr>
      </w:pPr>
      <w:r w:rsidRPr="00D4526E">
        <w:rPr>
          <w:rFonts w:cstheme="minorHAnsi"/>
          <w:snapToGrid w:val="0"/>
          <w:color w:val="auto"/>
          <w:sz w:val="24"/>
          <w:szCs w:val="24"/>
        </w:rPr>
        <w:t xml:space="preserve">czas udostępnienia Zamawiającemu odpowiednich poprawek </w:t>
      </w:r>
      <w:r w:rsidRPr="00D4526E">
        <w:rPr>
          <w:rFonts w:cstheme="minorHAnsi"/>
          <w:color w:val="auto"/>
          <w:sz w:val="24"/>
          <w:szCs w:val="24"/>
        </w:rPr>
        <w:t xml:space="preserve">Oprogramowania Aplikacyjnego </w:t>
      </w:r>
      <w:r w:rsidRPr="00D4526E">
        <w:rPr>
          <w:rFonts w:cstheme="minorHAnsi"/>
          <w:snapToGrid w:val="0"/>
          <w:color w:val="auto"/>
          <w:sz w:val="24"/>
          <w:szCs w:val="24"/>
        </w:rPr>
        <w:t>wyniesie do 60 Dni Roboczych od chwili rozpoczęcia czynności serwisowych;</w:t>
      </w:r>
    </w:p>
    <w:p w14:paraId="6CEC0AFA" w14:textId="1A2A37BE" w:rsidR="008D3461" w:rsidRPr="00D4526E" w:rsidRDefault="008D3461" w:rsidP="00837851">
      <w:pPr>
        <w:widowControl w:val="0"/>
        <w:numPr>
          <w:ilvl w:val="2"/>
          <w:numId w:val="29"/>
        </w:numPr>
        <w:spacing w:after="0" w:line="360" w:lineRule="auto"/>
        <w:rPr>
          <w:rFonts w:cstheme="minorHAnsi"/>
          <w:color w:val="auto"/>
          <w:sz w:val="24"/>
          <w:szCs w:val="24"/>
        </w:rPr>
      </w:pPr>
      <w:r w:rsidRPr="00D4526E">
        <w:rPr>
          <w:rFonts w:cstheme="minorHAnsi"/>
          <w:snapToGrid w:val="0"/>
          <w:color w:val="auto"/>
          <w:sz w:val="24"/>
          <w:szCs w:val="24"/>
        </w:rPr>
        <w:t>Wykonawca wymaga udostępnienia przez Zamawiającego zdalnego dostępu do baz danych i </w:t>
      </w:r>
      <w:r w:rsidRPr="00D4526E">
        <w:rPr>
          <w:rFonts w:cstheme="minorHAnsi"/>
          <w:color w:val="auto"/>
          <w:sz w:val="24"/>
          <w:szCs w:val="24"/>
        </w:rPr>
        <w:t>Oprogramowania Aplikacyjnego dla osób wykonujących prace na rzecz realizacji przez Wykonawcę Umowy</w:t>
      </w:r>
      <w:r w:rsidRPr="00D4526E">
        <w:rPr>
          <w:rFonts w:cstheme="minorHAnsi"/>
          <w:snapToGrid w:val="0"/>
          <w:color w:val="auto"/>
          <w:sz w:val="24"/>
          <w:szCs w:val="24"/>
        </w:rPr>
        <w:t>. Zasady zdalnego dostępu określa Dodatek nr 1 do niniejszego Załącznika;</w:t>
      </w:r>
    </w:p>
    <w:p w14:paraId="376CBC3E" w14:textId="61119AD8" w:rsidR="008D3461" w:rsidRPr="00D4526E" w:rsidRDefault="008D3461" w:rsidP="00837851">
      <w:pPr>
        <w:widowControl w:val="0"/>
        <w:numPr>
          <w:ilvl w:val="2"/>
          <w:numId w:val="29"/>
        </w:numPr>
        <w:spacing w:after="0" w:line="360" w:lineRule="auto"/>
        <w:rPr>
          <w:rFonts w:cstheme="minorHAnsi"/>
          <w:snapToGrid w:val="0"/>
          <w:color w:val="auto"/>
          <w:sz w:val="24"/>
          <w:szCs w:val="24"/>
        </w:rPr>
      </w:pPr>
      <w:r w:rsidRPr="00D4526E">
        <w:rPr>
          <w:rFonts w:cstheme="minorHAnsi"/>
          <w:snapToGrid w:val="0"/>
          <w:color w:val="auto"/>
          <w:sz w:val="24"/>
          <w:szCs w:val="24"/>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77777777" w:rsidR="008D3461" w:rsidRPr="00D4526E" w:rsidRDefault="008D3461" w:rsidP="00837851">
      <w:pPr>
        <w:widowControl w:val="0"/>
        <w:numPr>
          <w:ilvl w:val="2"/>
          <w:numId w:val="29"/>
        </w:numPr>
        <w:spacing w:after="0" w:line="360" w:lineRule="auto"/>
        <w:rPr>
          <w:rFonts w:cstheme="minorHAnsi"/>
          <w:snapToGrid w:val="0"/>
          <w:color w:val="auto"/>
          <w:sz w:val="24"/>
          <w:szCs w:val="24"/>
        </w:rPr>
      </w:pPr>
      <w:r w:rsidRPr="00D4526E">
        <w:rPr>
          <w:rFonts w:cstheme="minorHAnsi"/>
          <w:snapToGrid w:val="0"/>
          <w:color w:val="auto"/>
          <w:sz w:val="24"/>
          <w:szCs w:val="24"/>
        </w:rPr>
        <w:t xml:space="preserve">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14" w:name="_Hlk192495986"/>
      <w:r w:rsidRPr="00D4526E">
        <w:rPr>
          <w:rFonts w:cstheme="minorHAnsi"/>
          <w:snapToGrid w:val="0"/>
          <w:color w:val="auto"/>
          <w:sz w:val="24"/>
          <w:szCs w:val="24"/>
        </w:rPr>
        <w:t>Jeżeli uzupełnienie nie zostanie udzielone w danym Dniu Roboczym czas udostępnienia Zamawiającemu odpowiednich poprawek zostanie wydłużony o jeden Dzień Roboczy</w:t>
      </w:r>
      <w:bookmarkEnd w:id="14"/>
      <w:r w:rsidRPr="00D4526E">
        <w:rPr>
          <w:rFonts w:cstheme="minorHAnsi"/>
          <w:snapToGrid w:val="0"/>
          <w:color w:val="auto"/>
          <w:sz w:val="24"/>
          <w:szCs w:val="24"/>
        </w:rPr>
        <w:t>. Dodatkowo czas udostępnienia zostanie wydłużony o sumaryczny czas zawieszenia zaokrąglony arytmetycznie do pełnych Dni Roboczych w górę.</w:t>
      </w:r>
    </w:p>
    <w:p w14:paraId="49592096" w14:textId="77777777" w:rsidR="008D3461" w:rsidRPr="00D4526E" w:rsidRDefault="008D3461" w:rsidP="00837851">
      <w:pPr>
        <w:widowControl w:val="0"/>
        <w:numPr>
          <w:ilvl w:val="2"/>
          <w:numId w:val="29"/>
        </w:numPr>
        <w:spacing w:after="0" w:line="360" w:lineRule="auto"/>
        <w:rPr>
          <w:rFonts w:cstheme="minorHAnsi"/>
          <w:snapToGrid w:val="0"/>
          <w:color w:val="auto"/>
          <w:sz w:val="24"/>
          <w:szCs w:val="24"/>
        </w:rPr>
      </w:pPr>
      <w:r w:rsidRPr="00D4526E">
        <w:rPr>
          <w:rFonts w:cstheme="minorHAnsi"/>
          <w:snapToGrid w:val="0"/>
          <w:color w:val="auto"/>
          <w:sz w:val="24"/>
          <w:szCs w:val="24"/>
        </w:rPr>
        <w:t xml:space="preserve">w wyjątkowych przypadkach, za zgodą Zamawiającego, czas dokonania poprawek Oprogramowania Aplikacyjnego będzie uzgodniony pomiędzy Wykonawcą i Zamawiającym; </w:t>
      </w:r>
    </w:p>
    <w:p w14:paraId="7B4409AF" w14:textId="77777777" w:rsidR="008D3461" w:rsidRPr="00D4526E" w:rsidRDefault="008D3461" w:rsidP="00837851">
      <w:pPr>
        <w:widowControl w:val="0"/>
        <w:numPr>
          <w:ilvl w:val="2"/>
          <w:numId w:val="29"/>
        </w:numPr>
        <w:spacing w:after="0" w:line="360" w:lineRule="auto"/>
        <w:rPr>
          <w:rFonts w:cstheme="minorHAnsi"/>
          <w:color w:val="auto"/>
          <w:sz w:val="24"/>
          <w:szCs w:val="24"/>
        </w:rPr>
      </w:pPr>
      <w:r w:rsidRPr="00D4526E">
        <w:rPr>
          <w:rFonts w:cstheme="minorHAnsi"/>
          <w:color w:val="auto"/>
          <w:sz w:val="24"/>
          <w:szCs w:val="24"/>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D4526E" w:rsidRDefault="0004556D" w:rsidP="00837851">
      <w:pPr>
        <w:widowControl w:val="0"/>
        <w:numPr>
          <w:ilvl w:val="3"/>
          <w:numId w:val="29"/>
        </w:numPr>
        <w:spacing w:after="0" w:line="360" w:lineRule="auto"/>
        <w:rPr>
          <w:rFonts w:cstheme="minorHAnsi"/>
          <w:color w:val="auto"/>
          <w:sz w:val="24"/>
          <w:szCs w:val="24"/>
        </w:rPr>
      </w:pPr>
      <w:r w:rsidRPr="00D4526E">
        <w:rPr>
          <w:rFonts w:cstheme="minorHAnsi"/>
          <w:b/>
          <w:bCs/>
          <w:color w:val="auto"/>
          <w:sz w:val="24"/>
          <w:szCs w:val="24"/>
        </w:rPr>
        <w:t>………….</w:t>
      </w:r>
      <w:r w:rsidR="008D3461" w:rsidRPr="00D4526E">
        <w:rPr>
          <w:rFonts w:cstheme="minorHAnsi"/>
          <w:color w:val="auto"/>
          <w:sz w:val="24"/>
          <w:szCs w:val="24"/>
        </w:rPr>
        <w:t xml:space="preserve"> dla połączeń z telefonów stacjonarnych;</w:t>
      </w:r>
    </w:p>
    <w:p w14:paraId="02610788" w14:textId="5CD47624" w:rsidR="008D3461" w:rsidRPr="00D4526E" w:rsidRDefault="0004556D" w:rsidP="00837851">
      <w:pPr>
        <w:widowControl w:val="0"/>
        <w:numPr>
          <w:ilvl w:val="3"/>
          <w:numId w:val="29"/>
        </w:numPr>
        <w:spacing w:after="0" w:line="360" w:lineRule="auto"/>
        <w:rPr>
          <w:rFonts w:cstheme="minorHAnsi"/>
          <w:color w:val="auto"/>
          <w:sz w:val="24"/>
          <w:szCs w:val="24"/>
        </w:rPr>
      </w:pPr>
      <w:r w:rsidRPr="00D4526E">
        <w:rPr>
          <w:rFonts w:cstheme="minorHAnsi"/>
          <w:b/>
          <w:bCs/>
          <w:color w:val="auto"/>
          <w:sz w:val="24"/>
          <w:szCs w:val="24"/>
        </w:rPr>
        <w:t>………….</w:t>
      </w:r>
      <w:r w:rsidR="008D3461" w:rsidRPr="00D4526E">
        <w:rPr>
          <w:rFonts w:cstheme="minorHAnsi"/>
          <w:color w:val="auto"/>
          <w:sz w:val="24"/>
          <w:szCs w:val="24"/>
        </w:rPr>
        <w:t xml:space="preserve"> dla połączeń z telefonów komórkowych</w:t>
      </w:r>
    </w:p>
    <w:p w14:paraId="5F6A92FE" w14:textId="5DC518A5" w:rsidR="008D3461" w:rsidRPr="00D4526E" w:rsidRDefault="008D3461" w:rsidP="00837851">
      <w:pPr>
        <w:widowControl w:val="0"/>
        <w:spacing w:after="0" w:line="360" w:lineRule="auto"/>
        <w:ind w:left="1080"/>
        <w:rPr>
          <w:rFonts w:cstheme="minorHAnsi"/>
          <w:color w:val="auto"/>
          <w:sz w:val="24"/>
          <w:szCs w:val="24"/>
        </w:rPr>
      </w:pPr>
      <w:r w:rsidRPr="00D4526E">
        <w:rPr>
          <w:rFonts w:cstheme="minorHAnsi"/>
          <w:color w:val="auto"/>
          <w:sz w:val="24"/>
          <w:szCs w:val="24"/>
        </w:rPr>
        <w:t xml:space="preserve">lub za pomocą poczty elektronicznej na adres e-mail: </w:t>
      </w:r>
      <w:r w:rsidR="0004556D" w:rsidRPr="00D4526E">
        <w:rPr>
          <w:rFonts w:cstheme="minorHAnsi"/>
          <w:color w:val="auto"/>
          <w:sz w:val="24"/>
          <w:szCs w:val="24"/>
        </w:rPr>
        <w:t>………………….</w:t>
      </w:r>
      <w:hyperlink r:id="rId9" w:history="1"/>
      <w:r w:rsidRPr="00D4526E">
        <w:rPr>
          <w:rFonts w:cstheme="minorHAnsi"/>
          <w:color w:val="auto"/>
          <w:sz w:val="24"/>
          <w:szCs w:val="24"/>
        </w:rPr>
        <w:t>;</w:t>
      </w:r>
    </w:p>
    <w:p w14:paraId="16960906" w14:textId="77777777" w:rsidR="008D3461" w:rsidRPr="00D4526E" w:rsidRDefault="008D3461" w:rsidP="00837851">
      <w:pPr>
        <w:widowControl w:val="0"/>
        <w:numPr>
          <w:ilvl w:val="2"/>
          <w:numId w:val="29"/>
        </w:numPr>
        <w:spacing w:after="0" w:line="360" w:lineRule="auto"/>
        <w:rPr>
          <w:rFonts w:cstheme="minorHAnsi"/>
          <w:color w:val="auto"/>
          <w:sz w:val="24"/>
          <w:szCs w:val="24"/>
        </w:rPr>
      </w:pPr>
      <w:r w:rsidRPr="00D4526E">
        <w:rPr>
          <w:rFonts w:cstheme="minorHAnsi"/>
          <w:color w:val="auto"/>
          <w:sz w:val="24"/>
          <w:szCs w:val="24"/>
        </w:rPr>
        <w:t>w przypadku, gdy zgłoszenie błędu zostanie przyjęte przez Wykonawcę:</w:t>
      </w:r>
    </w:p>
    <w:p w14:paraId="14E4E122" w14:textId="77777777" w:rsidR="008D3461" w:rsidRPr="00D4526E" w:rsidRDefault="008D3461" w:rsidP="00837851">
      <w:pPr>
        <w:widowControl w:val="0"/>
        <w:numPr>
          <w:ilvl w:val="4"/>
          <w:numId w:val="30"/>
        </w:numPr>
        <w:spacing w:after="0" w:line="360" w:lineRule="auto"/>
        <w:rPr>
          <w:rFonts w:cstheme="minorHAnsi"/>
          <w:color w:val="auto"/>
          <w:sz w:val="24"/>
          <w:szCs w:val="24"/>
        </w:rPr>
      </w:pPr>
      <w:r w:rsidRPr="00D4526E">
        <w:rPr>
          <w:rFonts w:cstheme="minorHAnsi"/>
          <w:color w:val="auto"/>
          <w:sz w:val="24"/>
          <w:szCs w:val="24"/>
        </w:rPr>
        <w:t>w godzinach pomiędzy 08:00 a 16.00 Dnia Roboczego – traktowane jest jak przyjęte danego Dnia roboczego;</w:t>
      </w:r>
    </w:p>
    <w:p w14:paraId="2B9D8070" w14:textId="77777777" w:rsidR="008D3461" w:rsidRPr="00D4526E" w:rsidRDefault="008D3461" w:rsidP="00837851">
      <w:pPr>
        <w:widowControl w:val="0"/>
        <w:numPr>
          <w:ilvl w:val="4"/>
          <w:numId w:val="30"/>
        </w:numPr>
        <w:spacing w:after="0" w:line="360" w:lineRule="auto"/>
        <w:rPr>
          <w:rFonts w:cstheme="minorHAnsi"/>
          <w:color w:val="auto"/>
          <w:sz w:val="24"/>
          <w:szCs w:val="24"/>
        </w:rPr>
      </w:pPr>
      <w:r w:rsidRPr="00D4526E">
        <w:rPr>
          <w:rFonts w:cstheme="minorHAnsi"/>
          <w:color w:val="auto"/>
          <w:sz w:val="24"/>
          <w:szCs w:val="24"/>
        </w:rPr>
        <w:t>w godzinach pomiędzy 16.00 a 24.00 Dnia Roboczego – traktowane jest jak przyjęte o godz. 8.00 następnego Dnia Roboczego;</w:t>
      </w:r>
    </w:p>
    <w:p w14:paraId="54550D2C" w14:textId="77777777" w:rsidR="008D3461" w:rsidRPr="00D4526E" w:rsidRDefault="008D3461" w:rsidP="00837851">
      <w:pPr>
        <w:widowControl w:val="0"/>
        <w:numPr>
          <w:ilvl w:val="4"/>
          <w:numId w:val="30"/>
        </w:numPr>
        <w:spacing w:after="0" w:line="360" w:lineRule="auto"/>
        <w:rPr>
          <w:rFonts w:cstheme="minorHAnsi"/>
          <w:color w:val="auto"/>
          <w:sz w:val="24"/>
          <w:szCs w:val="24"/>
        </w:rPr>
      </w:pPr>
      <w:r w:rsidRPr="00D4526E">
        <w:rPr>
          <w:rFonts w:cstheme="minorHAnsi"/>
          <w:color w:val="auto"/>
          <w:sz w:val="24"/>
          <w:szCs w:val="24"/>
        </w:rPr>
        <w:t xml:space="preserve">w godzinach pomiędzy </w:t>
      </w:r>
      <w:smartTag w:uri="urn:schemas-microsoft-com:office:smarttags" w:element="metricconverter">
        <w:smartTagPr>
          <w:attr w:name="ProductID" w:val="0.00 a"/>
        </w:smartTagPr>
        <w:r w:rsidRPr="00D4526E">
          <w:rPr>
            <w:rFonts w:cstheme="minorHAnsi"/>
            <w:color w:val="auto"/>
            <w:sz w:val="24"/>
            <w:szCs w:val="24"/>
          </w:rPr>
          <w:t>0.00 a</w:t>
        </w:r>
      </w:smartTag>
      <w:r w:rsidRPr="00D4526E">
        <w:rPr>
          <w:rFonts w:cstheme="minorHAnsi"/>
          <w:color w:val="auto"/>
          <w:sz w:val="24"/>
          <w:szCs w:val="24"/>
        </w:rPr>
        <w:t xml:space="preserve"> 8.00 Dnia Roboczego - traktowane jest jak przyjęte o godz. 8.00 danego Dnia Roboczego;</w:t>
      </w:r>
    </w:p>
    <w:p w14:paraId="5DE72B92" w14:textId="77777777" w:rsidR="008D3461" w:rsidRPr="00D4526E" w:rsidRDefault="008D3461" w:rsidP="00837851">
      <w:pPr>
        <w:widowControl w:val="0"/>
        <w:numPr>
          <w:ilvl w:val="4"/>
          <w:numId w:val="30"/>
        </w:numPr>
        <w:spacing w:after="0" w:line="360" w:lineRule="auto"/>
        <w:rPr>
          <w:rFonts w:cstheme="minorHAnsi"/>
          <w:color w:val="auto"/>
          <w:sz w:val="24"/>
          <w:szCs w:val="24"/>
        </w:rPr>
      </w:pPr>
      <w:r w:rsidRPr="00D4526E">
        <w:rPr>
          <w:rFonts w:cstheme="minorHAnsi"/>
          <w:color w:val="auto"/>
          <w:sz w:val="24"/>
          <w:szCs w:val="24"/>
        </w:rPr>
        <w:t xml:space="preserve">w dniu ustawowo lub dodatkowo wolnym od pracy - traktowane jest jak przyjęte o godz. 8.00 najbliższego Dnia Roboczego; </w:t>
      </w:r>
    </w:p>
    <w:p w14:paraId="087F7109" w14:textId="77777777" w:rsidR="008D3461" w:rsidRPr="00D4526E" w:rsidRDefault="008D3461" w:rsidP="00837851">
      <w:pPr>
        <w:numPr>
          <w:ilvl w:val="1"/>
          <w:numId w:val="29"/>
        </w:numPr>
        <w:spacing w:after="0" w:line="360" w:lineRule="auto"/>
        <w:rPr>
          <w:rFonts w:cstheme="minorHAnsi"/>
          <w:color w:val="auto"/>
          <w:sz w:val="24"/>
          <w:szCs w:val="24"/>
        </w:rPr>
      </w:pPr>
      <w:r w:rsidRPr="00D4526E">
        <w:rPr>
          <w:rFonts w:cstheme="minorHAnsi"/>
          <w:color w:val="auto"/>
          <w:sz w:val="24"/>
          <w:szCs w:val="24"/>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D4526E" w:rsidRDefault="008D3461" w:rsidP="00837851">
      <w:pPr>
        <w:numPr>
          <w:ilvl w:val="2"/>
          <w:numId w:val="29"/>
        </w:numPr>
        <w:spacing w:after="0" w:line="360" w:lineRule="auto"/>
        <w:rPr>
          <w:rFonts w:cstheme="minorHAnsi"/>
          <w:color w:val="auto"/>
          <w:sz w:val="24"/>
          <w:szCs w:val="24"/>
          <w:u w:val="single"/>
        </w:rPr>
      </w:pPr>
      <w:r w:rsidRPr="00D4526E">
        <w:rPr>
          <w:rFonts w:cstheme="minorHAnsi"/>
          <w:color w:val="auto"/>
          <w:sz w:val="24"/>
          <w:szCs w:val="24"/>
        </w:rPr>
        <w:t>przekazania Zamawiającemu informacji o nowych wersjach Oprogramowania Aplikacyjnego, co odbywać się będzie poprzez opublikowanie odpowiedniego komunikatu w Systemie CHD;</w:t>
      </w:r>
    </w:p>
    <w:p w14:paraId="160A0BC0" w14:textId="6D4F5C69" w:rsidR="008D3461" w:rsidRPr="00D4526E" w:rsidRDefault="008D3461" w:rsidP="00837851">
      <w:pPr>
        <w:numPr>
          <w:ilvl w:val="2"/>
          <w:numId w:val="29"/>
        </w:numPr>
        <w:spacing w:after="0" w:line="360" w:lineRule="auto"/>
        <w:rPr>
          <w:rFonts w:cstheme="minorHAnsi"/>
          <w:color w:val="auto"/>
          <w:sz w:val="24"/>
          <w:szCs w:val="24"/>
        </w:rPr>
      </w:pPr>
      <w:r w:rsidRPr="00D4526E">
        <w:rPr>
          <w:rFonts w:cstheme="minorHAnsi"/>
          <w:color w:val="auto"/>
          <w:sz w:val="24"/>
          <w:szCs w:val="24"/>
        </w:rPr>
        <w:t xml:space="preserve">udostępniania uaktualnień Oprogramowania Aplikacyjnego (nowych wersji Oprogramowania Aplikacyjnego) w Systemie CHD lub na serwerze ftp: </w:t>
      </w:r>
      <w:r w:rsidR="00040D61" w:rsidRPr="00D4526E">
        <w:rPr>
          <w:rFonts w:cstheme="minorHAnsi"/>
          <w:color w:val="auto"/>
          <w:sz w:val="24"/>
          <w:szCs w:val="24"/>
          <w:u w:val="single"/>
        </w:rPr>
        <w:t>…………………………………..</w:t>
      </w:r>
      <w:r w:rsidRPr="00D4526E">
        <w:rPr>
          <w:rFonts w:cstheme="minorHAnsi"/>
          <w:color w:val="auto"/>
          <w:sz w:val="24"/>
          <w:szCs w:val="24"/>
        </w:rPr>
        <w:t>;</w:t>
      </w:r>
    </w:p>
    <w:p w14:paraId="1EA5C353" w14:textId="5D694B89"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Instalacje aktualizacji Oprogramowania Aplikacyjnego otrzymanych w ramach Gwarancji;</w:t>
      </w:r>
    </w:p>
    <w:p w14:paraId="67C73D9A" w14:textId="77777777" w:rsidR="4DFC6887" w:rsidRPr="00D4526E" w:rsidRDefault="4DFC6887" w:rsidP="00837851">
      <w:pPr>
        <w:pStyle w:val="Akapitzlist"/>
        <w:numPr>
          <w:ilvl w:val="1"/>
          <w:numId w:val="29"/>
        </w:numPr>
        <w:tabs>
          <w:tab w:val="num" w:pos="567"/>
        </w:tabs>
        <w:spacing w:after="0" w:line="360" w:lineRule="auto"/>
        <w:rPr>
          <w:rFonts w:cstheme="minorHAnsi"/>
          <w:color w:val="auto"/>
          <w:sz w:val="24"/>
          <w:szCs w:val="24"/>
        </w:rPr>
      </w:pPr>
      <w:r w:rsidRPr="00D4526E">
        <w:rPr>
          <w:rFonts w:cstheme="minorHAnsi"/>
          <w:color w:val="auto"/>
          <w:sz w:val="24"/>
          <w:szCs w:val="24"/>
        </w:rPr>
        <w:t>pomoc Zamawiającemu w diagnostyce błędu Oprogramowania Aplikacyjnego objętego Umową;</w:t>
      </w:r>
    </w:p>
    <w:p w14:paraId="54CF39D2" w14:textId="77777777" w:rsidR="4DFC6887" w:rsidRPr="00D4526E" w:rsidRDefault="4DFC6887" w:rsidP="00837851">
      <w:pPr>
        <w:pStyle w:val="Akapitzlist"/>
        <w:numPr>
          <w:ilvl w:val="1"/>
          <w:numId w:val="29"/>
        </w:numPr>
        <w:tabs>
          <w:tab w:val="num" w:pos="567"/>
        </w:tabs>
        <w:spacing w:after="0" w:line="360" w:lineRule="auto"/>
        <w:rPr>
          <w:rFonts w:cstheme="minorHAnsi"/>
          <w:color w:val="auto"/>
          <w:sz w:val="24"/>
          <w:szCs w:val="24"/>
        </w:rPr>
      </w:pPr>
      <w:r w:rsidRPr="00D4526E">
        <w:rPr>
          <w:rFonts w:cstheme="minorHAnsi"/>
          <w:color w:val="auto"/>
          <w:sz w:val="24"/>
          <w:szCs w:val="24"/>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D4526E" w:rsidRDefault="4DFC6887" w:rsidP="00837851">
      <w:pPr>
        <w:pStyle w:val="Akapitzlist"/>
        <w:numPr>
          <w:ilvl w:val="1"/>
          <w:numId w:val="29"/>
        </w:numPr>
        <w:tabs>
          <w:tab w:val="num" w:pos="567"/>
        </w:tabs>
        <w:spacing w:after="0" w:line="360" w:lineRule="auto"/>
        <w:rPr>
          <w:rFonts w:cstheme="minorHAnsi"/>
          <w:color w:val="auto"/>
          <w:sz w:val="24"/>
          <w:szCs w:val="24"/>
        </w:rPr>
      </w:pPr>
      <w:r w:rsidRPr="00D4526E">
        <w:rPr>
          <w:rFonts w:cstheme="minorHAnsi"/>
          <w:color w:val="auto"/>
          <w:sz w:val="24"/>
          <w:szCs w:val="24"/>
        </w:rPr>
        <w:t>pomoc Zamawiającemu w ewidencji zgłoszeń w Systemie CHD;</w:t>
      </w:r>
    </w:p>
    <w:p w14:paraId="29C1CC30" w14:textId="77777777"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przygotowywanie i konfigurowanie definiowalnych w ramach Oprogramowania Aplikacyjnego dokumentów (np. raportów, pism i sprawozdań) zgodnie z wymaganiami Zamawiającego.</w:t>
      </w:r>
    </w:p>
    <w:p w14:paraId="338BD596" w14:textId="77777777"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bieżące optymalizowanie konfiguracji Oprogramowania Aplikacyjnego, uwzględniające potrzeby Zamawiającego;</w:t>
      </w:r>
    </w:p>
    <w:p w14:paraId="011CCEE8" w14:textId="77777777"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 xml:space="preserve">dokonywanie na wniosek Zamawiającego niezbędnych rekonfiguracji i </w:t>
      </w:r>
      <w:proofErr w:type="spellStart"/>
      <w:r w:rsidRPr="00D4526E">
        <w:rPr>
          <w:rFonts w:cstheme="minorHAnsi"/>
          <w:color w:val="auto"/>
          <w:sz w:val="24"/>
          <w:szCs w:val="24"/>
        </w:rPr>
        <w:t>reinstalacji</w:t>
      </w:r>
      <w:proofErr w:type="spellEnd"/>
      <w:r w:rsidRPr="00D4526E">
        <w:rPr>
          <w:rFonts w:cstheme="minorHAnsi"/>
          <w:color w:val="auto"/>
          <w:sz w:val="24"/>
          <w:szCs w:val="24"/>
        </w:rPr>
        <w:t xml:space="preserve"> elementów Systemu Informatycznego w przypadku reorganizacji i optymalizacji w ramach dotychczas istniejącej infrastruktury informatycznej Zamawiającego </w:t>
      </w:r>
    </w:p>
    <w:p w14:paraId="0DC0D4BF" w14:textId="249BB260"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możliwość korzystania z konsultacji telefonicznych u Podwykonawcy, dysponującego pracownikami certyfikowanymi w zakresie realizacji przedmiotu Umowy, określonego w ust. 1,</w:t>
      </w:r>
    </w:p>
    <w:p w14:paraId="78FF4FCA" w14:textId="3B7A6F43" w:rsidR="4DFC6887" w:rsidRPr="00D4526E" w:rsidRDefault="4DFC6887" w:rsidP="00837851">
      <w:pPr>
        <w:pStyle w:val="Akapitzlist"/>
        <w:numPr>
          <w:ilvl w:val="1"/>
          <w:numId w:val="29"/>
        </w:numPr>
        <w:spacing w:after="0" w:line="360" w:lineRule="auto"/>
        <w:rPr>
          <w:rFonts w:cstheme="minorHAnsi"/>
          <w:color w:val="auto"/>
          <w:sz w:val="24"/>
          <w:szCs w:val="24"/>
        </w:rPr>
      </w:pPr>
      <w:r w:rsidRPr="00D4526E">
        <w:rPr>
          <w:rFonts w:cstheme="minorHAnsi"/>
          <w:color w:val="auto"/>
          <w:sz w:val="24"/>
          <w:szCs w:val="24"/>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37FA3E9B" w:rsidR="4DFC6887" w:rsidRPr="00D4526E" w:rsidRDefault="4DFC6887" w:rsidP="00837851">
      <w:pPr>
        <w:pStyle w:val="Akapitzlist"/>
        <w:numPr>
          <w:ilvl w:val="0"/>
          <w:numId w:val="29"/>
        </w:numPr>
        <w:spacing w:after="0" w:line="360" w:lineRule="auto"/>
        <w:rPr>
          <w:rFonts w:cstheme="minorHAnsi"/>
          <w:color w:val="auto"/>
          <w:sz w:val="24"/>
          <w:szCs w:val="24"/>
        </w:rPr>
      </w:pPr>
      <w:r w:rsidRPr="00D4526E">
        <w:rPr>
          <w:rFonts w:cstheme="minorHAnsi"/>
          <w:color w:val="auto"/>
          <w:sz w:val="24"/>
          <w:szCs w:val="24"/>
        </w:rPr>
        <w:t>Usługi określone w</w:t>
      </w:r>
      <w:r w:rsidR="00A55313" w:rsidRPr="00D4526E">
        <w:rPr>
          <w:rFonts w:cstheme="minorHAnsi"/>
          <w:color w:val="auto"/>
          <w:sz w:val="24"/>
          <w:szCs w:val="24"/>
        </w:rPr>
        <w:t xml:space="preserve"> ust. 1</w:t>
      </w:r>
      <w:r w:rsidRPr="00D4526E">
        <w:rPr>
          <w:rFonts w:cstheme="minorHAnsi"/>
          <w:color w:val="auto"/>
          <w:sz w:val="24"/>
          <w:szCs w:val="24"/>
        </w:rPr>
        <w:t xml:space="preserve"> </w:t>
      </w:r>
      <w:r w:rsidR="00A55313" w:rsidRPr="00D4526E">
        <w:rPr>
          <w:rFonts w:cstheme="minorHAnsi"/>
          <w:color w:val="auto"/>
          <w:sz w:val="24"/>
          <w:szCs w:val="24"/>
        </w:rPr>
        <w:t>lit.</w:t>
      </w:r>
      <w:r w:rsidR="6573D360" w:rsidRPr="00D4526E">
        <w:rPr>
          <w:rFonts w:cstheme="minorHAnsi"/>
          <w:color w:val="auto"/>
          <w:sz w:val="24"/>
          <w:szCs w:val="24"/>
        </w:rPr>
        <w:t xml:space="preserve"> c</w:t>
      </w:r>
      <w:r w:rsidR="00A55313" w:rsidRPr="00D4526E">
        <w:rPr>
          <w:rFonts w:cstheme="minorHAnsi"/>
          <w:color w:val="auto"/>
          <w:sz w:val="24"/>
          <w:szCs w:val="24"/>
        </w:rPr>
        <w:t xml:space="preserve"> – k</w:t>
      </w:r>
      <w:r w:rsidR="6573D360" w:rsidRPr="00D4526E">
        <w:rPr>
          <w:rFonts w:cstheme="minorHAnsi"/>
          <w:color w:val="auto"/>
          <w:sz w:val="24"/>
          <w:szCs w:val="24"/>
        </w:rPr>
        <w:t xml:space="preserve"> </w:t>
      </w:r>
      <w:r w:rsidRPr="00D4526E">
        <w:rPr>
          <w:rFonts w:cstheme="minorHAnsi"/>
          <w:color w:val="auto"/>
          <w:sz w:val="24"/>
          <w:szCs w:val="24"/>
        </w:rPr>
        <w:t>świadczone będą przez Wykonawcę wg poniższych zasad:</w:t>
      </w:r>
    </w:p>
    <w:p w14:paraId="310506A7" w14:textId="77777777" w:rsidR="4DFC6887" w:rsidRPr="00D4526E" w:rsidRDefault="4DFC6887" w:rsidP="00837851">
      <w:pPr>
        <w:pStyle w:val="Akapitzlist"/>
        <w:numPr>
          <w:ilvl w:val="0"/>
          <w:numId w:val="1"/>
        </w:numPr>
        <w:spacing w:after="0" w:line="360" w:lineRule="auto"/>
        <w:rPr>
          <w:rFonts w:cstheme="minorHAnsi"/>
          <w:color w:val="auto"/>
          <w:sz w:val="24"/>
          <w:szCs w:val="24"/>
        </w:rPr>
      </w:pPr>
      <w:r w:rsidRPr="00D4526E">
        <w:rPr>
          <w:rFonts w:cstheme="minorHAnsi"/>
          <w:color w:val="auto"/>
          <w:sz w:val="24"/>
          <w:szCs w:val="24"/>
        </w:rPr>
        <w:t>w Dni Robocze tj. dni od poniedziałku do piątku z wyłączeniem dni ustawowo wolnych od pracy, w godzinach od 8.00 do 16.00;</w:t>
      </w:r>
    </w:p>
    <w:p w14:paraId="36BE08AE" w14:textId="77777777" w:rsidR="4DFC6887" w:rsidRPr="00D4526E" w:rsidRDefault="4DFC6887" w:rsidP="00837851">
      <w:pPr>
        <w:pStyle w:val="Akapitzlist"/>
        <w:numPr>
          <w:ilvl w:val="0"/>
          <w:numId w:val="1"/>
        </w:numPr>
        <w:spacing w:after="0" w:line="360" w:lineRule="auto"/>
        <w:rPr>
          <w:rFonts w:cstheme="minorHAnsi"/>
          <w:color w:val="auto"/>
          <w:sz w:val="24"/>
          <w:szCs w:val="24"/>
        </w:rPr>
      </w:pPr>
      <w:r w:rsidRPr="00D4526E">
        <w:rPr>
          <w:rFonts w:cstheme="minorHAnsi"/>
          <w:color w:val="auto"/>
          <w:sz w:val="24"/>
          <w:szCs w:val="24"/>
        </w:rPr>
        <w:t>konsultacje i prace wykonywane za pomocą zdalnego dostępu rozliczane będą z dokładnością do 0,5 pełnej godziny, zaokrąglając w górę, nie mniej niż 0,5 godziny dla zlecenia;</w:t>
      </w:r>
    </w:p>
    <w:p w14:paraId="305FEDA2" w14:textId="77777777" w:rsidR="4DFC6887" w:rsidRPr="00D4526E" w:rsidRDefault="4DFC6887" w:rsidP="00837851">
      <w:pPr>
        <w:pStyle w:val="Akapitzlist"/>
        <w:numPr>
          <w:ilvl w:val="0"/>
          <w:numId w:val="1"/>
        </w:numPr>
        <w:spacing w:after="0" w:line="360" w:lineRule="auto"/>
        <w:rPr>
          <w:rFonts w:cstheme="minorHAnsi"/>
          <w:color w:val="auto"/>
          <w:sz w:val="24"/>
          <w:szCs w:val="24"/>
        </w:rPr>
      </w:pPr>
      <w:r w:rsidRPr="00D4526E">
        <w:rPr>
          <w:rFonts w:cstheme="minorHAnsi"/>
          <w:color w:val="auto"/>
          <w:sz w:val="24"/>
          <w:szCs w:val="24"/>
        </w:rPr>
        <w:t>prace realizowane w siedzibie Zamawiającego (wizyty) będą rozliczane z dokładnością do pełnej godziny zaokrąglając w górę, nie mniej niż 6 godzin dla zlecenia;</w:t>
      </w:r>
    </w:p>
    <w:p w14:paraId="75A8F742" w14:textId="1CB73AA3" w:rsidR="4DFC6887" w:rsidRPr="00D4526E" w:rsidRDefault="4DFC6887" w:rsidP="00837851">
      <w:pPr>
        <w:pStyle w:val="Akapitzlist"/>
        <w:numPr>
          <w:ilvl w:val="0"/>
          <w:numId w:val="1"/>
        </w:numPr>
        <w:spacing w:after="0" w:line="360" w:lineRule="auto"/>
        <w:rPr>
          <w:rFonts w:cstheme="minorHAnsi"/>
          <w:color w:val="auto"/>
          <w:sz w:val="24"/>
          <w:szCs w:val="24"/>
        </w:rPr>
      </w:pPr>
      <w:r w:rsidRPr="00D4526E">
        <w:rPr>
          <w:rFonts w:cstheme="minorHAnsi"/>
          <w:color w:val="auto"/>
          <w:sz w:val="24"/>
          <w:szCs w:val="24"/>
        </w:rPr>
        <w:t xml:space="preserve">po uzgodnieniu z Wykonawcą Zamawiający może zlecić wykonanie prac w Dni Robocze w godzinach pomiędzy 16.01 a 7.59. Prace te będą rozliczane jako podwojona liczba godzin serwisowych rozliczanych zgodnie z ust. </w:t>
      </w:r>
      <w:r w:rsidR="001366AE" w:rsidRPr="00D4526E">
        <w:rPr>
          <w:rFonts w:cstheme="minorHAnsi"/>
          <w:color w:val="auto"/>
          <w:sz w:val="24"/>
          <w:szCs w:val="24"/>
        </w:rPr>
        <w:t>2</w:t>
      </w:r>
      <w:r w:rsidRPr="00D4526E">
        <w:rPr>
          <w:rFonts w:cstheme="minorHAnsi"/>
          <w:color w:val="auto"/>
          <w:sz w:val="24"/>
          <w:szCs w:val="24"/>
        </w:rPr>
        <w:t xml:space="preserve"> lit. b</w:t>
      </w:r>
      <w:r w:rsidR="00A55313" w:rsidRPr="00D4526E">
        <w:rPr>
          <w:rFonts w:cstheme="minorHAnsi"/>
          <w:color w:val="auto"/>
          <w:sz w:val="24"/>
          <w:szCs w:val="24"/>
        </w:rPr>
        <w:t>;</w:t>
      </w:r>
    </w:p>
    <w:p w14:paraId="75C7B93C" w14:textId="6F321419" w:rsidR="4DFC6887" w:rsidRPr="00D4526E" w:rsidRDefault="4DFC6887" w:rsidP="00837851">
      <w:pPr>
        <w:pStyle w:val="Akapitzlist"/>
        <w:numPr>
          <w:ilvl w:val="0"/>
          <w:numId w:val="1"/>
        </w:numPr>
        <w:spacing w:after="0" w:line="360" w:lineRule="auto"/>
        <w:rPr>
          <w:rFonts w:cstheme="minorHAnsi"/>
          <w:color w:val="auto"/>
          <w:sz w:val="24"/>
          <w:szCs w:val="24"/>
        </w:rPr>
      </w:pPr>
      <w:r w:rsidRPr="00D4526E">
        <w:rPr>
          <w:rFonts w:cstheme="minorHAnsi"/>
          <w:color w:val="auto"/>
          <w:sz w:val="24"/>
          <w:szCs w:val="24"/>
        </w:rPr>
        <w:t xml:space="preserve">po uzgodnieniu z Wykonawcą Zamawiający może zlecić wykonanie prac serwisowych w dni ustawowo wolne, niedziele i święta. Prace te będą rozliczane jako potrojona liczba godzin serwisowych rozliczanych zgodnie z ust. </w:t>
      </w:r>
      <w:r w:rsidR="001366AE" w:rsidRPr="00D4526E">
        <w:rPr>
          <w:rFonts w:cstheme="minorHAnsi"/>
          <w:color w:val="auto"/>
          <w:sz w:val="24"/>
          <w:szCs w:val="24"/>
        </w:rPr>
        <w:t>2</w:t>
      </w:r>
      <w:r w:rsidRPr="00D4526E">
        <w:rPr>
          <w:rFonts w:cstheme="minorHAnsi"/>
          <w:color w:val="auto"/>
          <w:sz w:val="24"/>
          <w:szCs w:val="24"/>
        </w:rPr>
        <w:t xml:space="preserve"> lit. b</w:t>
      </w:r>
      <w:r w:rsidR="001366AE" w:rsidRPr="00D4526E">
        <w:rPr>
          <w:rFonts w:cstheme="minorHAnsi"/>
          <w:color w:val="auto"/>
          <w:sz w:val="24"/>
          <w:szCs w:val="24"/>
        </w:rPr>
        <w:t>.</w:t>
      </w:r>
    </w:p>
    <w:p w14:paraId="04FB35AE" w14:textId="5DBC24DD" w:rsidR="6C359D3D" w:rsidRPr="00D4526E" w:rsidRDefault="6C359D3D" w:rsidP="00837851">
      <w:pPr>
        <w:pStyle w:val="Akapitzlist"/>
        <w:spacing w:after="0" w:line="360" w:lineRule="auto"/>
        <w:rPr>
          <w:rFonts w:cstheme="minorHAnsi"/>
          <w:color w:val="auto"/>
          <w:sz w:val="24"/>
          <w:szCs w:val="24"/>
        </w:rPr>
      </w:pPr>
    </w:p>
    <w:p w14:paraId="3E4EC914" w14:textId="77777777" w:rsidR="008D3461" w:rsidRPr="00D4526E" w:rsidRDefault="008D3461" w:rsidP="00837851">
      <w:pPr>
        <w:spacing w:after="0" w:line="360" w:lineRule="auto"/>
        <w:rPr>
          <w:rFonts w:cstheme="minorHAnsi"/>
          <w:color w:val="auto"/>
          <w:sz w:val="24"/>
          <w:szCs w:val="24"/>
        </w:rPr>
      </w:pPr>
    </w:p>
    <w:p w14:paraId="1FCC6634" w14:textId="2A20905B" w:rsidR="008D3461" w:rsidRPr="00D4526E" w:rsidRDefault="008D3461" w:rsidP="00837851">
      <w:pPr>
        <w:spacing w:after="0" w:line="360" w:lineRule="auto"/>
        <w:rPr>
          <w:rFonts w:cstheme="minorHAnsi"/>
          <w:b/>
          <w:bCs/>
          <w:color w:val="auto"/>
          <w:sz w:val="24"/>
          <w:szCs w:val="24"/>
        </w:rPr>
      </w:pPr>
      <w:r w:rsidRPr="00D4526E">
        <w:rPr>
          <w:rFonts w:cstheme="minorHAnsi"/>
          <w:b/>
          <w:bCs/>
          <w:color w:val="auto"/>
          <w:sz w:val="24"/>
          <w:szCs w:val="24"/>
        </w:rPr>
        <w:t>ZOBOWIĄZANIA ZAMAWIAJĄCEGO</w:t>
      </w:r>
    </w:p>
    <w:p w14:paraId="0B52C03C" w14:textId="77777777" w:rsidR="006F0925" w:rsidRPr="00D4526E" w:rsidRDefault="006F0925" w:rsidP="00837851">
      <w:pPr>
        <w:spacing w:after="0" w:line="360" w:lineRule="auto"/>
        <w:rPr>
          <w:rFonts w:cstheme="minorHAnsi"/>
          <w:b/>
          <w:bCs/>
          <w:color w:val="auto"/>
          <w:sz w:val="24"/>
          <w:szCs w:val="24"/>
        </w:rPr>
      </w:pPr>
    </w:p>
    <w:p w14:paraId="1FEB4FE5" w14:textId="14EFA610" w:rsidR="008D3461" w:rsidRPr="00D4526E" w:rsidRDefault="008D3461" w:rsidP="00837851">
      <w:pPr>
        <w:numPr>
          <w:ilvl w:val="0"/>
          <w:numId w:val="33"/>
        </w:numPr>
        <w:spacing w:after="0" w:line="360" w:lineRule="auto"/>
        <w:rPr>
          <w:rFonts w:cstheme="minorHAnsi"/>
          <w:color w:val="auto"/>
          <w:sz w:val="24"/>
          <w:szCs w:val="24"/>
        </w:rPr>
      </w:pPr>
      <w:r w:rsidRPr="00D4526E">
        <w:rPr>
          <w:rFonts w:cstheme="minorHAnsi"/>
          <w:color w:val="auto"/>
          <w:sz w:val="24"/>
          <w:szCs w:val="24"/>
        </w:rPr>
        <w:t xml:space="preserve">Zamawiający </w:t>
      </w:r>
      <w:r w:rsidR="00EF1CC6" w:rsidRPr="00D4526E">
        <w:rPr>
          <w:rFonts w:cstheme="minorHAnsi"/>
          <w:color w:val="auto"/>
          <w:sz w:val="24"/>
          <w:szCs w:val="24"/>
        </w:rPr>
        <w:t>zobowiązuje się</w:t>
      </w:r>
      <w:r w:rsidRPr="00D4526E">
        <w:rPr>
          <w:rFonts w:cstheme="minorHAnsi"/>
          <w:color w:val="auto"/>
          <w:sz w:val="24"/>
          <w:szCs w:val="24"/>
        </w:rPr>
        <w:t xml:space="preserve"> do:</w:t>
      </w:r>
    </w:p>
    <w:p w14:paraId="2164BD24" w14:textId="094E2EF2"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Wyznaczenia Administratorów Systemu CHD ze strony Zamawiającego - dane tych osób zostały wskazane </w:t>
      </w:r>
      <w:r w:rsidR="006F0925" w:rsidRPr="00D4526E">
        <w:rPr>
          <w:rFonts w:cstheme="minorHAnsi"/>
          <w:color w:val="auto"/>
          <w:sz w:val="24"/>
          <w:szCs w:val="24"/>
        </w:rPr>
        <w:t>Dodatku nr 2 do niniejszego Załącznika</w:t>
      </w:r>
      <w:r w:rsidRPr="00D4526E">
        <w:rPr>
          <w:rFonts w:cstheme="minorHAnsi"/>
          <w:color w:val="auto"/>
          <w:sz w:val="24"/>
          <w:szCs w:val="24"/>
        </w:rPr>
        <w:t xml:space="preserve"> (Informacje o Zamawiającym) oraz powiadomienia Wykonawcy o każdej zmianie tych osób (w formie pisemnej lub elektronicznej na </w:t>
      </w:r>
      <w:r w:rsidR="006F0925" w:rsidRPr="00D4526E">
        <w:rPr>
          <w:rFonts w:cstheme="minorHAnsi"/>
          <w:color w:val="auto"/>
          <w:sz w:val="24"/>
          <w:szCs w:val="24"/>
        </w:rPr>
        <w:t>Dodatku nr 2 do niniejszego Załącznika</w:t>
      </w:r>
      <w:r w:rsidRPr="00D4526E">
        <w:rPr>
          <w:rFonts w:cstheme="minorHAnsi"/>
          <w:color w:val="auto"/>
          <w:sz w:val="24"/>
          <w:szCs w:val="24"/>
        </w:rPr>
        <w:t>);</w:t>
      </w:r>
    </w:p>
    <w:p w14:paraId="30B8C35A" w14:textId="77777777"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Administratorzy Systemu CHD, wyznaczeni przez Zamawiającego, mogą utworzyć w systemie konta użytkowników dla pracowników Zamawiającego i nadać odpowiednie uprawnienia w zakresie:</w:t>
      </w:r>
    </w:p>
    <w:p w14:paraId="3B2B3328" w14:textId="7777777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rejestrowania zgłoszeń dla Oprogramowania Aplikacyjnego w imieniu Zamawiającego</w:t>
      </w:r>
    </w:p>
    <w:p w14:paraId="035648BF" w14:textId="7777777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udostępniania baz danych Oprogramowania Aplikacyjnego pracującego u Zamawiającego, Osobie takiej przydzielane jest imienne konto na serwerze FTP Wykonawcy.</w:t>
      </w:r>
    </w:p>
    <w:p w14:paraId="24DEA67C" w14:textId="3B56D8C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 xml:space="preserve">Administrator Systemu CHD może utworzyć konta maksymalnie dla </w:t>
      </w:r>
      <w:r w:rsidR="000A52F7" w:rsidRPr="00D4526E">
        <w:rPr>
          <w:rFonts w:cstheme="minorHAnsi"/>
          <w:color w:val="auto"/>
          <w:sz w:val="24"/>
          <w:szCs w:val="24"/>
        </w:rPr>
        <w:t>5</w:t>
      </w:r>
      <w:r w:rsidRPr="00D4526E">
        <w:rPr>
          <w:rFonts w:cstheme="minorHAnsi"/>
          <w:color w:val="auto"/>
          <w:sz w:val="24"/>
          <w:szCs w:val="24"/>
        </w:rPr>
        <w:t>0 użytkowników o statusie aktualny.</w:t>
      </w:r>
    </w:p>
    <w:p w14:paraId="0CA5B339" w14:textId="77777777" w:rsidR="008D3461" w:rsidRPr="00D4526E" w:rsidRDefault="008D3461" w:rsidP="00837851">
      <w:pPr>
        <w:numPr>
          <w:ilvl w:val="1"/>
          <w:numId w:val="32"/>
        </w:numPr>
        <w:spacing w:after="0" w:line="360" w:lineRule="auto"/>
        <w:ind w:left="426" w:hanging="284"/>
        <w:rPr>
          <w:rFonts w:cstheme="minorHAnsi"/>
          <w:color w:val="auto"/>
          <w:sz w:val="24"/>
          <w:szCs w:val="24"/>
        </w:rPr>
      </w:pPr>
      <w:bookmarkStart w:id="15" w:name="_Hlk189583413"/>
      <w:r w:rsidRPr="00D4526E">
        <w:rPr>
          <w:rFonts w:cstheme="minorHAnsi"/>
          <w:color w:val="auto"/>
          <w:sz w:val="24"/>
          <w:szCs w:val="24"/>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15"/>
      <w:r w:rsidRPr="00D4526E">
        <w:rPr>
          <w:rFonts w:cstheme="minorHAnsi"/>
          <w:color w:val="auto"/>
          <w:sz w:val="24"/>
          <w:szCs w:val="24"/>
        </w:rPr>
        <w:t>.;</w:t>
      </w:r>
    </w:p>
    <w:p w14:paraId="4BD952D2" w14:textId="233AA6F7" w:rsidR="008D3461" w:rsidRPr="00D4526E" w:rsidRDefault="008D3461" w:rsidP="00837851">
      <w:pPr>
        <w:numPr>
          <w:ilvl w:val="1"/>
          <w:numId w:val="32"/>
        </w:numPr>
        <w:spacing w:after="0" w:line="360" w:lineRule="auto"/>
        <w:ind w:left="426" w:hanging="284"/>
        <w:rPr>
          <w:rFonts w:cstheme="minorHAnsi"/>
          <w:color w:val="auto"/>
          <w:sz w:val="24"/>
          <w:szCs w:val="24"/>
        </w:rPr>
      </w:pPr>
      <w:r w:rsidRPr="00D4526E">
        <w:rPr>
          <w:rFonts w:cstheme="minorHAnsi"/>
          <w:color w:val="auto"/>
          <w:sz w:val="24"/>
          <w:szCs w:val="24"/>
        </w:rPr>
        <w:t xml:space="preserve">Bieżącego aktualizowania platform sprzętowo systemowych i Oprogramowania </w:t>
      </w:r>
      <w:r w:rsidR="007B4B5E" w:rsidRPr="00D4526E">
        <w:rPr>
          <w:rFonts w:cstheme="minorHAnsi"/>
          <w:color w:val="auto"/>
          <w:sz w:val="24"/>
          <w:szCs w:val="24"/>
        </w:rPr>
        <w:t>Systemow</w:t>
      </w:r>
      <w:r w:rsidRPr="00D4526E">
        <w:rPr>
          <w:rFonts w:cstheme="minorHAnsi"/>
          <w:color w:val="auto"/>
          <w:sz w:val="24"/>
          <w:szCs w:val="24"/>
        </w:rPr>
        <w:t>ego, na których zainstalowany jest System Informatyczny zgodnie z zaleceniami producentów,</w:t>
      </w:r>
    </w:p>
    <w:p w14:paraId="6B4B1635" w14:textId="77777777" w:rsidR="008D3461" w:rsidRPr="00D4526E" w:rsidRDefault="008D3461" w:rsidP="00837851">
      <w:pPr>
        <w:numPr>
          <w:ilvl w:val="1"/>
          <w:numId w:val="32"/>
        </w:numPr>
        <w:spacing w:after="0" w:line="360" w:lineRule="auto"/>
        <w:ind w:left="426" w:hanging="284"/>
        <w:rPr>
          <w:rFonts w:cstheme="minorHAnsi"/>
          <w:color w:val="auto"/>
          <w:sz w:val="24"/>
          <w:szCs w:val="24"/>
        </w:rPr>
      </w:pPr>
      <w:r w:rsidRPr="00D4526E">
        <w:rPr>
          <w:rFonts w:cstheme="minorHAnsi"/>
          <w:color w:val="auto"/>
          <w:sz w:val="24"/>
          <w:szCs w:val="24"/>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D4526E" w:rsidRDefault="008D3461" w:rsidP="00837851">
      <w:pPr>
        <w:numPr>
          <w:ilvl w:val="1"/>
          <w:numId w:val="32"/>
        </w:numPr>
        <w:spacing w:after="0" w:line="360" w:lineRule="auto"/>
        <w:ind w:left="426" w:hanging="284"/>
        <w:rPr>
          <w:rFonts w:cstheme="minorHAnsi"/>
          <w:color w:val="auto"/>
          <w:sz w:val="24"/>
          <w:szCs w:val="24"/>
        </w:rPr>
      </w:pPr>
      <w:r w:rsidRPr="00D4526E">
        <w:rPr>
          <w:rFonts w:cstheme="minorHAnsi"/>
          <w:color w:val="auto"/>
          <w:sz w:val="24"/>
          <w:szCs w:val="24"/>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 xml:space="preserve">uprawiony pracownik Zamawiającego przekaże bazę danych Wykonawcy, poprzez jej skopiowanie na serwer FTPS o adresie: </w:t>
      </w:r>
      <w:r w:rsidR="005335D4" w:rsidRPr="00D4526E">
        <w:rPr>
          <w:rFonts w:cstheme="minorHAnsi"/>
          <w:color w:val="auto"/>
          <w:sz w:val="24"/>
          <w:szCs w:val="24"/>
        </w:rPr>
        <w:t>…………………………</w:t>
      </w:r>
      <w:r w:rsidRPr="00D4526E">
        <w:rPr>
          <w:rFonts w:cstheme="minorHAnsi"/>
          <w:color w:val="auto"/>
          <w:sz w:val="24"/>
          <w:szCs w:val="24"/>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D4526E">
        <w:rPr>
          <w:rFonts w:cstheme="minorHAnsi"/>
          <w:color w:val="auto"/>
          <w:sz w:val="24"/>
          <w:szCs w:val="24"/>
        </w:rPr>
        <w:t>SMS'em</w:t>
      </w:r>
      <w:proofErr w:type="spellEnd"/>
      <w:r w:rsidRPr="00D4526E">
        <w:rPr>
          <w:rFonts w:cstheme="minorHAnsi"/>
          <w:color w:val="auto"/>
          <w:sz w:val="24"/>
          <w:szCs w:val="24"/>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osoby upoważnione przez Wykonawcę do przetwarzania danych osobowych, mogą wnioskować o udostępnienie bazy danych Oprogramowania Aplikacyjnego przy użyciu indywidualnego konta na serwerze FTPS;</w:t>
      </w:r>
    </w:p>
    <w:p w14:paraId="003B8062" w14:textId="0D3A545A"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osoby mogące udostępniać bazę danych ze Strony Zamawiającego, przy użyciu indywidualnego konta na serwerze FTPS, o którym mowa powyżej wskazuje Administrator Systemu CHD zgodnie z pkt. I.2;</w:t>
      </w:r>
    </w:p>
    <w:p w14:paraId="05B8E627" w14:textId="77777777" w:rsidR="008D3461" w:rsidRPr="00D4526E" w:rsidRDefault="008D3461" w:rsidP="00837851">
      <w:pPr>
        <w:numPr>
          <w:ilvl w:val="2"/>
          <w:numId w:val="32"/>
        </w:numPr>
        <w:spacing w:after="0" w:line="360" w:lineRule="auto"/>
        <w:rPr>
          <w:rFonts w:cstheme="minorHAnsi"/>
          <w:color w:val="auto"/>
          <w:sz w:val="24"/>
          <w:szCs w:val="24"/>
        </w:rPr>
      </w:pPr>
      <w:r w:rsidRPr="00D4526E">
        <w:rPr>
          <w:rFonts w:cstheme="minorHAnsi"/>
          <w:color w:val="auto"/>
          <w:sz w:val="24"/>
          <w:szCs w:val="24"/>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Delegowania i upoważnienia pracowników do współpracy z Wykonawcą w zakresie potrzebnym do świadczenia usług określonych niniejszą Umową; </w:t>
      </w:r>
    </w:p>
    <w:p w14:paraId="4CD79F77" w14:textId="40C1D2ED"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Dokonywania prawidłowo zakwalifikowanych zgłoszeń, w tym zakwalifikowanych zgodnie z przyjętymi w Umowie definicjami zgłoszeń ewentualnych błędów, zgodnie z procedurą przewidzianą niniejszą Umową. </w:t>
      </w:r>
      <w:bookmarkStart w:id="16" w:name="_Hlk189580284"/>
      <w:r w:rsidRPr="00D4526E">
        <w:rPr>
          <w:rFonts w:cstheme="minorHAnsi"/>
          <w:color w:val="auto"/>
          <w:sz w:val="24"/>
          <w:szCs w:val="24"/>
        </w:rPr>
        <w:t>Zgłoszenia mogą być dokonywane do wersji Oprogramowania Aplikacyjnego opublikowanej nie wcześniej niż 120 dni kalendarzowych od dnia rejestracji zgłoszenia w Systemie CHD</w:t>
      </w:r>
      <w:bookmarkEnd w:id="16"/>
    </w:p>
    <w:p w14:paraId="2C074548" w14:textId="77777777"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5B23A00A" w14:textId="296C18ED"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Zapewnienia Wykonawcy możliwości stałego dostępu do Oprogramowania Aplikacyjnego, w tym pracy w godzinach popołudniowych i wieczornych</w:t>
      </w:r>
    </w:p>
    <w:p w14:paraId="00BF77D4" w14:textId="475188A2"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Udostępnienia Wykonawcy sprzętu komputerowego i Oprogramowania Aplikacyjnego Zamawiającego lub oprogramowania osób trzecich w zakresie potrzebnym do świadczenia </w:t>
      </w:r>
      <w:r w:rsidR="00040D61" w:rsidRPr="00D4526E">
        <w:rPr>
          <w:rFonts w:cstheme="minorHAnsi"/>
          <w:color w:val="auto"/>
          <w:sz w:val="24"/>
          <w:szCs w:val="24"/>
        </w:rPr>
        <w:t>Gwarancji</w:t>
      </w:r>
      <w:r w:rsidRPr="00D4526E">
        <w:rPr>
          <w:rFonts w:cstheme="minorHAnsi"/>
          <w:color w:val="auto"/>
          <w:sz w:val="24"/>
          <w:szCs w:val="24"/>
        </w:rPr>
        <w:t>;</w:t>
      </w:r>
    </w:p>
    <w:p w14:paraId="4C64AB79" w14:textId="1DF38386"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zapewnienia pracownikom Wykonawcy warunków do świadczenia </w:t>
      </w:r>
      <w:r w:rsidR="00040D61" w:rsidRPr="00D4526E">
        <w:rPr>
          <w:rFonts w:cstheme="minorHAnsi"/>
          <w:color w:val="auto"/>
          <w:sz w:val="24"/>
          <w:szCs w:val="24"/>
        </w:rPr>
        <w:t>Gwarancji</w:t>
      </w:r>
      <w:r w:rsidRPr="00D4526E">
        <w:rPr>
          <w:rFonts w:cstheme="minorHAnsi"/>
          <w:color w:val="auto"/>
          <w:sz w:val="24"/>
          <w:szCs w:val="24"/>
        </w:rPr>
        <w:t>, z uwzględnieniem obowiązujących u siebie przepisów BHP, jeżeli świadczenie usług odbywa się w siedzibie Zamawiającego;</w:t>
      </w:r>
    </w:p>
    <w:p w14:paraId="4D132849" w14:textId="220968E6" w:rsidR="008D3461" w:rsidRPr="00D4526E" w:rsidRDefault="008D3461" w:rsidP="00837851">
      <w:pPr>
        <w:numPr>
          <w:ilvl w:val="1"/>
          <w:numId w:val="32"/>
        </w:numPr>
        <w:spacing w:after="0" w:line="360" w:lineRule="auto"/>
        <w:rPr>
          <w:rFonts w:cstheme="minorHAnsi"/>
          <w:color w:val="auto"/>
          <w:sz w:val="24"/>
          <w:szCs w:val="24"/>
        </w:rPr>
      </w:pPr>
      <w:r w:rsidRPr="00D4526E">
        <w:rPr>
          <w:rFonts w:cstheme="minorHAnsi"/>
          <w:color w:val="auto"/>
          <w:sz w:val="24"/>
          <w:szCs w:val="24"/>
        </w:rPr>
        <w:t xml:space="preserve">zapewnienia zdalnego dostępu do Oprogramowania Aplikacyjnego, objętego </w:t>
      </w:r>
      <w:r w:rsidR="00040D61" w:rsidRPr="00D4526E">
        <w:rPr>
          <w:rFonts w:cstheme="minorHAnsi"/>
          <w:color w:val="auto"/>
          <w:sz w:val="24"/>
          <w:szCs w:val="24"/>
        </w:rPr>
        <w:t>Gwarancją</w:t>
      </w:r>
      <w:r w:rsidR="006F0925" w:rsidRPr="00D4526E">
        <w:rPr>
          <w:rFonts w:cstheme="minorHAnsi"/>
          <w:color w:val="auto"/>
          <w:sz w:val="24"/>
          <w:szCs w:val="24"/>
        </w:rPr>
        <w:t xml:space="preserve">, </w:t>
      </w:r>
      <w:r w:rsidRPr="00D4526E">
        <w:rPr>
          <w:rFonts w:cstheme="minorHAnsi"/>
          <w:color w:val="auto"/>
          <w:sz w:val="24"/>
          <w:szCs w:val="24"/>
        </w:rPr>
        <w:t>o ile to będzie konieczne.</w:t>
      </w:r>
    </w:p>
    <w:p w14:paraId="4F3A35F1" w14:textId="2065213C" w:rsidR="005335D4" w:rsidRPr="00D4526E" w:rsidRDefault="008D3461" w:rsidP="00837851">
      <w:pPr>
        <w:spacing w:after="0" w:line="360" w:lineRule="auto"/>
        <w:rPr>
          <w:rFonts w:cstheme="minorHAnsi"/>
          <w:color w:val="auto"/>
          <w:sz w:val="24"/>
          <w:szCs w:val="24"/>
        </w:rPr>
      </w:pPr>
      <w:bookmarkStart w:id="17" w:name="_Hlk189580341"/>
      <w:r w:rsidRPr="00D4526E">
        <w:rPr>
          <w:rFonts w:cstheme="minorHAnsi"/>
          <w:color w:val="auto"/>
          <w:sz w:val="24"/>
          <w:szCs w:val="24"/>
        </w:rPr>
        <w:t>Jeśli Zamawiający nie wywiąże się z obowiązków wymienionych powyżej, okoliczność ta traktowana będzie jako zwłoka Zamawiającego, a Wykonawca nie ponosi odpowiedzialności za dotrzymanie terminów przewidzianych Umową.</w:t>
      </w:r>
      <w:r w:rsidR="00040D61" w:rsidRPr="00D4526E">
        <w:rPr>
          <w:rFonts w:cstheme="minorHAnsi"/>
          <w:color w:val="auto"/>
          <w:sz w:val="24"/>
          <w:szCs w:val="24"/>
        </w:rPr>
        <w:t xml:space="preserve"> </w:t>
      </w:r>
      <w:bookmarkEnd w:id="17"/>
    </w:p>
    <w:p w14:paraId="55596889" w14:textId="026CF43F" w:rsidR="006F0925" w:rsidRPr="00D4526E" w:rsidRDefault="006F0925" w:rsidP="00837851">
      <w:pPr>
        <w:spacing w:after="0" w:line="360" w:lineRule="auto"/>
        <w:rPr>
          <w:rFonts w:cstheme="minorHAnsi"/>
          <w:b/>
          <w:bCs/>
          <w:color w:val="auto"/>
          <w:sz w:val="24"/>
          <w:szCs w:val="24"/>
        </w:rPr>
      </w:pPr>
      <w:r w:rsidRPr="00D4526E">
        <w:rPr>
          <w:rFonts w:cstheme="minorHAnsi"/>
          <w:b/>
          <w:bCs/>
          <w:color w:val="auto"/>
          <w:sz w:val="24"/>
          <w:szCs w:val="24"/>
        </w:rPr>
        <w:t>DODATEK NR 1 DO ZAŁĄCZNIKA NR 3</w:t>
      </w:r>
    </w:p>
    <w:p w14:paraId="5400915A" w14:textId="77777777" w:rsidR="00A55313" w:rsidRPr="00D4526E" w:rsidRDefault="00A55313" w:rsidP="00837851">
      <w:pPr>
        <w:spacing w:after="0" w:line="360" w:lineRule="auto"/>
        <w:ind w:left="284"/>
        <w:rPr>
          <w:rFonts w:cstheme="minorHAnsi"/>
          <w:b/>
          <w:bCs/>
          <w:color w:val="auto"/>
          <w:sz w:val="24"/>
          <w:szCs w:val="24"/>
        </w:rPr>
      </w:pPr>
    </w:p>
    <w:p w14:paraId="620C42EF" w14:textId="417C2E14" w:rsidR="006F0925" w:rsidRPr="00D4526E" w:rsidRDefault="006F0925" w:rsidP="00837851">
      <w:pPr>
        <w:spacing w:after="0" w:line="360" w:lineRule="auto"/>
        <w:ind w:left="284"/>
        <w:rPr>
          <w:rFonts w:cstheme="minorHAnsi"/>
          <w:b/>
          <w:bCs/>
          <w:color w:val="auto"/>
          <w:sz w:val="24"/>
          <w:szCs w:val="24"/>
        </w:rPr>
      </w:pPr>
      <w:r w:rsidRPr="00D4526E">
        <w:rPr>
          <w:rFonts w:cstheme="minorHAnsi"/>
          <w:b/>
          <w:bCs/>
          <w:color w:val="auto"/>
          <w:sz w:val="24"/>
          <w:szCs w:val="24"/>
        </w:rPr>
        <w:t>Zasady udzielenia zdalnego dostępu do zasobów</w:t>
      </w:r>
    </w:p>
    <w:p w14:paraId="3741D02F" w14:textId="08ABCDFA" w:rsidR="006F0925" w:rsidRPr="00D4526E" w:rsidRDefault="006F0925" w:rsidP="00837851">
      <w:pPr>
        <w:spacing w:after="0" w:line="360" w:lineRule="auto"/>
        <w:rPr>
          <w:rFonts w:cstheme="minorHAnsi"/>
          <w:color w:val="auto"/>
          <w:sz w:val="24"/>
          <w:szCs w:val="24"/>
        </w:rPr>
      </w:pPr>
      <w:r w:rsidRPr="00D4526E">
        <w:rPr>
          <w:rFonts w:cstheme="minorHAnsi"/>
          <w:color w:val="auto"/>
          <w:sz w:val="24"/>
          <w:szCs w:val="24"/>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D4526E" w:rsidRDefault="006F0925" w:rsidP="00837851">
      <w:pPr>
        <w:widowControl w:val="0"/>
        <w:numPr>
          <w:ilvl w:val="0"/>
          <w:numId w:val="37"/>
        </w:numPr>
        <w:suppressAutoHyphens/>
        <w:spacing w:after="0" w:line="360" w:lineRule="auto"/>
        <w:rPr>
          <w:rFonts w:cstheme="minorHAnsi"/>
          <w:b/>
          <w:color w:val="auto"/>
          <w:sz w:val="24"/>
          <w:szCs w:val="24"/>
        </w:rPr>
      </w:pPr>
      <w:r w:rsidRPr="00D4526E">
        <w:rPr>
          <w:rFonts w:cstheme="minorHAnsi"/>
          <w:b/>
          <w:color w:val="auto"/>
          <w:sz w:val="24"/>
          <w:szCs w:val="24"/>
        </w:rPr>
        <w:t>Udostępnienie</w:t>
      </w:r>
    </w:p>
    <w:p w14:paraId="6CD0609D" w14:textId="77777777" w:rsidR="006F0925" w:rsidRPr="00D4526E" w:rsidRDefault="006F0925" w:rsidP="00837851">
      <w:pPr>
        <w:widowControl w:val="0"/>
        <w:numPr>
          <w:ilvl w:val="0"/>
          <w:numId w:val="34"/>
        </w:numPr>
        <w:suppressAutoHyphens/>
        <w:spacing w:after="0" w:line="360" w:lineRule="auto"/>
        <w:ind w:left="357" w:hanging="357"/>
        <w:rPr>
          <w:rFonts w:cstheme="minorHAnsi"/>
          <w:color w:val="auto"/>
          <w:sz w:val="24"/>
          <w:szCs w:val="24"/>
        </w:rPr>
      </w:pPr>
      <w:r w:rsidRPr="00D4526E">
        <w:rPr>
          <w:rFonts w:cstheme="minorHAnsi"/>
          <w:color w:val="auto"/>
          <w:sz w:val="24"/>
          <w:szCs w:val="24"/>
        </w:rPr>
        <w:t xml:space="preserve">W celu realizacji usług, o których mowa w § 2 Umowy, zdalny dostęp zostanie udostępniony Wykonawcy przez Zamawiającego niezwłocznie na wezwanie Wykonawcy w terminie szczegółowo uzgodnionym przez Strony. </w:t>
      </w:r>
    </w:p>
    <w:p w14:paraId="11176B5D" w14:textId="3304FC50" w:rsidR="006F0925" w:rsidRPr="00D4526E" w:rsidRDefault="006F0925" w:rsidP="00837851">
      <w:pPr>
        <w:widowControl w:val="0"/>
        <w:numPr>
          <w:ilvl w:val="0"/>
          <w:numId w:val="34"/>
        </w:numPr>
        <w:suppressAutoHyphens/>
        <w:spacing w:after="0" w:line="360" w:lineRule="auto"/>
        <w:ind w:left="357" w:hanging="357"/>
        <w:rPr>
          <w:rFonts w:cstheme="minorHAnsi"/>
          <w:color w:val="auto"/>
          <w:sz w:val="24"/>
          <w:szCs w:val="24"/>
        </w:rPr>
      </w:pPr>
      <w:r w:rsidRPr="00D4526E">
        <w:rPr>
          <w:rFonts w:cstheme="minorHAnsi"/>
          <w:color w:val="auto"/>
          <w:sz w:val="24"/>
          <w:szCs w:val="24"/>
        </w:rPr>
        <w:t>Bezpośredni dostęp do systemów Zamawiającego jest możliwy tylko i wyłącznie po udostępnieniu go przez administratora Zamawiającego i po przekazaniu wymaganych uprawnień i haseł</w:t>
      </w:r>
      <w:r w:rsidR="00913BF7" w:rsidRPr="00D4526E">
        <w:rPr>
          <w:rFonts w:cstheme="minorHAnsi"/>
          <w:color w:val="auto"/>
          <w:sz w:val="24"/>
          <w:szCs w:val="24"/>
        </w:rPr>
        <w:t xml:space="preserve"> zgodnie z obowiązującymi wewnętrznymi zasadami i procedurami u Zamawiającego.</w:t>
      </w:r>
    </w:p>
    <w:p w14:paraId="4A7E79DE" w14:textId="77777777" w:rsidR="006F0925" w:rsidRPr="00D4526E" w:rsidRDefault="006F0925" w:rsidP="00837851">
      <w:pPr>
        <w:widowControl w:val="0"/>
        <w:numPr>
          <w:ilvl w:val="0"/>
          <w:numId w:val="34"/>
        </w:numPr>
        <w:suppressAutoHyphens/>
        <w:spacing w:after="0" w:line="360" w:lineRule="auto"/>
        <w:ind w:left="357" w:hanging="357"/>
        <w:rPr>
          <w:rFonts w:cstheme="minorHAnsi"/>
          <w:color w:val="auto"/>
          <w:sz w:val="24"/>
          <w:szCs w:val="24"/>
        </w:rPr>
      </w:pPr>
      <w:r w:rsidRPr="00D4526E">
        <w:rPr>
          <w:rFonts w:cstheme="minorHAnsi"/>
          <w:color w:val="auto"/>
          <w:sz w:val="24"/>
          <w:szCs w:val="24"/>
        </w:rPr>
        <w:t>Zamawiający zapewni sprawne działanie zdalnego dostępu.</w:t>
      </w:r>
    </w:p>
    <w:p w14:paraId="7116247E" w14:textId="77777777" w:rsidR="006F0925" w:rsidRPr="00D4526E" w:rsidRDefault="006F0925" w:rsidP="00837851">
      <w:pPr>
        <w:widowControl w:val="0"/>
        <w:suppressAutoHyphens/>
        <w:spacing w:after="0" w:line="360" w:lineRule="auto"/>
        <w:ind w:left="357"/>
        <w:rPr>
          <w:rFonts w:cstheme="minorHAnsi"/>
          <w:color w:val="auto"/>
          <w:sz w:val="24"/>
          <w:szCs w:val="24"/>
        </w:rPr>
      </w:pPr>
    </w:p>
    <w:p w14:paraId="7982F6B9" w14:textId="77777777" w:rsidR="006F0925" w:rsidRPr="00D4526E" w:rsidRDefault="006F0925" w:rsidP="00837851">
      <w:pPr>
        <w:widowControl w:val="0"/>
        <w:numPr>
          <w:ilvl w:val="0"/>
          <w:numId w:val="37"/>
        </w:numPr>
        <w:suppressAutoHyphens/>
        <w:spacing w:after="0" w:line="360" w:lineRule="auto"/>
        <w:rPr>
          <w:rFonts w:cstheme="minorHAnsi"/>
          <w:b/>
          <w:color w:val="auto"/>
          <w:sz w:val="24"/>
          <w:szCs w:val="24"/>
        </w:rPr>
      </w:pPr>
      <w:r w:rsidRPr="00D4526E">
        <w:rPr>
          <w:rFonts w:cstheme="minorHAnsi"/>
          <w:b/>
          <w:color w:val="auto"/>
          <w:sz w:val="24"/>
          <w:szCs w:val="24"/>
        </w:rPr>
        <w:t xml:space="preserve">Zasady korzystania </w:t>
      </w:r>
    </w:p>
    <w:p w14:paraId="30400846" w14:textId="77777777" w:rsidR="006F0925" w:rsidRPr="00D4526E" w:rsidRDefault="006F0925" w:rsidP="00837851">
      <w:pPr>
        <w:widowControl w:val="0"/>
        <w:numPr>
          <w:ilvl w:val="0"/>
          <w:numId w:val="35"/>
        </w:numPr>
        <w:suppressAutoHyphens/>
        <w:spacing w:after="0" w:line="360" w:lineRule="auto"/>
        <w:ind w:hanging="357"/>
        <w:rPr>
          <w:rFonts w:cstheme="minorHAnsi"/>
          <w:color w:val="auto"/>
          <w:sz w:val="24"/>
          <w:szCs w:val="24"/>
        </w:rPr>
      </w:pPr>
      <w:r w:rsidRPr="00D4526E">
        <w:rPr>
          <w:rFonts w:cstheme="minorHAnsi"/>
          <w:color w:val="auto"/>
          <w:sz w:val="24"/>
          <w:szCs w:val="24"/>
        </w:rPr>
        <w:t>Korzystając ze Zdalnego Dostępu Wykonawca:</w:t>
      </w:r>
    </w:p>
    <w:p w14:paraId="238A4304" w14:textId="77777777" w:rsidR="006F0925" w:rsidRPr="00D4526E" w:rsidRDefault="006F0925" w:rsidP="00837851">
      <w:pPr>
        <w:widowControl w:val="0"/>
        <w:numPr>
          <w:ilvl w:val="1"/>
          <w:numId w:val="35"/>
        </w:numPr>
        <w:suppressAutoHyphens/>
        <w:spacing w:after="0" w:line="360" w:lineRule="auto"/>
        <w:ind w:hanging="357"/>
        <w:rPr>
          <w:rFonts w:cstheme="minorHAnsi"/>
          <w:color w:val="auto"/>
          <w:sz w:val="24"/>
          <w:szCs w:val="24"/>
        </w:rPr>
      </w:pPr>
      <w:r w:rsidRPr="00D4526E">
        <w:rPr>
          <w:rFonts w:cstheme="minorHAnsi"/>
          <w:color w:val="auto"/>
          <w:sz w:val="24"/>
          <w:szCs w:val="24"/>
        </w:rPr>
        <w:t>będzie wykorzystywał Zdalny Dostęp wyłącznie w celu realizacji Umowy;</w:t>
      </w:r>
    </w:p>
    <w:p w14:paraId="0A39C547" w14:textId="77777777" w:rsidR="006F0925" w:rsidRPr="00D4526E" w:rsidRDefault="006F0925" w:rsidP="00837851">
      <w:pPr>
        <w:widowControl w:val="0"/>
        <w:numPr>
          <w:ilvl w:val="1"/>
          <w:numId w:val="35"/>
        </w:numPr>
        <w:suppressAutoHyphens/>
        <w:spacing w:after="0" w:line="360" w:lineRule="auto"/>
        <w:ind w:hanging="357"/>
        <w:rPr>
          <w:rFonts w:cstheme="minorHAnsi"/>
          <w:color w:val="auto"/>
          <w:sz w:val="24"/>
          <w:szCs w:val="24"/>
        </w:rPr>
      </w:pPr>
      <w:r w:rsidRPr="00D4526E">
        <w:rPr>
          <w:rFonts w:cstheme="minorHAnsi"/>
          <w:color w:val="auto"/>
          <w:sz w:val="24"/>
          <w:szCs w:val="24"/>
        </w:rPr>
        <w:t xml:space="preserve">nie będzie pozyskiwał ani przetwarzał żadnych innych danych, za wyjątkiem danych niezbędnych do realizacji Umowy; </w:t>
      </w:r>
    </w:p>
    <w:p w14:paraId="6551D995" w14:textId="77777777" w:rsidR="006F0925" w:rsidRPr="00D4526E" w:rsidRDefault="006F0925" w:rsidP="00837851">
      <w:pPr>
        <w:numPr>
          <w:ilvl w:val="0"/>
          <w:numId w:val="35"/>
        </w:numPr>
        <w:tabs>
          <w:tab w:val="num" w:pos="426"/>
        </w:tabs>
        <w:spacing w:after="0" w:line="360" w:lineRule="auto"/>
        <w:rPr>
          <w:rFonts w:cstheme="minorHAnsi"/>
          <w:color w:val="auto"/>
          <w:sz w:val="24"/>
          <w:szCs w:val="24"/>
        </w:rPr>
      </w:pPr>
      <w:r w:rsidRPr="00D4526E">
        <w:rPr>
          <w:rFonts w:cstheme="minorHAnsi"/>
          <w:color w:val="auto"/>
          <w:sz w:val="24"/>
          <w:szCs w:val="24"/>
        </w:rPr>
        <w:t>Wykonawca może wnioskować o dane logowania tylko i wyłącznie dla osób upoważnionych do przetwarzania danych osobowych, powierzonych do przetwarzania na potrzeby należytej realizacji Umowy.</w:t>
      </w:r>
    </w:p>
    <w:p w14:paraId="10150A17" w14:textId="77777777" w:rsidR="006F0925" w:rsidRPr="00D4526E" w:rsidRDefault="006F0925" w:rsidP="00837851">
      <w:pPr>
        <w:numPr>
          <w:ilvl w:val="0"/>
          <w:numId w:val="35"/>
        </w:numPr>
        <w:tabs>
          <w:tab w:val="num" w:pos="426"/>
        </w:tabs>
        <w:spacing w:after="0" w:line="360" w:lineRule="auto"/>
        <w:rPr>
          <w:rFonts w:cstheme="minorHAnsi"/>
          <w:color w:val="auto"/>
          <w:sz w:val="24"/>
          <w:szCs w:val="24"/>
        </w:rPr>
      </w:pPr>
      <w:r w:rsidRPr="00D4526E">
        <w:rPr>
          <w:rFonts w:cstheme="minorHAnsi"/>
          <w:color w:val="auto"/>
          <w:sz w:val="24"/>
          <w:szCs w:val="24"/>
        </w:rPr>
        <w:t>Zabrania się Wykonawcy przekazywania danych logowania (login lub hasło) innym osobom niż osoby wskazane do realizacji Umowy.</w:t>
      </w:r>
    </w:p>
    <w:p w14:paraId="1230C97C" w14:textId="77777777" w:rsidR="006F0925" w:rsidRPr="00D4526E" w:rsidRDefault="006F0925" w:rsidP="00837851">
      <w:pPr>
        <w:widowControl w:val="0"/>
        <w:numPr>
          <w:ilvl w:val="0"/>
          <w:numId w:val="35"/>
        </w:numPr>
        <w:suppressAutoHyphens/>
        <w:spacing w:after="0" w:line="360" w:lineRule="auto"/>
        <w:rPr>
          <w:rFonts w:cstheme="minorHAnsi"/>
          <w:color w:val="auto"/>
          <w:sz w:val="24"/>
          <w:szCs w:val="24"/>
        </w:rPr>
      </w:pPr>
      <w:r w:rsidRPr="00D4526E">
        <w:rPr>
          <w:rFonts w:cstheme="minorHAnsi"/>
          <w:color w:val="auto"/>
          <w:sz w:val="24"/>
          <w:szCs w:val="24"/>
        </w:rPr>
        <w:t xml:space="preserve">Zdalny dostęp udostępnia się do realizacji usług wynikających z Umowy. </w:t>
      </w:r>
    </w:p>
    <w:p w14:paraId="74AE4534" w14:textId="77777777" w:rsidR="006F0925" w:rsidRPr="00D4526E" w:rsidRDefault="006F0925" w:rsidP="00837851">
      <w:pPr>
        <w:widowControl w:val="0"/>
        <w:suppressAutoHyphens/>
        <w:spacing w:after="0" w:line="360" w:lineRule="auto"/>
        <w:rPr>
          <w:rFonts w:cstheme="minorHAnsi"/>
          <w:color w:val="auto"/>
          <w:sz w:val="24"/>
          <w:szCs w:val="24"/>
        </w:rPr>
      </w:pPr>
    </w:p>
    <w:p w14:paraId="5F3A55A7" w14:textId="77777777" w:rsidR="00E85094" w:rsidRPr="00D4526E" w:rsidRDefault="00E85094" w:rsidP="00837851">
      <w:pPr>
        <w:widowControl w:val="0"/>
        <w:suppressAutoHyphens/>
        <w:spacing w:after="0" w:line="360" w:lineRule="auto"/>
        <w:rPr>
          <w:rFonts w:cstheme="minorHAnsi"/>
          <w:color w:val="auto"/>
          <w:sz w:val="24"/>
          <w:szCs w:val="24"/>
        </w:rPr>
      </w:pPr>
    </w:p>
    <w:p w14:paraId="5CA1CDB5" w14:textId="77777777" w:rsidR="006F0925" w:rsidRPr="00D4526E" w:rsidRDefault="006F0925" w:rsidP="00837851">
      <w:pPr>
        <w:widowControl w:val="0"/>
        <w:numPr>
          <w:ilvl w:val="0"/>
          <w:numId w:val="37"/>
        </w:numPr>
        <w:suppressAutoHyphens/>
        <w:spacing w:after="0" w:line="360" w:lineRule="auto"/>
        <w:rPr>
          <w:rFonts w:cstheme="minorHAnsi"/>
          <w:b/>
          <w:color w:val="auto"/>
          <w:sz w:val="24"/>
          <w:szCs w:val="24"/>
        </w:rPr>
      </w:pPr>
      <w:r w:rsidRPr="00D4526E">
        <w:rPr>
          <w:rFonts w:cstheme="minorHAnsi"/>
          <w:b/>
          <w:color w:val="auto"/>
          <w:sz w:val="24"/>
          <w:szCs w:val="24"/>
        </w:rPr>
        <w:t>Warunki Techniczne do uzyskania Zdalnego Dostępu</w:t>
      </w:r>
    </w:p>
    <w:p w14:paraId="465D6F4C" w14:textId="77777777" w:rsidR="006F0925" w:rsidRPr="00D4526E" w:rsidRDefault="006F0925" w:rsidP="00837851">
      <w:pPr>
        <w:widowControl w:val="0"/>
        <w:numPr>
          <w:ilvl w:val="0"/>
          <w:numId w:val="36"/>
        </w:numPr>
        <w:suppressAutoHyphens/>
        <w:spacing w:after="0" w:line="360" w:lineRule="auto"/>
        <w:ind w:hanging="357"/>
        <w:rPr>
          <w:rFonts w:cstheme="minorHAnsi"/>
          <w:color w:val="auto"/>
          <w:sz w:val="24"/>
          <w:szCs w:val="24"/>
        </w:rPr>
      </w:pPr>
      <w:r w:rsidRPr="00D4526E">
        <w:rPr>
          <w:rFonts w:cstheme="minorHAnsi"/>
          <w:color w:val="auto"/>
          <w:sz w:val="24"/>
          <w:szCs w:val="24"/>
        </w:rPr>
        <w:t>Zamawiający zapewni jeden z czterech rodzajów połączeń:</w:t>
      </w:r>
    </w:p>
    <w:p w14:paraId="09838896" w14:textId="77777777" w:rsidR="006F0925" w:rsidRPr="00D4526E" w:rsidRDefault="006F0925" w:rsidP="00837851">
      <w:pPr>
        <w:widowControl w:val="0"/>
        <w:numPr>
          <w:ilvl w:val="1"/>
          <w:numId w:val="36"/>
        </w:numPr>
        <w:suppressAutoHyphens/>
        <w:spacing w:after="0" w:line="360" w:lineRule="auto"/>
        <w:ind w:hanging="357"/>
        <w:rPr>
          <w:rFonts w:cstheme="minorHAnsi"/>
          <w:color w:val="auto"/>
          <w:sz w:val="24"/>
          <w:szCs w:val="24"/>
        </w:rPr>
      </w:pPr>
      <w:r w:rsidRPr="00D4526E">
        <w:rPr>
          <w:rFonts w:cstheme="minorHAnsi"/>
          <w:color w:val="auto"/>
          <w:sz w:val="24"/>
          <w:szCs w:val="24"/>
        </w:rPr>
        <w:t>VPN - zapewni bezpieczny sposób komunikacji z siecią poprzez udostępnienie bezpiecznego kanału VPN;</w:t>
      </w:r>
    </w:p>
    <w:p w14:paraId="161B8B08" w14:textId="77777777" w:rsidR="006F0925" w:rsidRPr="00D4526E" w:rsidRDefault="006F0925" w:rsidP="00837851">
      <w:pPr>
        <w:widowControl w:val="0"/>
        <w:numPr>
          <w:ilvl w:val="1"/>
          <w:numId w:val="36"/>
        </w:numPr>
        <w:suppressAutoHyphens/>
        <w:spacing w:after="0" w:line="360" w:lineRule="auto"/>
        <w:ind w:hanging="357"/>
        <w:rPr>
          <w:rFonts w:cstheme="minorHAnsi"/>
          <w:color w:val="auto"/>
          <w:sz w:val="24"/>
          <w:szCs w:val="24"/>
        </w:rPr>
      </w:pPr>
      <w:r w:rsidRPr="00D4526E">
        <w:rPr>
          <w:rFonts w:cstheme="minorHAnsi"/>
          <w:color w:val="auto"/>
          <w:sz w:val="24"/>
          <w:szCs w:val="24"/>
        </w:rPr>
        <w:t>Udostępnienie terminala - zapewni bezpieczny sposób komunikacji z siecią poprzez udostępnienie bezpiecznego terminala;</w:t>
      </w:r>
    </w:p>
    <w:p w14:paraId="39B16FA6" w14:textId="77777777" w:rsidR="006F0925" w:rsidRPr="00D4526E" w:rsidRDefault="006F0925" w:rsidP="00837851">
      <w:pPr>
        <w:widowControl w:val="0"/>
        <w:numPr>
          <w:ilvl w:val="1"/>
          <w:numId w:val="36"/>
        </w:numPr>
        <w:suppressAutoHyphens/>
        <w:spacing w:after="0" w:line="360" w:lineRule="auto"/>
        <w:ind w:hanging="357"/>
        <w:rPr>
          <w:rFonts w:cstheme="minorHAnsi"/>
          <w:color w:val="auto"/>
          <w:sz w:val="24"/>
          <w:szCs w:val="24"/>
        </w:rPr>
      </w:pPr>
      <w:r w:rsidRPr="00D4526E">
        <w:rPr>
          <w:rFonts w:cstheme="minorHAnsi"/>
          <w:color w:val="auto"/>
          <w:sz w:val="24"/>
          <w:szCs w:val="24"/>
        </w:rPr>
        <w:t>Udostępnienie portu do bazy danych – zapewni bezpieczny sposób komunikacji z siecią poprzez udostępnienie IP i portu pozwalającego na komunikację z bazą danych.</w:t>
      </w:r>
    </w:p>
    <w:p w14:paraId="6715008E" w14:textId="77777777" w:rsidR="006F0925" w:rsidRPr="00D4526E" w:rsidRDefault="006F0925" w:rsidP="00837851">
      <w:pPr>
        <w:widowControl w:val="0"/>
        <w:numPr>
          <w:ilvl w:val="1"/>
          <w:numId w:val="36"/>
        </w:numPr>
        <w:suppressAutoHyphens/>
        <w:spacing w:after="0" w:line="360" w:lineRule="auto"/>
        <w:ind w:hanging="357"/>
        <w:rPr>
          <w:rFonts w:cstheme="minorHAnsi"/>
          <w:color w:val="auto"/>
          <w:sz w:val="24"/>
          <w:szCs w:val="24"/>
        </w:rPr>
      </w:pPr>
      <w:r w:rsidRPr="00D4526E">
        <w:rPr>
          <w:rFonts w:cstheme="minorHAnsi"/>
          <w:color w:val="auto"/>
          <w:sz w:val="24"/>
          <w:szCs w:val="24"/>
        </w:rPr>
        <w:t>Udostępnienie dostępu poprzez aplikację Team Viewer.</w:t>
      </w:r>
    </w:p>
    <w:p w14:paraId="2BC32BD7" w14:textId="559A00BA" w:rsidR="006F0925" w:rsidRPr="00D4526E" w:rsidRDefault="006F0925" w:rsidP="00837851">
      <w:pPr>
        <w:numPr>
          <w:ilvl w:val="0"/>
          <w:numId w:val="36"/>
        </w:numPr>
        <w:tabs>
          <w:tab w:val="num" w:pos="426"/>
        </w:tabs>
        <w:spacing w:after="0" w:line="360" w:lineRule="auto"/>
        <w:rPr>
          <w:rFonts w:cstheme="minorHAnsi"/>
          <w:color w:val="auto"/>
          <w:sz w:val="24"/>
          <w:szCs w:val="24"/>
        </w:rPr>
      </w:pPr>
      <w:r w:rsidRPr="00D4526E">
        <w:rPr>
          <w:rFonts w:cstheme="minorHAnsi"/>
          <w:color w:val="auto"/>
          <w:sz w:val="24"/>
          <w:szCs w:val="24"/>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D4526E" w:rsidRDefault="006F0925" w:rsidP="00837851">
      <w:pPr>
        <w:widowControl w:val="0"/>
        <w:numPr>
          <w:ilvl w:val="0"/>
          <w:numId w:val="36"/>
        </w:numPr>
        <w:suppressAutoHyphens/>
        <w:spacing w:after="0" w:line="360" w:lineRule="auto"/>
        <w:ind w:hanging="357"/>
        <w:rPr>
          <w:rFonts w:cstheme="minorHAnsi"/>
          <w:caps/>
          <w:color w:val="auto"/>
          <w:sz w:val="24"/>
          <w:szCs w:val="24"/>
        </w:rPr>
      </w:pPr>
      <w:r w:rsidRPr="00D4526E">
        <w:rPr>
          <w:rFonts w:cstheme="minorHAnsi"/>
          <w:color w:val="auto"/>
          <w:sz w:val="24"/>
          <w:szCs w:val="24"/>
        </w:rPr>
        <w:t xml:space="preserve">Wszystkie dane dotyczące parametrów logowania zostaną przekazane na indywidualne konta </w:t>
      </w:r>
      <w:r w:rsidRPr="00D4526E">
        <w:rPr>
          <w:rFonts w:cstheme="minorHAnsi"/>
          <w:color w:val="auto"/>
          <w:sz w:val="24"/>
          <w:szCs w:val="24"/>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D4526E" w:rsidRDefault="006F0925" w:rsidP="00837851">
      <w:pPr>
        <w:spacing w:after="0" w:line="360" w:lineRule="auto"/>
        <w:rPr>
          <w:rFonts w:cstheme="minorHAnsi"/>
          <w:b/>
          <w:bCs/>
          <w:color w:val="auto"/>
          <w:sz w:val="24"/>
          <w:szCs w:val="24"/>
        </w:rPr>
        <w:sectPr w:rsidR="006F0925" w:rsidRPr="00D4526E" w:rsidSect="00C512C5">
          <w:headerReference w:type="default" r:id="rId10"/>
          <w:footerReference w:type="default" r:id="rId11"/>
          <w:type w:val="continuous"/>
          <w:pgSz w:w="11906" w:h="16838"/>
          <w:pgMar w:top="1843" w:right="1134" w:bottom="1134" w:left="1418" w:header="567" w:footer="868" w:gutter="0"/>
          <w:cols w:space="708"/>
          <w:formProt w:val="0"/>
          <w:docGrid w:linePitch="360" w:charSpace="-2049"/>
        </w:sectPr>
      </w:pPr>
    </w:p>
    <w:p w14:paraId="5BF4CED8" w14:textId="77777777" w:rsidR="00E85094" w:rsidRPr="00D4526E" w:rsidRDefault="00E85094" w:rsidP="00837851">
      <w:pPr>
        <w:spacing w:after="0" w:line="360" w:lineRule="auto"/>
        <w:rPr>
          <w:rFonts w:cstheme="minorHAnsi"/>
          <w:b/>
          <w:bCs/>
          <w:color w:val="auto"/>
          <w:sz w:val="24"/>
          <w:szCs w:val="24"/>
        </w:rPr>
      </w:pPr>
    </w:p>
    <w:p w14:paraId="59B012E1" w14:textId="77777777" w:rsidR="00E85094" w:rsidRPr="00D4526E" w:rsidRDefault="00E85094" w:rsidP="00837851">
      <w:pPr>
        <w:spacing w:after="0" w:line="360" w:lineRule="auto"/>
        <w:rPr>
          <w:rFonts w:cstheme="minorHAnsi"/>
          <w:b/>
          <w:bCs/>
          <w:color w:val="auto"/>
          <w:sz w:val="24"/>
          <w:szCs w:val="24"/>
        </w:rPr>
      </w:pPr>
    </w:p>
    <w:p w14:paraId="52D1167B" w14:textId="77777777" w:rsidR="00E85094" w:rsidRPr="00D4526E" w:rsidRDefault="00E85094" w:rsidP="00837851">
      <w:pPr>
        <w:spacing w:after="0" w:line="360" w:lineRule="auto"/>
        <w:rPr>
          <w:rFonts w:cstheme="minorHAnsi"/>
          <w:b/>
          <w:bCs/>
          <w:color w:val="auto"/>
          <w:sz w:val="24"/>
          <w:szCs w:val="24"/>
        </w:rPr>
      </w:pPr>
    </w:p>
    <w:p w14:paraId="3A58573B" w14:textId="77777777" w:rsidR="00E85094" w:rsidRPr="00D4526E" w:rsidRDefault="00E85094" w:rsidP="00837851">
      <w:pPr>
        <w:spacing w:after="0" w:line="360" w:lineRule="auto"/>
        <w:rPr>
          <w:rFonts w:cstheme="minorHAnsi"/>
          <w:b/>
          <w:bCs/>
          <w:color w:val="auto"/>
          <w:sz w:val="24"/>
          <w:szCs w:val="24"/>
        </w:rPr>
      </w:pPr>
    </w:p>
    <w:p w14:paraId="6A175782" w14:textId="77777777" w:rsidR="00E85094" w:rsidRPr="00D4526E" w:rsidRDefault="00E85094" w:rsidP="00837851">
      <w:pPr>
        <w:spacing w:after="0" w:line="360" w:lineRule="auto"/>
        <w:rPr>
          <w:rFonts w:cstheme="minorHAnsi"/>
          <w:b/>
          <w:bCs/>
          <w:color w:val="auto"/>
          <w:sz w:val="24"/>
          <w:szCs w:val="24"/>
        </w:rPr>
      </w:pPr>
    </w:p>
    <w:p w14:paraId="1C8517B5" w14:textId="77777777" w:rsidR="00E85094" w:rsidRPr="00D4526E" w:rsidRDefault="00E85094" w:rsidP="00837851">
      <w:pPr>
        <w:spacing w:after="0" w:line="360" w:lineRule="auto"/>
        <w:rPr>
          <w:rFonts w:cstheme="minorHAnsi"/>
          <w:b/>
          <w:bCs/>
          <w:color w:val="auto"/>
          <w:sz w:val="24"/>
          <w:szCs w:val="24"/>
        </w:rPr>
      </w:pPr>
    </w:p>
    <w:p w14:paraId="43A09F5C" w14:textId="5B0B8AF5" w:rsidR="006F0925" w:rsidRPr="00D4526E" w:rsidRDefault="006F0925" w:rsidP="00837851">
      <w:pPr>
        <w:spacing w:after="0" w:line="360" w:lineRule="auto"/>
        <w:rPr>
          <w:rFonts w:cstheme="minorHAnsi"/>
          <w:b/>
          <w:bCs/>
          <w:color w:val="auto"/>
          <w:sz w:val="24"/>
          <w:szCs w:val="24"/>
        </w:rPr>
      </w:pPr>
      <w:r w:rsidRPr="00D4526E">
        <w:rPr>
          <w:rFonts w:cstheme="minorHAnsi"/>
          <w:b/>
          <w:bCs/>
          <w:color w:val="auto"/>
          <w:sz w:val="24"/>
          <w:szCs w:val="24"/>
        </w:rPr>
        <w:t>DODATEK NR 2 DO ZAŁĄCZNIKA NR 3</w:t>
      </w:r>
    </w:p>
    <w:p w14:paraId="7080861B" w14:textId="2082BF0E" w:rsidR="006F0925" w:rsidRPr="00D4526E" w:rsidRDefault="006F0925" w:rsidP="00837851">
      <w:pPr>
        <w:spacing w:after="0" w:line="360" w:lineRule="auto"/>
        <w:ind w:left="284"/>
        <w:rPr>
          <w:rFonts w:cstheme="minorHAnsi"/>
          <w:b/>
          <w:bCs/>
          <w:color w:val="auto"/>
          <w:sz w:val="24"/>
          <w:szCs w:val="24"/>
        </w:rPr>
      </w:pPr>
      <w:r w:rsidRPr="00D4526E">
        <w:rPr>
          <w:rFonts w:cstheme="minorHAnsi"/>
          <w:b/>
          <w:bCs/>
          <w:color w:val="auto"/>
          <w:sz w:val="24"/>
          <w:szCs w:val="24"/>
        </w:rPr>
        <w:t>Informacje o Zamawiającym</w:t>
      </w:r>
    </w:p>
    <w:p w14:paraId="0DA5AE67" w14:textId="77777777" w:rsidR="006F0925" w:rsidRPr="00D4526E" w:rsidRDefault="006F0925" w:rsidP="00837851">
      <w:pPr>
        <w:spacing w:after="0" w:line="360" w:lineRule="auto"/>
        <w:ind w:firstLine="360"/>
        <w:rPr>
          <w:rFonts w:cstheme="minorHAnsi"/>
          <w:color w:val="auto"/>
          <w:sz w:val="24"/>
          <w:szCs w:val="24"/>
        </w:rPr>
      </w:pPr>
    </w:p>
    <w:p w14:paraId="28204ACF" w14:textId="77777777" w:rsidR="006F0925" w:rsidRPr="00D4526E" w:rsidRDefault="006F0925" w:rsidP="00837851">
      <w:pPr>
        <w:spacing w:after="0" w:line="360" w:lineRule="auto"/>
        <w:ind w:left="180" w:firstLine="360"/>
        <w:rPr>
          <w:rFonts w:cstheme="minorHAnsi"/>
          <w:b/>
          <w:bCs/>
          <w:color w:val="auto"/>
          <w:sz w:val="24"/>
          <w:szCs w:val="24"/>
        </w:rPr>
      </w:pPr>
      <w:r w:rsidRPr="00D4526E">
        <w:rPr>
          <w:rFonts w:cstheme="minorHAnsi"/>
          <w:b/>
          <w:bCs/>
          <w:color w:val="auto"/>
          <w:sz w:val="24"/>
          <w:szCs w:val="24"/>
        </w:rPr>
        <w:t>Dane Zamawiającego:</w:t>
      </w:r>
    </w:p>
    <w:tbl>
      <w:tblPr>
        <w:tblW w:w="8434" w:type="dxa"/>
        <w:tblCellMar>
          <w:left w:w="70" w:type="dxa"/>
          <w:right w:w="70" w:type="dxa"/>
        </w:tblCellMar>
        <w:tblLook w:val="00A0" w:firstRow="1" w:lastRow="0" w:firstColumn="1" w:lastColumn="0" w:noHBand="0" w:noVBand="0"/>
      </w:tblPr>
      <w:tblGrid>
        <w:gridCol w:w="3850"/>
        <w:gridCol w:w="4584"/>
      </w:tblGrid>
      <w:tr w:rsidR="0007115C" w:rsidRPr="00D4526E" w14:paraId="0F85BB28" w14:textId="77777777" w:rsidTr="003253E9">
        <w:trPr>
          <w:trHeight w:val="223"/>
        </w:trPr>
        <w:tc>
          <w:tcPr>
            <w:tcW w:w="3850" w:type="dxa"/>
            <w:tcBorders>
              <w:bottom w:val="single" w:sz="4" w:space="0" w:color="auto"/>
              <w:right w:val="single" w:sz="4" w:space="0" w:color="auto"/>
            </w:tcBorders>
            <w:vAlign w:val="center"/>
          </w:tcPr>
          <w:p w14:paraId="79E2B32C" w14:textId="77777777" w:rsidR="007304DE" w:rsidRPr="00D4526E" w:rsidRDefault="007304DE" w:rsidP="00837851">
            <w:pPr>
              <w:spacing w:after="0" w:line="360" w:lineRule="auto"/>
              <w:ind w:left="180"/>
              <w:rPr>
                <w:rFonts w:cstheme="minorHAnsi"/>
                <w:b/>
                <w:bCs/>
                <w:color w:val="auto"/>
                <w:sz w:val="24"/>
                <w:szCs w:val="24"/>
              </w:rPr>
            </w:pPr>
          </w:p>
        </w:tc>
        <w:tc>
          <w:tcPr>
            <w:tcW w:w="4584"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D4526E" w:rsidRDefault="007304DE" w:rsidP="00837851">
            <w:pPr>
              <w:spacing w:after="0" w:line="360" w:lineRule="auto"/>
              <w:ind w:left="180"/>
              <w:rPr>
                <w:rFonts w:cstheme="minorHAnsi"/>
                <w:b/>
                <w:bCs/>
                <w:color w:val="auto"/>
                <w:sz w:val="24"/>
                <w:szCs w:val="24"/>
              </w:rPr>
            </w:pPr>
            <w:r w:rsidRPr="00D4526E">
              <w:rPr>
                <w:rFonts w:cstheme="minorHAnsi"/>
                <w:b/>
                <w:bCs/>
                <w:color w:val="auto"/>
                <w:sz w:val="24"/>
                <w:szCs w:val="24"/>
              </w:rPr>
              <w:t>Dane:</w:t>
            </w:r>
          </w:p>
        </w:tc>
      </w:tr>
      <w:tr w:rsidR="0007115C" w:rsidRPr="00D4526E" w14:paraId="7C2E655B" w14:textId="77777777" w:rsidTr="003253E9">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Nazwa jednostki:</w:t>
            </w:r>
          </w:p>
        </w:tc>
        <w:tc>
          <w:tcPr>
            <w:tcW w:w="4584"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707C0A78"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Adres:</w:t>
            </w:r>
          </w:p>
        </w:tc>
        <w:tc>
          <w:tcPr>
            <w:tcW w:w="4584"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31ED0D6D" w14:textId="77777777" w:rsidTr="003253E9">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Główny adres e-mail Zamawiającego*:</w:t>
            </w:r>
          </w:p>
        </w:tc>
        <w:tc>
          <w:tcPr>
            <w:tcW w:w="4584"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63E7E0B0" w14:textId="77777777" w:rsidTr="003253E9">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Akceptacja dostarczania informacji dotyczących pakietu Oprogramowania Aplikacyjnego na w/w adres e-mail (TAK/NIE):</w:t>
            </w:r>
          </w:p>
        </w:tc>
        <w:tc>
          <w:tcPr>
            <w:tcW w:w="4584"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1C6C3FEB"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Nr telefonu:</w:t>
            </w:r>
          </w:p>
        </w:tc>
        <w:tc>
          <w:tcPr>
            <w:tcW w:w="4584"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5E1D3ADD"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Nr faksu:</w:t>
            </w:r>
          </w:p>
        </w:tc>
        <w:tc>
          <w:tcPr>
            <w:tcW w:w="4584"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700F11F2"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NIP</w:t>
            </w:r>
          </w:p>
        </w:tc>
        <w:tc>
          <w:tcPr>
            <w:tcW w:w="4584"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5452E83D"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REGON</w:t>
            </w:r>
          </w:p>
        </w:tc>
        <w:tc>
          <w:tcPr>
            <w:tcW w:w="4584"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1F0B021A"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Wpis do KRS prowadzonego przez:</w:t>
            </w:r>
          </w:p>
        </w:tc>
        <w:tc>
          <w:tcPr>
            <w:tcW w:w="4584"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D4526E" w:rsidRDefault="007304DE" w:rsidP="00837851">
            <w:pPr>
              <w:spacing w:after="0" w:line="360" w:lineRule="auto"/>
              <w:ind w:left="180"/>
              <w:rPr>
                <w:rFonts w:cstheme="minorHAnsi"/>
                <w:bCs/>
                <w:color w:val="auto"/>
                <w:sz w:val="24"/>
                <w:szCs w:val="24"/>
              </w:rPr>
            </w:pPr>
          </w:p>
        </w:tc>
      </w:tr>
      <w:tr w:rsidR="0007115C" w:rsidRPr="00D4526E" w14:paraId="26BFED41"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KRS</w:t>
            </w:r>
          </w:p>
        </w:tc>
        <w:tc>
          <w:tcPr>
            <w:tcW w:w="4584"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D4526E" w:rsidRDefault="007304DE" w:rsidP="00837851">
            <w:pPr>
              <w:spacing w:after="0" w:line="360" w:lineRule="auto"/>
              <w:ind w:left="180"/>
              <w:rPr>
                <w:rFonts w:cstheme="minorHAnsi"/>
                <w:bCs/>
                <w:color w:val="auto"/>
                <w:sz w:val="24"/>
                <w:szCs w:val="24"/>
              </w:rPr>
            </w:pPr>
          </w:p>
        </w:tc>
      </w:tr>
      <w:tr w:rsidR="007304DE" w:rsidRPr="00D4526E" w14:paraId="5B04F09C" w14:textId="77777777" w:rsidTr="003253E9">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D4526E" w:rsidRDefault="007304DE" w:rsidP="00837851">
            <w:pPr>
              <w:spacing w:after="0" w:line="360" w:lineRule="auto"/>
              <w:ind w:left="180"/>
              <w:rPr>
                <w:rFonts w:cstheme="minorHAnsi"/>
                <w:bCs/>
                <w:color w:val="auto"/>
                <w:sz w:val="24"/>
                <w:szCs w:val="24"/>
              </w:rPr>
            </w:pPr>
            <w:r w:rsidRPr="00D4526E">
              <w:rPr>
                <w:rFonts w:cstheme="minorHAnsi"/>
                <w:bCs/>
                <w:color w:val="auto"/>
                <w:sz w:val="24"/>
                <w:szCs w:val="24"/>
              </w:rPr>
              <w:t>Adres WWW:</w:t>
            </w:r>
          </w:p>
        </w:tc>
        <w:tc>
          <w:tcPr>
            <w:tcW w:w="4584"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D4526E" w:rsidRDefault="007304DE" w:rsidP="00837851">
            <w:pPr>
              <w:spacing w:after="0" w:line="360" w:lineRule="auto"/>
              <w:ind w:left="180"/>
              <w:rPr>
                <w:rFonts w:cstheme="minorHAnsi"/>
                <w:bCs/>
                <w:color w:val="auto"/>
                <w:sz w:val="24"/>
                <w:szCs w:val="24"/>
              </w:rPr>
            </w:pPr>
          </w:p>
        </w:tc>
      </w:tr>
    </w:tbl>
    <w:p w14:paraId="4E2B73C6" w14:textId="77777777" w:rsidR="006F0925" w:rsidRPr="00D4526E" w:rsidRDefault="006F0925" w:rsidP="00837851">
      <w:pPr>
        <w:spacing w:after="0" w:line="360" w:lineRule="auto"/>
        <w:ind w:left="180" w:firstLine="360"/>
        <w:rPr>
          <w:rFonts w:cstheme="minorHAnsi"/>
          <w:color w:val="auto"/>
          <w:sz w:val="24"/>
          <w:szCs w:val="24"/>
        </w:rPr>
      </w:pPr>
    </w:p>
    <w:p w14:paraId="0AB80F3C" w14:textId="18018A82" w:rsidR="006F0925" w:rsidRPr="00D4526E" w:rsidRDefault="006F0925" w:rsidP="00837851">
      <w:pPr>
        <w:spacing w:after="0" w:line="360" w:lineRule="auto"/>
        <w:ind w:left="180"/>
        <w:rPr>
          <w:rFonts w:cstheme="minorHAnsi"/>
          <w:b/>
          <w:bCs/>
          <w:color w:val="auto"/>
          <w:sz w:val="24"/>
          <w:szCs w:val="24"/>
        </w:rPr>
      </w:pPr>
      <w:r w:rsidRPr="00D4526E">
        <w:rPr>
          <w:rFonts w:cstheme="minorHAnsi"/>
          <w:b/>
          <w:bCs/>
          <w:color w:val="auto"/>
          <w:sz w:val="24"/>
          <w:szCs w:val="24"/>
        </w:rPr>
        <w:t>Osoby upoważnione do administrowania użytkownikami CHD ze Strony Zamawiającego</w:t>
      </w:r>
      <w:r w:rsidR="004A659E" w:rsidRPr="00D4526E">
        <w:rPr>
          <w:rFonts w:cstheme="minorHAnsi"/>
          <w:b/>
          <w:bCs/>
          <w:color w:val="auto"/>
          <w:sz w:val="24"/>
          <w:szCs w:val="24"/>
        </w:rPr>
        <w:t>:</w:t>
      </w:r>
    </w:p>
    <w:p w14:paraId="111D3B7B" w14:textId="77777777" w:rsidR="00AC6DB5" w:rsidRPr="00D4526E" w:rsidRDefault="00AC6DB5" w:rsidP="00837851">
      <w:pPr>
        <w:spacing w:after="0" w:line="360" w:lineRule="auto"/>
        <w:ind w:left="180"/>
        <w:rPr>
          <w:rFonts w:cstheme="minorHAnsi"/>
          <w:b/>
          <w:bCs/>
          <w:color w:val="auto"/>
          <w:sz w:val="24"/>
          <w:szCs w:val="24"/>
        </w:rPr>
      </w:pPr>
    </w:p>
    <w:p w14:paraId="522D173C" w14:textId="77777777" w:rsidR="006F0925" w:rsidRPr="00D4526E" w:rsidRDefault="006F0925" w:rsidP="00837851">
      <w:pPr>
        <w:spacing w:after="0" w:line="360" w:lineRule="auto"/>
        <w:ind w:left="180"/>
        <w:rPr>
          <w:rFonts w:cstheme="minorHAnsi"/>
          <w:bCs/>
          <w:noProof/>
          <w:vanish/>
          <w:color w:val="auto"/>
          <w:sz w:val="24"/>
          <w:szCs w:val="24"/>
        </w:rPr>
      </w:pPr>
    </w:p>
    <w:tbl>
      <w:tblPr>
        <w:tblW w:w="1056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64"/>
        <w:gridCol w:w="1134"/>
        <w:gridCol w:w="1417"/>
        <w:gridCol w:w="1560"/>
        <w:gridCol w:w="1701"/>
        <w:gridCol w:w="1055"/>
        <w:gridCol w:w="1276"/>
        <w:gridCol w:w="1559"/>
      </w:tblGrid>
      <w:tr w:rsidR="0007115C" w:rsidRPr="00D4526E" w14:paraId="593F1E7A" w14:textId="77777777" w:rsidTr="00E85094">
        <w:trPr>
          <w:jc w:val="center"/>
        </w:trPr>
        <w:tc>
          <w:tcPr>
            <w:tcW w:w="864" w:type="dxa"/>
          </w:tcPr>
          <w:p w14:paraId="26E1399B" w14:textId="3B07EF32" w:rsidR="004A659E" w:rsidRPr="00D4526E" w:rsidRDefault="004A659E" w:rsidP="00E85094">
            <w:pPr>
              <w:spacing w:after="0" w:line="360" w:lineRule="auto"/>
              <w:rPr>
                <w:rFonts w:cstheme="minorHAnsi"/>
                <w:b/>
                <w:bCs/>
                <w:noProof/>
                <w:color w:val="auto"/>
                <w:sz w:val="24"/>
                <w:szCs w:val="24"/>
              </w:rPr>
            </w:pPr>
            <w:r w:rsidRPr="00D4526E">
              <w:rPr>
                <w:rFonts w:cstheme="minorHAnsi"/>
                <w:b/>
                <w:bCs/>
                <w:noProof/>
                <w:color w:val="auto"/>
                <w:sz w:val="24"/>
                <w:szCs w:val="24"/>
              </w:rPr>
              <w:t>TYTU</w:t>
            </w:r>
            <w:r w:rsidR="00E85094" w:rsidRPr="00D4526E">
              <w:rPr>
                <w:rFonts w:cstheme="minorHAnsi"/>
                <w:b/>
                <w:bCs/>
                <w:noProof/>
                <w:color w:val="auto"/>
                <w:sz w:val="24"/>
                <w:szCs w:val="24"/>
              </w:rPr>
              <w:t>Ł</w:t>
            </w:r>
          </w:p>
        </w:tc>
        <w:tc>
          <w:tcPr>
            <w:tcW w:w="1134" w:type="dxa"/>
          </w:tcPr>
          <w:p w14:paraId="296BBCDC"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IMIONA</w:t>
            </w:r>
          </w:p>
        </w:tc>
        <w:tc>
          <w:tcPr>
            <w:tcW w:w="1417" w:type="dxa"/>
          </w:tcPr>
          <w:p w14:paraId="25391DB0"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NAZWISKO</w:t>
            </w:r>
          </w:p>
        </w:tc>
        <w:tc>
          <w:tcPr>
            <w:tcW w:w="1560" w:type="dxa"/>
          </w:tcPr>
          <w:p w14:paraId="1B34B3A5"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STANOWISKO</w:t>
            </w:r>
          </w:p>
        </w:tc>
        <w:tc>
          <w:tcPr>
            <w:tcW w:w="1701" w:type="dxa"/>
          </w:tcPr>
          <w:p w14:paraId="4FDC7817"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TELEFON KOM.</w:t>
            </w:r>
          </w:p>
        </w:tc>
        <w:tc>
          <w:tcPr>
            <w:tcW w:w="1055" w:type="dxa"/>
          </w:tcPr>
          <w:p w14:paraId="57F7D834"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E_MAIL</w:t>
            </w:r>
          </w:p>
        </w:tc>
        <w:tc>
          <w:tcPr>
            <w:tcW w:w="1276" w:type="dxa"/>
            <w:tcBorders>
              <w:bottom w:val="single" w:sz="6" w:space="0" w:color="000000"/>
            </w:tcBorders>
          </w:tcPr>
          <w:p w14:paraId="3A3B73A0"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ADM_CHD</w:t>
            </w:r>
          </w:p>
        </w:tc>
        <w:tc>
          <w:tcPr>
            <w:tcW w:w="1559" w:type="dxa"/>
          </w:tcPr>
          <w:p w14:paraId="15CFA023" w14:textId="77777777" w:rsidR="004A659E" w:rsidRPr="00D4526E" w:rsidRDefault="004A659E" w:rsidP="00837851">
            <w:pPr>
              <w:spacing w:after="0" w:line="360" w:lineRule="auto"/>
              <w:rPr>
                <w:rFonts w:cstheme="minorHAnsi"/>
                <w:b/>
                <w:bCs/>
                <w:noProof/>
                <w:color w:val="auto"/>
                <w:sz w:val="24"/>
                <w:szCs w:val="24"/>
              </w:rPr>
            </w:pPr>
            <w:r w:rsidRPr="00D4526E">
              <w:rPr>
                <w:rFonts w:cstheme="minorHAnsi"/>
                <w:b/>
                <w:bCs/>
                <w:noProof/>
                <w:color w:val="auto"/>
                <w:sz w:val="24"/>
                <w:szCs w:val="24"/>
              </w:rPr>
              <w:t>KOD_OSOBY</w:t>
            </w:r>
          </w:p>
        </w:tc>
      </w:tr>
      <w:tr w:rsidR="0007115C" w:rsidRPr="00D4526E" w14:paraId="163A1EFF" w14:textId="77777777" w:rsidTr="00E85094">
        <w:trPr>
          <w:jc w:val="center"/>
        </w:trPr>
        <w:tc>
          <w:tcPr>
            <w:tcW w:w="864" w:type="dxa"/>
          </w:tcPr>
          <w:p w14:paraId="02EDCB7F" w14:textId="77777777" w:rsidR="004A659E" w:rsidRPr="00D4526E" w:rsidRDefault="004A659E" w:rsidP="00837851">
            <w:pPr>
              <w:spacing w:after="0" w:line="360" w:lineRule="auto"/>
              <w:rPr>
                <w:rFonts w:cstheme="minorHAnsi"/>
                <w:color w:val="auto"/>
                <w:sz w:val="24"/>
                <w:szCs w:val="24"/>
              </w:rPr>
            </w:pPr>
          </w:p>
        </w:tc>
        <w:tc>
          <w:tcPr>
            <w:tcW w:w="1134" w:type="dxa"/>
          </w:tcPr>
          <w:p w14:paraId="77A48819" w14:textId="77777777" w:rsidR="004A659E" w:rsidRPr="00D4526E" w:rsidRDefault="004A659E" w:rsidP="00837851">
            <w:pPr>
              <w:spacing w:after="0" w:line="360" w:lineRule="auto"/>
              <w:rPr>
                <w:rFonts w:cstheme="minorHAnsi"/>
                <w:color w:val="auto"/>
                <w:sz w:val="24"/>
                <w:szCs w:val="24"/>
              </w:rPr>
            </w:pPr>
          </w:p>
        </w:tc>
        <w:tc>
          <w:tcPr>
            <w:tcW w:w="1417" w:type="dxa"/>
          </w:tcPr>
          <w:p w14:paraId="7E06136D" w14:textId="77777777" w:rsidR="004A659E" w:rsidRPr="00D4526E" w:rsidRDefault="004A659E" w:rsidP="00837851">
            <w:pPr>
              <w:spacing w:after="0" w:line="360" w:lineRule="auto"/>
              <w:rPr>
                <w:rFonts w:cstheme="minorHAnsi"/>
                <w:color w:val="auto"/>
                <w:sz w:val="24"/>
                <w:szCs w:val="24"/>
              </w:rPr>
            </w:pPr>
          </w:p>
        </w:tc>
        <w:tc>
          <w:tcPr>
            <w:tcW w:w="1560" w:type="dxa"/>
          </w:tcPr>
          <w:p w14:paraId="4A24468A" w14:textId="77777777" w:rsidR="004A659E" w:rsidRPr="00D4526E" w:rsidRDefault="004A659E" w:rsidP="00837851">
            <w:pPr>
              <w:spacing w:after="0" w:line="360" w:lineRule="auto"/>
              <w:rPr>
                <w:rFonts w:cstheme="minorHAnsi"/>
                <w:color w:val="auto"/>
                <w:sz w:val="24"/>
                <w:szCs w:val="24"/>
              </w:rPr>
            </w:pPr>
          </w:p>
        </w:tc>
        <w:tc>
          <w:tcPr>
            <w:tcW w:w="1701" w:type="dxa"/>
          </w:tcPr>
          <w:p w14:paraId="6CB30568" w14:textId="77777777" w:rsidR="004A659E" w:rsidRPr="00D4526E" w:rsidRDefault="004A659E" w:rsidP="00837851">
            <w:pPr>
              <w:spacing w:after="0" w:line="360" w:lineRule="auto"/>
              <w:rPr>
                <w:rFonts w:cstheme="minorHAnsi"/>
                <w:color w:val="auto"/>
                <w:sz w:val="24"/>
                <w:szCs w:val="24"/>
              </w:rPr>
            </w:pPr>
          </w:p>
        </w:tc>
        <w:tc>
          <w:tcPr>
            <w:tcW w:w="1055" w:type="dxa"/>
          </w:tcPr>
          <w:p w14:paraId="2AE3487D" w14:textId="77777777" w:rsidR="004A659E" w:rsidRPr="00D4526E" w:rsidRDefault="004A659E" w:rsidP="00837851">
            <w:pPr>
              <w:spacing w:after="0" w:line="360" w:lineRule="auto"/>
              <w:rPr>
                <w:rFonts w:cstheme="minorHAnsi"/>
                <w:color w:val="auto"/>
                <w:sz w:val="24"/>
                <w:szCs w:val="24"/>
              </w:rPr>
            </w:pPr>
          </w:p>
        </w:tc>
        <w:tc>
          <w:tcPr>
            <w:tcW w:w="1276" w:type="dxa"/>
          </w:tcPr>
          <w:p w14:paraId="557A1B3B" w14:textId="77777777" w:rsidR="004A659E" w:rsidRPr="00D4526E" w:rsidRDefault="004A659E" w:rsidP="00837851">
            <w:pPr>
              <w:spacing w:after="0" w:line="360" w:lineRule="auto"/>
              <w:rPr>
                <w:rFonts w:cstheme="minorHAnsi"/>
                <w:color w:val="auto"/>
                <w:sz w:val="24"/>
                <w:szCs w:val="24"/>
              </w:rPr>
            </w:pPr>
          </w:p>
        </w:tc>
        <w:tc>
          <w:tcPr>
            <w:tcW w:w="1559" w:type="dxa"/>
          </w:tcPr>
          <w:p w14:paraId="48739C25" w14:textId="77777777" w:rsidR="004A659E" w:rsidRPr="00D4526E" w:rsidRDefault="004A659E" w:rsidP="00837851">
            <w:pPr>
              <w:spacing w:after="0" w:line="360" w:lineRule="auto"/>
              <w:rPr>
                <w:rFonts w:cstheme="minorHAnsi"/>
                <w:color w:val="auto"/>
                <w:sz w:val="24"/>
                <w:szCs w:val="24"/>
              </w:rPr>
            </w:pPr>
          </w:p>
        </w:tc>
      </w:tr>
      <w:tr w:rsidR="004A659E" w:rsidRPr="00D4526E" w14:paraId="5FF410CE" w14:textId="77777777" w:rsidTr="00E85094">
        <w:trPr>
          <w:jc w:val="center"/>
        </w:trPr>
        <w:tc>
          <w:tcPr>
            <w:tcW w:w="864" w:type="dxa"/>
          </w:tcPr>
          <w:p w14:paraId="4EC3D129" w14:textId="77777777" w:rsidR="004A659E" w:rsidRPr="00D4526E" w:rsidRDefault="004A659E" w:rsidP="00837851">
            <w:pPr>
              <w:spacing w:after="0" w:line="360" w:lineRule="auto"/>
              <w:rPr>
                <w:rFonts w:cstheme="minorHAnsi"/>
                <w:noProof/>
                <w:color w:val="auto"/>
                <w:sz w:val="24"/>
                <w:szCs w:val="24"/>
              </w:rPr>
            </w:pPr>
          </w:p>
        </w:tc>
        <w:tc>
          <w:tcPr>
            <w:tcW w:w="1134" w:type="dxa"/>
          </w:tcPr>
          <w:p w14:paraId="493BF865" w14:textId="77777777" w:rsidR="004A659E" w:rsidRPr="00D4526E" w:rsidRDefault="004A659E" w:rsidP="00837851">
            <w:pPr>
              <w:spacing w:after="0" w:line="360" w:lineRule="auto"/>
              <w:rPr>
                <w:rFonts w:cstheme="minorHAnsi"/>
                <w:noProof/>
                <w:color w:val="auto"/>
                <w:sz w:val="24"/>
                <w:szCs w:val="24"/>
              </w:rPr>
            </w:pPr>
          </w:p>
        </w:tc>
        <w:tc>
          <w:tcPr>
            <w:tcW w:w="1417" w:type="dxa"/>
          </w:tcPr>
          <w:p w14:paraId="1CB5271D" w14:textId="77777777" w:rsidR="004A659E" w:rsidRPr="00D4526E" w:rsidRDefault="004A659E" w:rsidP="00837851">
            <w:pPr>
              <w:spacing w:after="0" w:line="360" w:lineRule="auto"/>
              <w:rPr>
                <w:rFonts w:cstheme="minorHAnsi"/>
                <w:noProof/>
                <w:color w:val="auto"/>
                <w:sz w:val="24"/>
                <w:szCs w:val="24"/>
              </w:rPr>
            </w:pPr>
          </w:p>
        </w:tc>
        <w:tc>
          <w:tcPr>
            <w:tcW w:w="1560" w:type="dxa"/>
          </w:tcPr>
          <w:p w14:paraId="6CAA5701" w14:textId="77777777" w:rsidR="004A659E" w:rsidRPr="00D4526E" w:rsidRDefault="004A659E" w:rsidP="00837851">
            <w:pPr>
              <w:spacing w:after="0" w:line="360" w:lineRule="auto"/>
              <w:rPr>
                <w:rFonts w:cstheme="minorHAnsi"/>
                <w:noProof/>
                <w:color w:val="auto"/>
                <w:sz w:val="24"/>
                <w:szCs w:val="24"/>
              </w:rPr>
            </w:pPr>
          </w:p>
        </w:tc>
        <w:tc>
          <w:tcPr>
            <w:tcW w:w="1701" w:type="dxa"/>
          </w:tcPr>
          <w:p w14:paraId="5DD8A88A" w14:textId="77777777" w:rsidR="004A659E" w:rsidRPr="00D4526E" w:rsidRDefault="004A659E" w:rsidP="00837851">
            <w:pPr>
              <w:spacing w:after="0" w:line="360" w:lineRule="auto"/>
              <w:rPr>
                <w:rFonts w:cstheme="minorHAnsi"/>
                <w:color w:val="auto"/>
                <w:sz w:val="24"/>
                <w:szCs w:val="24"/>
              </w:rPr>
            </w:pPr>
          </w:p>
        </w:tc>
        <w:tc>
          <w:tcPr>
            <w:tcW w:w="1055" w:type="dxa"/>
          </w:tcPr>
          <w:p w14:paraId="5BC6949E" w14:textId="77777777" w:rsidR="004A659E" w:rsidRPr="00D4526E" w:rsidRDefault="004A659E" w:rsidP="00837851">
            <w:pPr>
              <w:spacing w:after="0" w:line="360" w:lineRule="auto"/>
              <w:rPr>
                <w:rFonts w:cstheme="minorHAnsi"/>
                <w:color w:val="auto"/>
                <w:sz w:val="24"/>
                <w:szCs w:val="24"/>
              </w:rPr>
            </w:pPr>
          </w:p>
        </w:tc>
        <w:tc>
          <w:tcPr>
            <w:tcW w:w="1276" w:type="dxa"/>
          </w:tcPr>
          <w:p w14:paraId="79DB1198" w14:textId="77777777" w:rsidR="004A659E" w:rsidRPr="00D4526E" w:rsidRDefault="004A659E" w:rsidP="00837851">
            <w:pPr>
              <w:spacing w:after="0" w:line="360" w:lineRule="auto"/>
              <w:rPr>
                <w:rFonts w:cstheme="minorHAnsi"/>
                <w:color w:val="auto"/>
                <w:sz w:val="24"/>
                <w:szCs w:val="24"/>
              </w:rPr>
            </w:pPr>
          </w:p>
        </w:tc>
        <w:tc>
          <w:tcPr>
            <w:tcW w:w="1559" w:type="dxa"/>
          </w:tcPr>
          <w:p w14:paraId="643F001C" w14:textId="77777777" w:rsidR="004A659E" w:rsidRPr="00D4526E" w:rsidRDefault="004A659E" w:rsidP="00837851">
            <w:pPr>
              <w:spacing w:after="0" w:line="360" w:lineRule="auto"/>
              <w:rPr>
                <w:rFonts w:cstheme="minorHAnsi"/>
                <w:noProof/>
                <w:color w:val="auto"/>
                <w:sz w:val="24"/>
                <w:szCs w:val="24"/>
              </w:rPr>
            </w:pPr>
          </w:p>
        </w:tc>
      </w:tr>
    </w:tbl>
    <w:p w14:paraId="4827D9EF" w14:textId="77777777" w:rsidR="00D4526E" w:rsidRPr="00D4526E" w:rsidRDefault="00D4526E" w:rsidP="009213D1">
      <w:pPr>
        <w:spacing w:after="0" w:line="360" w:lineRule="auto"/>
        <w:rPr>
          <w:rFonts w:cstheme="minorHAnsi"/>
          <w:bCs/>
          <w:color w:val="auto"/>
          <w:sz w:val="24"/>
          <w:szCs w:val="24"/>
          <w:u w:val="single"/>
        </w:rPr>
      </w:pPr>
    </w:p>
    <w:p w14:paraId="3135987C" w14:textId="04E9C3B3" w:rsidR="006F0925" w:rsidRPr="00D4526E" w:rsidRDefault="006F0925" w:rsidP="009213D1">
      <w:pPr>
        <w:spacing w:after="0" w:line="360" w:lineRule="auto"/>
        <w:rPr>
          <w:rFonts w:cstheme="minorHAnsi"/>
          <w:bCs/>
          <w:color w:val="auto"/>
          <w:sz w:val="24"/>
          <w:szCs w:val="24"/>
          <w:u w:val="single"/>
        </w:rPr>
      </w:pPr>
      <w:r w:rsidRPr="00D4526E">
        <w:rPr>
          <w:rFonts w:cstheme="minorHAnsi"/>
          <w:bCs/>
          <w:color w:val="auto"/>
          <w:sz w:val="24"/>
          <w:szCs w:val="24"/>
          <w:u w:val="single"/>
        </w:rPr>
        <w:t>Legenda:</w:t>
      </w:r>
    </w:p>
    <w:p w14:paraId="7027AB3B" w14:textId="77777777" w:rsidR="006F0925" w:rsidRPr="00D4526E" w:rsidRDefault="006F0925" w:rsidP="009213D1">
      <w:pPr>
        <w:spacing w:after="0" w:line="360" w:lineRule="auto"/>
        <w:rPr>
          <w:rFonts w:cstheme="minorHAnsi"/>
          <w:bCs/>
          <w:color w:val="auto"/>
          <w:sz w:val="24"/>
          <w:szCs w:val="24"/>
        </w:rPr>
      </w:pPr>
      <w:r w:rsidRPr="00D4526E">
        <w:rPr>
          <w:rFonts w:cstheme="minorHAnsi"/>
          <w:bCs/>
          <w:color w:val="auto"/>
          <w:sz w:val="24"/>
          <w:szCs w:val="24"/>
        </w:rPr>
        <w:t>e-mail -indywidualny służbowy adres pracownika,</w:t>
      </w:r>
    </w:p>
    <w:p w14:paraId="197D29C4" w14:textId="77777777" w:rsidR="006F0925" w:rsidRPr="00D4526E" w:rsidRDefault="006F0925" w:rsidP="009213D1">
      <w:pPr>
        <w:spacing w:after="0" w:line="360" w:lineRule="auto"/>
        <w:rPr>
          <w:rFonts w:cstheme="minorHAnsi"/>
          <w:bCs/>
          <w:color w:val="auto"/>
          <w:sz w:val="24"/>
          <w:szCs w:val="24"/>
        </w:rPr>
      </w:pPr>
      <w:proofErr w:type="spellStart"/>
      <w:r w:rsidRPr="00D4526E">
        <w:rPr>
          <w:rFonts w:cstheme="minorHAnsi"/>
          <w:bCs/>
          <w:color w:val="auto"/>
          <w:sz w:val="24"/>
          <w:szCs w:val="24"/>
        </w:rPr>
        <w:t>Adm_CHD</w:t>
      </w:r>
      <w:proofErr w:type="spellEnd"/>
      <w:r w:rsidRPr="00D4526E">
        <w:rPr>
          <w:rFonts w:cstheme="minorHAnsi"/>
          <w:bCs/>
          <w:color w:val="auto"/>
          <w:sz w:val="24"/>
          <w:szCs w:val="24"/>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D4526E" w:rsidRDefault="006F0925" w:rsidP="009213D1">
      <w:pPr>
        <w:spacing w:after="0" w:line="360" w:lineRule="auto"/>
        <w:rPr>
          <w:rFonts w:cstheme="minorHAnsi"/>
          <w:bCs/>
          <w:color w:val="auto"/>
          <w:sz w:val="24"/>
          <w:szCs w:val="24"/>
        </w:rPr>
      </w:pPr>
      <w:proofErr w:type="spellStart"/>
      <w:r w:rsidRPr="00D4526E">
        <w:rPr>
          <w:rFonts w:cstheme="minorHAnsi"/>
          <w:bCs/>
          <w:color w:val="auto"/>
          <w:sz w:val="24"/>
          <w:szCs w:val="24"/>
        </w:rPr>
        <w:t>Kod_Osoby</w:t>
      </w:r>
      <w:proofErr w:type="spellEnd"/>
      <w:r w:rsidRPr="00D4526E">
        <w:rPr>
          <w:rFonts w:cstheme="minorHAnsi"/>
          <w:bCs/>
          <w:color w:val="auto"/>
          <w:sz w:val="24"/>
          <w:szCs w:val="24"/>
        </w:rPr>
        <w:t xml:space="preserve"> </w:t>
      </w:r>
      <w:r w:rsidRPr="00D4526E">
        <w:rPr>
          <w:rFonts w:cstheme="minorHAnsi"/>
          <w:bCs/>
          <w:color w:val="auto"/>
          <w:sz w:val="24"/>
          <w:szCs w:val="24"/>
        </w:rPr>
        <w:tab/>
        <w:t>- identyfikator przydzielany przez administratora Systemu CHD po stronie Wykonawcy – przydziela Wykonawca.</w:t>
      </w:r>
    </w:p>
    <w:p w14:paraId="3B29AE6D" w14:textId="77777777" w:rsidR="006F0925" w:rsidRPr="00D4526E" w:rsidRDefault="006F0925" w:rsidP="009213D1">
      <w:pPr>
        <w:spacing w:after="0" w:line="360" w:lineRule="auto"/>
        <w:rPr>
          <w:rFonts w:cstheme="minorHAnsi"/>
          <w:bCs/>
          <w:color w:val="auto"/>
          <w:sz w:val="24"/>
          <w:szCs w:val="24"/>
        </w:rPr>
      </w:pPr>
    </w:p>
    <w:p w14:paraId="491551CE" w14:textId="77777777" w:rsidR="006F0925" w:rsidRPr="00D4526E" w:rsidRDefault="006F0925" w:rsidP="009213D1">
      <w:pPr>
        <w:spacing w:after="0" w:line="360" w:lineRule="auto"/>
        <w:rPr>
          <w:rFonts w:cstheme="minorHAnsi"/>
          <w:b/>
          <w:bCs/>
          <w:color w:val="auto"/>
          <w:sz w:val="24"/>
          <w:szCs w:val="24"/>
        </w:rPr>
      </w:pPr>
      <w:r w:rsidRPr="00D4526E">
        <w:rPr>
          <w:rFonts w:cstheme="minorHAnsi"/>
          <w:b/>
          <w:bCs/>
          <w:color w:val="auto"/>
          <w:sz w:val="24"/>
          <w:szCs w:val="24"/>
        </w:rPr>
        <w:t>Uwaga ! Ważne !</w:t>
      </w:r>
    </w:p>
    <w:p w14:paraId="51F02D3E" w14:textId="77777777" w:rsidR="006F0925" w:rsidRPr="00D4526E" w:rsidRDefault="006F0925" w:rsidP="009213D1">
      <w:pPr>
        <w:spacing w:after="0" w:line="360" w:lineRule="auto"/>
        <w:rPr>
          <w:rFonts w:cstheme="minorHAnsi"/>
          <w:bCs/>
          <w:color w:val="auto"/>
          <w:sz w:val="24"/>
          <w:szCs w:val="24"/>
        </w:rPr>
      </w:pPr>
      <w:r w:rsidRPr="00D4526E">
        <w:rPr>
          <w:rFonts w:cstheme="minorHAnsi"/>
          <w:bCs/>
          <w:color w:val="auto"/>
          <w:sz w:val="24"/>
          <w:szCs w:val="24"/>
        </w:rPr>
        <w:t>Bardzo prosimy o podanie indywidualnych służbowych adresów e-mail dla każdego pracownika zaangażowanego w przesyłanie zgłoszeń.</w:t>
      </w:r>
    </w:p>
    <w:p w14:paraId="760DA1A9" w14:textId="77777777" w:rsidR="006F0925" w:rsidRPr="00D4526E" w:rsidRDefault="006F0925" w:rsidP="009213D1">
      <w:pPr>
        <w:spacing w:after="0" w:line="360" w:lineRule="auto"/>
        <w:rPr>
          <w:rFonts w:cstheme="minorHAnsi"/>
          <w:b/>
          <w:color w:val="auto"/>
          <w:sz w:val="24"/>
          <w:szCs w:val="24"/>
        </w:rPr>
      </w:pPr>
      <w:r w:rsidRPr="00D4526E">
        <w:rPr>
          <w:rFonts w:cstheme="minorHAnsi"/>
          <w:b/>
          <w:color w:val="auto"/>
          <w:sz w:val="24"/>
          <w:szCs w:val="24"/>
        </w:rPr>
        <w:t xml:space="preserve">Maksymalnie można wskazać 2 osoby ADM_CHD. </w:t>
      </w:r>
    </w:p>
    <w:p w14:paraId="03FFC476" w14:textId="29E009F2" w:rsidR="006F0925" w:rsidRPr="00D4526E" w:rsidRDefault="006F0925" w:rsidP="009213D1">
      <w:pPr>
        <w:spacing w:after="0" w:line="360" w:lineRule="auto"/>
        <w:rPr>
          <w:rFonts w:cstheme="minorHAnsi"/>
          <w:bCs/>
          <w:color w:val="auto"/>
          <w:sz w:val="24"/>
          <w:szCs w:val="24"/>
        </w:rPr>
      </w:pPr>
      <w:r w:rsidRPr="00D4526E">
        <w:rPr>
          <w:rFonts w:cstheme="minorHAnsi"/>
          <w:bCs/>
          <w:color w:val="auto"/>
          <w:sz w:val="24"/>
          <w:szCs w:val="24"/>
        </w:rPr>
        <w:t xml:space="preserve">W przypadku zmian na liście osób upoważnionych do </w:t>
      </w:r>
      <w:r w:rsidR="004A659E" w:rsidRPr="00D4526E">
        <w:rPr>
          <w:rFonts w:cstheme="minorHAnsi"/>
          <w:bCs/>
          <w:color w:val="auto"/>
          <w:sz w:val="24"/>
          <w:szCs w:val="24"/>
        </w:rPr>
        <w:t>administrowania użytkownikami</w:t>
      </w:r>
      <w:r w:rsidRPr="00D4526E">
        <w:rPr>
          <w:rFonts w:cstheme="minorHAnsi"/>
          <w:bCs/>
          <w:color w:val="auto"/>
          <w:sz w:val="24"/>
          <w:szCs w:val="24"/>
        </w:rPr>
        <w:t xml:space="preserve"> ADM_CHD, Zamawiający ma obowiązek poinformować Wykonawcę poprzez przesłanie zaktualizowanego Dodatku nr 2 do Załącznika nr 3.</w:t>
      </w:r>
    </w:p>
    <w:p w14:paraId="2D4B2796" w14:textId="77777777" w:rsidR="006F0925" w:rsidRPr="00D4526E" w:rsidRDefault="006F0925" w:rsidP="00837851">
      <w:pPr>
        <w:spacing w:after="0" w:line="360" w:lineRule="auto"/>
        <w:rPr>
          <w:rFonts w:cstheme="minorHAnsi"/>
          <w:color w:val="auto"/>
          <w:sz w:val="24"/>
          <w:szCs w:val="24"/>
        </w:rPr>
      </w:pPr>
    </w:p>
    <w:p w14:paraId="373A7FA2" w14:textId="2A517569" w:rsidR="006F0925" w:rsidRPr="00D4526E" w:rsidRDefault="006F0925" w:rsidP="00837851">
      <w:pPr>
        <w:spacing w:after="0" w:line="360" w:lineRule="auto"/>
        <w:rPr>
          <w:rFonts w:cstheme="minorHAnsi"/>
          <w:color w:val="auto"/>
          <w:sz w:val="24"/>
          <w:szCs w:val="24"/>
        </w:rPr>
      </w:pPr>
      <w:r w:rsidRPr="00D4526E">
        <w:rPr>
          <w:rFonts w:cstheme="minorHAnsi"/>
          <w:color w:val="auto"/>
          <w:sz w:val="24"/>
          <w:szCs w:val="24"/>
        </w:rPr>
        <w:t xml:space="preserve">Zamawiający wyraża zgodę na przetwarzanie podanego powyżej Głównego adresu e-mail Zamawiającego przez </w:t>
      </w:r>
      <w:r w:rsidR="00EF1CC6" w:rsidRPr="00D4526E">
        <w:rPr>
          <w:rFonts w:cstheme="minorHAnsi"/>
          <w:color w:val="auto"/>
          <w:sz w:val="24"/>
          <w:szCs w:val="24"/>
        </w:rPr>
        <w:t xml:space="preserve">Wykonawcę </w:t>
      </w:r>
      <w:r w:rsidRPr="00D4526E">
        <w:rPr>
          <w:rFonts w:cstheme="minorHAnsi"/>
          <w:color w:val="auto"/>
          <w:sz w:val="24"/>
          <w:szCs w:val="24"/>
        </w:rPr>
        <w:t xml:space="preserve">w celach marketingowych, w tym również w celu marketingu bezpośredniego </w:t>
      </w:r>
      <w:bookmarkStart w:id="18" w:name="_Hlk15459204"/>
      <w:r w:rsidRPr="00D4526E">
        <w:rPr>
          <w:rFonts w:cstheme="minorHAnsi"/>
          <w:color w:val="auto"/>
          <w:sz w:val="24"/>
          <w:szCs w:val="24"/>
        </w:rPr>
        <w:t>oraz na doręczanie korespondencji za pomocą środków komunikacji elektronicznej w rozumieniu przepisów ustawy z dnia 18 lipca 2002 r. o świadczeniu usług drogą elektroniczną</w:t>
      </w:r>
      <w:bookmarkEnd w:id="18"/>
      <w:r w:rsidRPr="00D4526E">
        <w:rPr>
          <w:rFonts w:cstheme="minorHAnsi"/>
          <w:color w:val="auto"/>
          <w:sz w:val="24"/>
          <w:szCs w:val="24"/>
        </w:rPr>
        <w:t>.</w:t>
      </w:r>
    </w:p>
    <w:p w14:paraId="5A3F3108" w14:textId="77777777" w:rsidR="006F0925" w:rsidRPr="00D4526E" w:rsidRDefault="006F0925" w:rsidP="00837851">
      <w:pPr>
        <w:spacing w:after="0" w:line="360" w:lineRule="auto"/>
        <w:rPr>
          <w:rFonts w:cstheme="minorHAnsi"/>
          <w:color w:val="auto"/>
          <w:sz w:val="24"/>
          <w:szCs w:val="24"/>
        </w:rPr>
      </w:pPr>
      <w:r w:rsidRPr="00D4526E">
        <w:rPr>
          <w:rFonts w:cstheme="minorHAnsi"/>
          <w:color w:val="auto"/>
          <w:sz w:val="24"/>
          <w:szCs w:val="24"/>
        </w:rPr>
        <w:t>Powyższa zgoda może być wycofana przez Zamawiającego w każdym czasie, w sposób wolny od opłat.</w:t>
      </w:r>
    </w:p>
    <w:p w14:paraId="4548EF2D" w14:textId="77777777" w:rsidR="006F0925" w:rsidRPr="00D4526E" w:rsidRDefault="006F0925" w:rsidP="00837851">
      <w:pPr>
        <w:spacing w:after="0" w:line="360" w:lineRule="auto"/>
        <w:rPr>
          <w:rFonts w:cstheme="minorHAnsi"/>
          <w:color w:val="auto"/>
          <w:sz w:val="24"/>
          <w:szCs w:val="24"/>
        </w:rPr>
      </w:pPr>
    </w:p>
    <w:p w14:paraId="5990DCA3" w14:textId="621ADE2B" w:rsidR="00FD4D5C" w:rsidRPr="00D4526E" w:rsidRDefault="006F0925" w:rsidP="00837851">
      <w:pPr>
        <w:spacing w:after="0" w:line="360" w:lineRule="auto"/>
        <w:rPr>
          <w:rFonts w:eastAsia="Times New Roman" w:cstheme="minorHAnsi"/>
          <w:b/>
          <w:color w:val="auto"/>
          <w:sz w:val="24"/>
          <w:szCs w:val="24"/>
          <w:lang w:eastAsia="ar-SA"/>
        </w:rPr>
        <w:sectPr w:rsidR="00FD4D5C" w:rsidRPr="00D4526E" w:rsidSect="009E6437">
          <w:type w:val="continuous"/>
          <w:pgSz w:w="11906" w:h="16838"/>
          <w:pgMar w:top="1412" w:right="1134" w:bottom="1134" w:left="1418" w:header="1134" w:footer="868" w:gutter="0"/>
          <w:cols w:space="708"/>
          <w:formProt w:val="0"/>
          <w:docGrid w:linePitch="360" w:charSpace="-2049"/>
        </w:sectPr>
      </w:pPr>
      <w:r w:rsidRPr="00D4526E">
        <w:rPr>
          <w:rFonts w:cstheme="minorHAnsi"/>
          <w:b/>
          <w:color w:val="auto"/>
          <w:sz w:val="24"/>
          <w:szCs w:val="24"/>
        </w:rPr>
        <w:t>Zamawiający:</w:t>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t>Wykonawca</w:t>
      </w:r>
      <w:bookmarkStart w:id="19" w:name="_Hlk114812998"/>
    </w:p>
    <w:bookmarkEnd w:id="19"/>
    <w:p w14:paraId="6BAC8F38" w14:textId="0DE20411" w:rsidR="00F45920" w:rsidRPr="00D4526E" w:rsidRDefault="00F45920" w:rsidP="00837851">
      <w:pPr>
        <w:spacing w:after="0" w:line="360" w:lineRule="auto"/>
        <w:rPr>
          <w:rFonts w:cstheme="minorHAnsi"/>
          <w:b/>
          <w:color w:val="auto"/>
          <w:sz w:val="24"/>
          <w:szCs w:val="24"/>
        </w:rPr>
      </w:pPr>
    </w:p>
    <w:p w14:paraId="3BE0825C" w14:textId="77777777" w:rsidR="00D4526E" w:rsidRPr="00D4526E" w:rsidRDefault="00D4526E" w:rsidP="00837851">
      <w:pPr>
        <w:spacing w:after="0" w:line="360" w:lineRule="auto"/>
        <w:rPr>
          <w:rFonts w:cstheme="minorHAnsi"/>
          <w:b/>
          <w:color w:val="auto"/>
          <w:sz w:val="24"/>
          <w:szCs w:val="24"/>
        </w:rPr>
      </w:pPr>
    </w:p>
    <w:p w14:paraId="2B162F6A" w14:textId="77777777" w:rsidR="00D4526E" w:rsidRPr="00D4526E" w:rsidRDefault="00D4526E" w:rsidP="00837851">
      <w:pPr>
        <w:spacing w:after="0" w:line="360" w:lineRule="auto"/>
        <w:rPr>
          <w:rFonts w:cstheme="minorHAnsi"/>
          <w:b/>
          <w:color w:val="auto"/>
          <w:sz w:val="24"/>
          <w:szCs w:val="24"/>
        </w:rPr>
      </w:pPr>
    </w:p>
    <w:p w14:paraId="72B07189" w14:textId="0AF709BC" w:rsidR="00F45920" w:rsidRPr="00D4526E" w:rsidRDefault="00F45920" w:rsidP="00837851">
      <w:pPr>
        <w:spacing w:after="0" w:line="360" w:lineRule="auto"/>
        <w:rPr>
          <w:rFonts w:cstheme="minorHAnsi"/>
          <w:b/>
          <w:color w:val="auto"/>
          <w:sz w:val="24"/>
          <w:szCs w:val="24"/>
        </w:rPr>
      </w:pPr>
      <w:r w:rsidRPr="00D4526E">
        <w:rPr>
          <w:rFonts w:cstheme="minorHAnsi"/>
          <w:b/>
          <w:color w:val="auto"/>
          <w:sz w:val="24"/>
          <w:szCs w:val="24"/>
        </w:rPr>
        <w:t>ZAŁ</w:t>
      </w:r>
      <w:r w:rsidR="002D6585" w:rsidRPr="00D4526E">
        <w:rPr>
          <w:rFonts w:cstheme="minorHAnsi"/>
          <w:b/>
          <w:color w:val="auto"/>
          <w:sz w:val="24"/>
          <w:szCs w:val="24"/>
        </w:rPr>
        <w:t>Ą</w:t>
      </w:r>
      <w:r w:rsidRPr="00D4526E">
        <w:rPr>
          <w:rFonts w:cstheme="minorHAnsi"/>
          <w:b/>
          <w:color w:val="auto"/>
          <w:sz w:val="24"/>
          <w:szCs w:val="24"/>
        </w:rPr>
        <w:t xml:space="preserve">CZNIK NR </w:t>
      </w:r>
      <w:r w:rsidR="005335D4" w:rsidRPr="00D4526E">
        <w:rPr>
          <w:rFonts w:cstheme="minorHAnsi"/>
          <w:b/>
          <w:color w:val="auto"/>
          <w:sz w:val="24"/>
          <w:szCs w:val="24"/>
        </w:rPr>
        <w:t>4</w:t>
      </w:r>
    </w:p>
    <w:p w14:paraId="4C22E542" w14:textId="38E936E4" w:rsidR="00F45920" w:rsidRPr="00D4526E" w:rsidRDefault="00F45920" w:rsidP="00837851">
      <w:pPr>
        <w:spacing w:after="0" w:line="360" w:lineRule="auto"/>
        <w:rPr>
          <w:rFonts w:cstheme="minorHAnsi"/>
          <w:b/>
          <w:color w:val="auto"/>
          <w:sz w:val="24"/>
          <w:szCs w:val="24"/>
        </w:rPr>
      </w:pPr>
      <w:r w:rsidRPr="00D4526E">
        <w:rPr>
          <w:rFonts w:cstheme="minorHAnsi"/>
          <w:b/>
          <w:color w:val="auto"/>
          <w:sz w:val="24"/>
          <w:szCs w:val="24"/>
        </w:rPr>
        <w:t>LICENCJA</w:t>
      </w:r>
    </w:p>
    <w:p w14:paraId="263E426F" w14:textId="77777777" w:rsidR="0030318A" w:rsidRPr="00D4526E" w:rsidRDefault="0030318A" w:rsidP="00837851">
      <w:pPr>
        <w:spacing w:after="0" w:line="360" w:lineRule="auto"/>
        <w:rPr>
          <w:rFonts w:cstheme="minorHAnsi"/>
          <w:b/>
          <w:color w:val="auto"/>
          <w:sz w:val="24"/>
          <w:szCs w:val="24"/>
        </w:rPr>
      </w:pPr>
    </w:p>
    <w:p w14:paraId="4D89A14A" w14:textId="6571A810" w:rsidR="00C81DD6" w:rsidRPr="00D4526E" w:rsidRDefault="0030318A" w:rsidP="00837851">
      <w:pPr>
        <w:pStyle w:val="NormalnyWeb"/>
        <w:numPr>
          <w:ilvl w:val="0"/>
          <w:numId w:val="10"/>
        </w:numPr>
        <w:shd w:val="clear" w:color="auto" w:fill="FFFFFF" w:themeFill="background1"/>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Wykonawca udziela Zamawiającemu z chwilą </w:t>
      </w:r>
      <w:r w:rsidR="00EF1CC6" w:rsidRPr="00D4526E">
        <w:rPr>
          <w:rFonts w:asciiTheme="minorHAnsi" w:hAnsiTheme="minorHAnsi" w:cstheme="minorHAnsi"/>
          <w:color w:val="auto"/>
        </w:rPr>
        <w:t>Odbioru Przedmiotu Umowy</w:t>
      </w:r>
      <w:r w:rsidRPr="00D4526E">
        <w:rPr>
          <w:rFonts w:asciiTheme="minorHAnsi" w:hAnsiTheme="minorHAnsi" w:cstheme="minorHAnsi"/>
          <w:color w:val="auto"/>
        </w:rPr>
        <w:t xml:space="preserve">, bezterminowego prawa (licencji) na korzystanie z Oprogramowania Aplikacyjnego. </w:t>
      </w:r>
      <w:r w:rsidR="00987453" w:rsidRPr="00D4526E">
        <w:rPr>
          <w:rFonts w:asciiTheme="minorHAnsi" w:hAnsiTheme="minorHAnsi" w:cstheme="minorHAnsi"/>
          <w:color w:val="auto"/>
        </w:rPr>
        <w:t>, z uwzględnieniem sposobów i zakresu korzystania wskazanego w OPZ, w celach związanych z prowadzoną przez Zamawiającego działalnością. W przypadku, gdyby obowiązujące przepisy prawa uprawniały Wykonawcę do wypowiedzenia licencji (z przyczyn innych niż naruszenie warunków licencji przez Zamawiającego), Wykonawca zobowiązują się nie wypowiedzieć licencji przez okres 20 lat od dnia jej udzielenia, a po tym okresie jedynie z zachowaniem 5-letniego okresu wypowiedzenia.</w:t>
      </w:r>
    </w:p>
    <w:p w14:paraId="7F988F5C" w14:textId="77777777" w:rsidR="0030318A" w:rsidRPr="00D4526E" w:rsidRDefault="0030318A" w:rsidP="00837851">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D4526E">
        <w:rPr>
          <w:rFonts w:asciiTheme="minorHAnsi" w:hAnsiTheme="minorHAnsi" w:cstheme="minorHAnsi"/>
          <w:color w:val="auto"/>
        </w:rPr>
        <w:t>Licencja uprawnia Zamawiającego do:</w:t>
      </w:r>
    </w:p>
    <w:p w14:paraId="1AC0AF37" w14:textId="7DA9156D" w:rsidR="0030318A" w:rsidRPr="00D4526E" w:rsidRDefault="0030318A" w:rsidP="00837851">
      <w:pPr>
        <w:pStyle w:val="NormalnyWeb"/>
        <w:numPr>
          <w:ilvl w:val="0"/>
          <w:numId w:val="23"/>
        </w:numPr>
        <w:shd w:val="clear" w:color="auto" w:fill="FFFFFF"/>
        <w:spacing w:beforeAutospacing="0" w:after="0" w:afterAutospacing="0" w:line="360" w:lineRule="auto"/>
        <w:rPr>
          <w:rFonts w:asciiTheme="minorHAnsi" w:hAnsiTheme="minorHAnsi" w:cstheme="minorHAnsi"/>
          <w:b/>
          <w:color w:val="auto"/>
        </w:rPr>
      </w:pPr>
      <w:r w:rsidRPr="00D4526E">
        <w:rPr>
          <w:rFonts w:asciiTheme="minorHAnsi" w:hAnsiTheme="minorHAnsi" w:cstheme="minorHAnsi"/>
          <w:color w:val="auto"/>
        </w:rPr>
        <w:t xml:space="preserve">zwielokrotniania Oprogramowania Aplikacyjnego w pamięci komputerów i korzystanie z Oprogramowania Aplikacyjnego przez określoną liczbę użytkowników; </w:t>
      </w:r>
    </w:p>
    <w:p w14:paraId="6D0E8EF2" w14:textId="5AA7E770" w:rsidR="0030318A" w:rsidRPr="00D4526E" w:rsidRDefault="0030318A" w:rsidP="00837851">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instalacji na wskazanej Infrastrukturze Zamawiającego;</w:t>
      </w:r>
    </w:p>
    <w:p w14:paraId="628EBC11" w14:textId="54496C11" w:rsidR="0030318A" w:rsidRPr="00D4526E" w:rsidRDefault="0030318A" w:rsidP="00837851">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instalacji na serwerze sieciowym z udostępnieniem liczby użytkowników</w:t>
      </w:r>
      <w:r w:rsidR="00B92060" w:rsidRPr="00D4526E">
        <w:rPr>
          <w:rFonts w:asciiTheme="minorHAnsi" w:hAnsiTheme="minorHAnsi" w:cstheme="minorHAnsi"/>
          <w:color w:val="auto"/>
        </w:rPr>
        <w:t xml:space="preserve"> wskazanej w OPZ (w przypadku braku wskazanie – dowolnej i nieograniczonej liczbie użytkowników)</w:t>
      </w:r>
      <w:r w:rsidRPr="00D4526E">
        <w:rPr>
          <w:rFonts w:asciiTheme="minorHAnsi" w:hAnsiTheme="minorHAnsi" w:cstheme="minorHAnsi"/>
          <w:color w:val="auto"/>
        </w:rPr>
        <w:t>;</w:t>
      </w:r>
    </w:p>
    <w:p w14:paraId="18D1D695" w14:textId="5A80A0FC" w:rsidR="0030318A" w:rsidRPr="00D4526E" w:rsidRDefault="0030318A" w:rsidP="00837851">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sporządzenia kopii zapasowej (-</w:t>
      </w:r>
      <w:proofErr w:type="spellStart"/>
      <w:r w:rsidRPr="00D4526E">
        <w:rPr>
          <w:rFonts w:asciiTheme="minorHAnsi" w:hAnsiTheme="minorHAnsi" w:cstheme="minorHAnsi"/>
          <w:color w:val="auto"/>
        </w:rPr>
        <w:t>ych</w:t>
      </w:r>
      <w:proofErr w:type="spellEnd"/>
      <w:r w:rsidRPr="00D4526E">
        <w:rPr>
          <w:rFonts w:asciiTheme="minorHAnsi" w:hAnsiTheme="minorHAnsi" w:cstheme="minorHAnsi"/>
          <w:color w:val="auto"/>
        </w:rPr>
        <w:t>) każdego nośnika Oprogramowania Aplikacyjnego.</w:t>
      </w:r>
    </w:p>
    <w:p w14:paraId="3259783F" w14:textId="77777777" w:rsidR="00CA23F2" w:rsidRPr="00D4526E" w:rsidRDefault="00CA23F2" w:rsidP="00837851">
      <w:pPr>
        <w:pStyle w:val="NormalnyWeb"/>
        <w:numPr>
          <w:ilvl w:val="0"/>
          <w:numId w:val="10"/>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 zakresie Oprogramowania Aplikacyjnego udostępnianego w ramach Usług, z chwilą aktywacji przez Zamawiającego konta w Panelu Zamawiającego – Wykonawca udziela Zamawiającemu, ograniczonego czasowo do okresu udostępniania Usługi, niewyłącznego, nieprzenaszalnego i niepodzielnego prawa (licencji) na korzystanie z Oprogramowania Aplikacyjnego na terytorium RP i EOG, wyłącznie w celu związanym z prowadzoną przez Zamawiającego działalnością gospodarczą lub zawodową, na następujących polach eksploatacji:</w:t>
      </w:r>
    </w:p>
    <w:p w14:paraId="2D66CDBF" w14:textId="77777777" w:rsidR="00CA23F2" w:rsidRPr="00D4526E" w:rsidRDefault="00CA23F2" w:rsidP="00837851">
      <w:pPr>
        <w:pStyle w:val="Akapitzlist"/>
        <w:numPr>
          <w:ilvl w:val="1"/>
          <w:numId w:val="64"/>
        </w:numPr>
        <w:spacing w:after="0" w:line="360" w:lineRule="auto"/>
        <w:ind w:left="851"/>
        <w:rPr>
          <w:rFonts w:cstheme="minorHAnsi"/>
          <w:color w:val="auto"/>
          <w:sz w:val="24"/>
          <w:szCs w:val="24"/>
        </w:rPr>
      </w:pPr>
      <w:r w:rsidRPr="00D4526E">
        <w:rPr>
          <w:rFonts w:cstheme="minorHAnsi"/>
          <w:color w:val="auto"/>
          <w:sz w:val="24"/>
          <w:szCs w:val="24"/>
        </w:rPr>
        <w:t xml:space="preserve">Zwielokrotnianie, instalowanie, konfigurowanie i korzystanie z </w:t>
      </w:r>
      <w:r w:rsidRPr="00D4526E">
        <w:rPr>
          <w:rFonts w:eastAsia="Times New Roman" w:cstheme="minorHAnsi"/>
          <w:color w:val="auto"/>
          <w:sz w:val="24"/>
          <w:szCs w:val="24"/>
        </w:rPr>
        <w:t>oprogramowania będącego przedmiotem Usług</w:t>
      </w:r>
      <w:r w:rsidRPr="00D4526E">
        <w:rPr>
          <w:rFonts w:cstheme="minorHAnsi"/>
          <w:color w:val="auto"/>
          <w:sz w:val="24"/>
          <w:szCs w:val="24"/>
        </w:rPr>
        <w:t xml:space="preserve"> na Systemie Wykonawcy przez określoną liczbę użytkowników upoważnionych przez Licencjobiorcę (pracowników lub współpracowników);</w:t>
      </w:r>
    </w:p>
    <w:p w14:paraId="5F61873D" w14:textId="0B1CD71F" w:rsidR="00CA23F2" w:rsidRPr="00D4526E" w:rsidRDefault="00CA23F2" w:rsidP="00837851">
      <w:pPr>
        <w:pStyle w:val="Akapitzlist"/>
        <w:numPr>
          <w:ilvl w:val="1"/>
          <w:numId w:val="64"/>
        </w:numPr>
        <w:spacing w:after="0" w:line="360" w:lineRule="auto"/>
        <w:ind w:left="851"/>
        <w:rPr>
          <w:rFonts w:eastAsia="Calibri" w:cstheme="minorHAnsi"/>
          <w:color w:val="auto"/>
          <w:sz w:val="24"/>
          <w:szCs w:val="24"/>
        </w:rPr>
      </w:pPr>
      <w:r w:rsidRPr="00D4526E">
        <w:rPr>
          <w:rFonts w:cstheme="minorHAnsi"/>
          <w:color w:val="auto"/>
          <w:sz w:val="24"/>
          <w:szCs w:val="24"/>
        </w:rPr>
        <w:t xml:space="preserve">w zakresie funkcjonalności </w:t>
      </w:r>
      <w:r w:rsidRPr="00D4526E">
        <w:rPr>
          <w:rFonts w:eastAsia="Times New Roman" w:cstheme="minorHAnsi"/>
          <w:color w:val="auto"/>
          <w:sz w:val="24"/>
          <w:szCs w:val="24"/>
        </w:rPr>
        <w:t>oprogramowania będącego przedmiotem Usług</w:t>
      </w:r>
      <w:r w:rsidRPr="00D4526E">
        <w:rPr>
          <w:rFonts w:cstheme="minorHAnsi"/>
          <w:color w:val="auto"/>
          <w:sz w:val="24"/>
          <w:szCs w:val="24"/>
        </w:rPr>
        <w:t xml:space="preserve"> przeznaczonych dla osób, na rzecz których Licencjodawca świadczy usługi w zakresie prowadzonej przez niego działalności (np. pacjentów) – udostępnianie możliwości korzystania z oprogramowania online oraz inne udostępnianie w ten sposób, aby każdy mógł mieć do niego dostęp w miejscu i czasie przez siebie wybranym;</w:t>
      </w:r>
    </w:p>
    <w:p w14:paraId="4521D604" w14:textId="77777777" w:rsidR="0030318A" w:rsidRPr="00D4526E" w:rsidRDefault="0030318A" w:rsidP="00837851">
      <w:pPr>
        <w:pStyle w:val="NormalnyWeb"/>
        <w:numPr>
          <w:ilvl w:val="0"/>
          <w:numId w:val="10"/>
        </w:numPr>
        <w:shd w:val="clear" w:color="auto" w:fill="FFFFFF"/>
        <w:spacing w:beforeAutospacing="0" w:after="0" w:afterAutospacing="0" w:line="360" w:lineRule="auto"/>
        <w:ind w:left="426" w:hanging="425"/>
        <w:rPr>
          <w:rFonts w:asciiTheme="minorHAnsi" w:hAnsiTheme="minorHAnsi" w:cstheme="minorHAnsi"/>
          <w:color w:val="auto"/>
        </w:rPr>
      </w:pPr>
      <w:r w:rsidRPr="00D4526E">
        <w:rPr>
          <w:rFonts w:asciiTheme="minorHAnsi" w:hAnsiTheme="minorHAnsi" w:cstheme="minorHAnsi"/>
          <w:color w:val="auto"/>
        </w:rPr>
        <w:t>Zamawiający zobowiązuje się zorganizować i utrzymywać środki bezpieczeństwa zapobiegające jakiemukolwiek nieautoryzowanemu wykorzystaniu Oprogramowania Aplikacyjnego.</w:t>
      </w:r>
    </w:p>
    <w:p w14:paraId="3E1C20A9" w14:textId="684CCC44" w:rsidR="0030318A" w:rsidRPr="00D4526E" w:rsidRDefault="0030318A" w:rsidP="00837851">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w:t>
      </w:r>
      <w:r w:rsidR="00B92060" w:rsidRPr="00D4526E">
        <w:rPr>
          <w:rFonts w:asciiTheme="minorHAnsi" w:hAnsiTheme="minorHAnsi" w:cstheme="minorHAnsi"/>
          <w:color w:val="auto"/>
        </w:rPr>
        <w:t>wskazanych w art. 75 ust. 1 ustawy z dnia 4 lutego 1994 r. o prawie autorskim i prawach pokrewnych (co dla uniknięcia wątpliwości oznacza, że Zamawiający uprawniony jest do trwałego lub czasowego zwielokrotnienia programu komputerowego w całości lub w części jakimikolwiek środkami i w jakiejkolwiek formie, tłumaczenia, przystosowywania, zmiany układu lub jakichkolwiek innych zmian</w:t>
      </w:r>
      <w:r w:rsidR="00F95980" w:rsidRPr="00D4526E">
        <w:rPr>
          <w:rFonts w:asciiTheme="minorHAnsi" w:hAnsiTheme="minorHAnsi" w:cstheme="minorHAnsi"/>
          <w:color w:val="auto"/>
        </w:rPr>
        <w:t xml:space="preserve"> </w:t>
      </w:r>
      <w:r w:rsidR="00B92060" w:rsidRPr="00D4526E">
        <w:rPr>
          <w:rFonts w:asciiTheme="minorHAnsi" w:hAnsiTheme="minorHAnsi" w:cstheme="minorHAnsi"/>
          <w:color w:val="auto"/>
        </w:rPr>
        <w:t xml:space="preserve">w programie komputerowym, bez zgody Wykonawcy, w przypadku, gdy czynności te będą niezbędne do korzystania z programu komputerowego zgodnie z jego przeznaczeniem, w tym do poprawiania błędów przez Zamawiającego), w art. 75 ust. 2-3  ustawy z dnia 4 lutego 1994 r. o prawie autorskim i prawach pokrewnych oraz w innych przypadkach wskazanych </w:t>
      </w:r>
      <w:r w:rsidRPr="00D4526E">
        <w:rPr>
          <w:rFonts w:asciiTheme="minorHAnsi" w:hAnsiTheme="minorHAnsi" w:cstheme="minorHAnsi"/>
          <w:color w:val="auto"/>
        </w:rPr>
        <w:t xml:space="preserve">bezwzględnie obowiązującymi przepisami prawa. </w:t>
      </w:r>
    </w:p>
    <w:p w14:paraId="581DB8A1" w14:textId="1B6C7752" w:rsidR="0030318A" w:rsidRPr="00D4526E" w:rsidRDefault="0030318A" w:rsidP="00837851">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Zamawiający nie jest uprawniony do udzielania sublicencji na Oprogramowanie Aplikacyjne</w:t>
      </w:r>
      <w:r w:rsidR="00267E86" w:rsidRPr="00D4526E">
        <w:rPr>
          <w:rFonts w:asciiTheme="minorHAnsi" w:hAnsiTheme="minorHAnsi" w:cstheme="minorHAnsi"/>
          <w:color w:val="auto"/>
        </w:rPr>
        <w:t xml:space="preserve">, z zastrzeżeniem, że użytkownikami uprawnionymi do korzystania z tego oprogramowania, bez konieczności uzyskiwania osobnej zgody Wykonawcy, mogą być pracownicy Zamawiającego, osoby zatrudnione na podstawie umów cywilnoprawnych (tym na podstawie zawartych kontraktów w związku z prowadzoną przez te osoby działalnością gospodarczą), jak również inne osoby wykonujące czynności w pomieszczeniach Zamawiającego, niezależnie od formy zatrudnienia (w tym między innymi, ale nie wyłącznie stażyści, wolontariusze – jak również osoby zatrudnione przez firmy zewnętrzne, wykonujące czynności w pomieszczeniach Zamawiającego). </w:t>
      </w:r>
    </w:p>
    <w:p w14:paraId="0740CC0A" w14:textId="2F8A20DC" w:rsidR="0030318A" w:rsidRPr="00D4526E" w:rsidRDefault="0030318A" w:rsidP="00837851">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D4526E">
        <w:rPr>
          <w:rFonts w:asciiTheme="minorHAnsi" w:hAnsiTheme="minorHAnsi" w:cstheme="minorHAnsi"/>
          <w:color w:val="auto"/>
        </w:rPr>
        <w:t>Jeżeli oprogramowanie Aplikacyjne dostarczono na fizycznym nośniku (CD, DVD), Wykonawca odpowiada za wady fizyczne nośnika.</w:t>
      </w:r>
    </w:p>
    <w:p w14:paraId="5BE03D0D" w14:textId="77777777" w:rsidR="0030318A" w:rsidRPr="00D4526E" w:rsidRDefault="0030318A" w:rsidP="00837851">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D4526E">
        <w:rPr>
          <w:rFonts w:asciiTheme="minorHAnsi" w:hAnsiTheme="minorHAnsi" w:cstheme="minorHAnsi"/>
          <w:color w:val="auto"/>
        </w:rPr>
        <w:t>Wykonawca nie ponosi odpowiedzialności za:</w:t>
      </w:r>
    </w:p>
    <w:p w14:paraId="4492F603" w14:textId="6889C746"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skutki korzystania z Oprogramowania</w:t>
      </w:r>
      <w:r w:rsidR="0057216D" w:rsidRPr="00D4526E">
        <w:rPr>
          <w:rFonts w:asciiTheme="minorHAnsi" w:hAnsiTheme="minorHAnsi" w:cstheme="minorHAnsi"/>
          <w:color w:val="auto"/>
        </w:rPr>
        <w:t>, chyba że skutki te są wynikiem nieprawidłowego działania Oprogramowania</w:t>
      </w:r>
      <w:r w:rsidRPr="00D4526E">
        <w:rPr>
          <w:rFonts w:asciiTheme="minorHAnsi" w:hAnsiTheme="minorHAnsi" w:cstheme="minorHAnsi"/>
          <w:color w:val="auto"/>
        </w:rPr>
        <w:t>,</w:t>
      </w:r>
    </w:p>
    <w:p w14:paraId="54F4A635" w14:textId="611B5C68"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szkody wynikłe z nieprawidłowego działania lub zaprzestania funkcjonowania Oprogramowania Aplikacyjnego związane z nieprawidłowym korzystaniem z Oprogramowania Aplikacyjnego;</w:t>
      </w:r>
    </w:p>
    <w:p w14:paraId="48992648" w14:textId="477226E6"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korzystanie z Oprogramowania Aplikacyjnego przez osoby nieupoważnione i/lub w sposób nieuprawniony;</w:t>
      </w:r>
    </w:p>
    <w:p w14:paraId="365E68A1" w14:textId="014B3221"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dokonywanie modyfikacji Oprogramowania Aplikacyjnego przez osoby inne niż upoważnione przez Wykonawcę;</w:t>
      </w:r>
    </w:p>
    <w:p w14:paraId="5EE0C579" w14:textId="3CCED708"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udostępnienie hasła lub jakichkolwiek innych informacji identyfikujących użytkownika;</w:t>
      </w:r>
    </w:p>
    <w:p w14:paraId="70049CC1" w14:textId="661C2CD7"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wadliwe działanie sieci telekomunikacyjnej i sieci komunikacyjnej z urządzeniami;</w:t>
      </w:r>
    </w:p>
    <w:p w14:paraId="6E23CFD4" w14:textId="7A34B19D"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nieautoryzowaną ingerencję Zamawiającego lub osób trzecich w struktury baz danych Oprogramowania Aplikacyjnego;</w:t>
      </w:r>
    </w:p>
    <w:p w14:paraId="6EE8F6B8" w14:textId="528ED164" w:rsidR="0030318A" w:rsidRPr="00D4526E" w:rsidRDefault="0030318A" w:rsidP="00837851">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siłę wyższą;</w:t>
      </w:r>
    </w:p>
    <w:p w14:paraId="7A4DD0AC" w14:textId="4276F324" w:rsidR="0030318A" w:rsidRPr="00D4526E" w:rsidRDefault="0030318A" w:rsidP="00837851">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bCs/>
          <w:color w:val="auto"/>
        </w:rPr>
      </w:pPr>
      <w:r w:rsidRPr="00D4526E">
        <w:rPr>
          <w:rFonts w:asciiTheme="minorHAnsi" w:hAnsiTheme="minorHAnsi" w:cstheme="minorHAnsi"/>
          <w:bCs/>
          <w:color w:val="auto"/>
        </w:rPr>
        <w:t xml:space="preserve">Wykonawca może wypowiedzieć prawo do korzystania z Oprogramowania Aplikacyjnego </w:t>
      </w:r>
      <w:r w:rsidR="00396F6C" w:rsidRPr="00D4526E">
        <w:rPr>
          <w:rFonts w:asciiTheme="minorHAnsi" w:hAnsiTheme="minorHAnsi" w:cstheme="minorHAnsi"/>
          <w:bCs/>
          <w:color w:val="auto"/>
        </w:rPr>
        <w:t xml:space="preserve">z zachowaniem 3-miesięcznego terminu </w:t>
      </w:r>
      <w:r w:rsidRPr="00D4526E">
        <w:rPr>
          <w:rFonts w:asciiTheme="minorHAnsi" w:hAnsiTheme="minorHAnsi" w:cstheme="minorHAnsi"/>
          <w:bCs/>
          <w:color w:val="auto"/>
        </w:rPr>
        <w:t>wypowiedzenia, gdy Zamawiający:</w:t>
      </w:r>
    </w:p>
    <w:p w14:paraId="164B62FA" w14:textId="6C813E6F" w:rsidR="0030318A" w:rsidRPr="00D4526E" w:rsidRDefault="0030318A" w:rsidP="00837851">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narusza warunki licencji w odniesieniu do miejsca, zakresu lub sposobu korzystania z każdego </w:t>
      </w:r>
      <w:r w:rsidRPr="00D4526E">
        <w:rPr>
          <w:rFonts w:asciiTheme="minorHAnsi" w:hAnsiTheme="minorHAnsi" w:cstheme="minorHAnsi"/>
          <w:color w:val="auto"/>
        </w:rPr>
        <w:br/>
        <w:t>z Modułów Oprogramowania Aplikacyjnego lub jego części;</w:t>
      </w:r>
    </w:p>
    <w:p w14:paraId="6520DA79" w14:textId="306E5B70" w:rsidR="0030318A" w:rsidRPr="00D4526E" w:rsidRDefault="0030318A" w:rsidP="00837851">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 xml:space="preserve">opóźnia się w zapłacie wynagrodzenia określonego w </w:t>
      </w:r>
      <w:r w:rsidR="00C30816" w:rsidRPr="00D4526E">
        <w:rPr>
          <w:rFonts w:asciiTheme="minorHAnsi" w:hAnsiTheme="minorHAnsi" w:cstheme="minorHAnsi"/>
          <w:color w:val="auto"/>
        </w:rPr>
        <w:t>Umowie</w:t>
      </w:r>
      <w:r w:rsidRPr="00D4526E">
        <w:rPr>
          <w:rFonts w:asciiTheme="minorHAnsi" w:hAnsiTheme="minorHAnsi" w:cstheme="minorHAnsi"/>
          <w:color w:val="auto"/>
        </w:rPr>
        <w:t xml:space="preserve"> za okres przekraczający 14 dni;</w:t>
      </w:r>
    </w:p>
    <w:p w14:paraId="386A4300" w14:textId="3802CDD5" w:rsidR="0030318A" w:rsidRPr="00D4526E" w:rsidRDefault="0030318A" w:rsidP="00837851">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uniemożliwia przedstawicielom Wykonawcy sprawdzenie sposobu wykorzystywania Oprogramowania Aplikacyjnego;</w:t>
      </w:r>
    </w:p>
    <w:p w14:paraId="5F99382E" w14:textId="614D534C" w:rsidR="0030318A" w:rsidRPr="00D4526E" w:rsidRDefault="0030318A" w:rsidP="00837851">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D4526E">
        <w:rPr>
          <w:rFonts w:asciiTheme="minorHAnsi" w:hAnsiTheme="minorHAnsi" w:cstheme="minorHAnsi"/>
          <w:color w:val="auto"/>
        </w:rPr>
        <w:t>w inny sposób narusza prawa autorskie do Oprogramowania Aplikacyjnego</w:t>
      </w:r>
      <w:r w:rsidR="00396F6C" w:rsidRPr="00D4526E">
        <w:rPr>
          <w:rFonts w:asciiTheme="minorHAnsi" w:hAnsiTheme="minorHAnsi" w:cstheme="minorHAnsi"/>
          <w:color w:val="auto"/>
        </w:rPr>
        <w:t xml:space="preserve"> z zastrzeżeniem, że Wykonawca zobowiązany jest wcześniej wezwać Zamawiającego do zaprzestania naruszeń, wskazując na piśmie naruszenie dokonane przez Zamawiającego, z podaniem jego okoliczności oraz wyznaczając Zamawiającemu odpowiedni termin, nie krótszy niż 14 dni na zaprzestanie naruszeń</w:t>
      </w:r>
      <w:r w:rsidRPr="00D4526E">
        <w:rPr>
          <w:rFonts w:asciiTheme="minorHAnsi" w:hAnsiTheme="minorHAnsi" w:cstheme="minorHAnsi"/>
          <w:color w:val="auto"/>
        </w:rPr>
        <w:t>.</w:t>
      </w:r>
    </w:p>
    <w:p w14:paraId="140D2D1B" w14:textId="6FE480A6" w:rsidR="0030318A" w:rsidRPr="00D4526E" w:rsidRDefault="0030318A" w:rsidP="00837851">
      <w:pPr>
        <w:pStyle w:val="NormalnyWeb"/>
        <w:numPr>
          <w:ilvl w:val="0"/>
          <w:numId w:val="10"/>
        </w:numPr>
        <w:shd w:val="clear" w:color="auto" w:fill="FFFFFF"/>
        <w:spacing w:beforeAutospacing="0" w:after="0" w:afterAutospacing="0" w:line="360" w:lineRule="auto"/>
        <w:rPr>
          <w:rFonts w:asciiTheme="minorHAnsi" w:hAnsiTheme="minorHAnsi" w:cstheme="minorHAnsi"/>
          <w:bCs/>
          <w:color w:val="auto"/>
        </w:rPr>
      </w:pPr>
      <w:r w:rsidRPr="00D4526E">
        <w:rPr>
          <w:rFonts w:asciiTheme="minorHAnsi" w:hAnsiTheme="minorHAnsi" w:cstheme="minorHAnsi"/>
          <w:color w:val="auto"/>
        </w:rPr>
        <w:t xml:space="preserve">W terminie 14 dni od rozwiązania umowy, Zamawiający ma obowiązek zaprzestania korzystania </w:t>
      </w:r>
      <w:r w:rsidRPr="00D4526E">
        <w:rPr>
          <w:rFonts w:asciiTheme="minorHAnsi" w:hAnsiTheme="minorHAnsi" w:cstheme="minorHAnsi"/>
          <w:color w:val="auto"/>
        </w:rPr>
        <w:br/>
        <w:t>z Oprogramowania</w:t>
      </w:r>
      <w:r w:rsidRPr="00D4526E">
        <w:rPr>
          <w:rFonts w:asciiTheme="minorHAnsi" w:hAnsiTheme="minorHAnsi" w:cstheme="minorHAnsi"/>
          <w:bCs/>
          <w:color w:val="auto"/>
        </w:rPr>
        <w:t xml:space="preserve"> Aplikacyjnego - w tym celu Zamawiający ma obowiązek usunięcia Oprogramowania Aplikacyjnego.</w:t>
      </w:r>
    </w:p>
    <w:p w14:paraId="65EBA13E" w14:textId="4EB33F95" w:rsidR="00F45920" w:rsidRPr="00D4526E" w:rsidRDefault="00F45920" w:rsidP="00837851">
      <w:pPr>
        <w:spacing w:after="0" w:line="360" w:lineRule="auto"/>
        <w:rPr>
          <w:rFonts w:cstheme="minorHAnsi"/>
          <w:b/>
          <w:color w:val="auto"/>
          <w:sz w:val="24"/>
          <w:szCs w:val="24"/>
        </w:rPr>
      </w:pPr>
    </w:p>
    <w:p w14:paraId="76592C86" w14:textId="5839B562" w:rsidR="00637463" w:rsidRPr="00D4526E" w:rsidRDefault="0030318A" w:rsidP="00837851">
      <w:pPr>
        <w:spacing w:after="0" w:line="360" w:lineRule="auto"/>
        <w:rPr>
          <w:rFonts w:cstheme="minorHAnsi"/>
          <w:b/>
          <w:color w:val="auto"/>
          <w:sz w:val="24"/>
          <w:szCs w:val="24"/>
        </w:rPr>
      </w:pPr>
      <w:r w:rsidRPr="00D4526E">
        <w:rPr>
          <w:rFonts w:cstheme="minorHAnsi"/>
          <w:b/>
          <w:color w:val="auto"/>
          <w:sz w:val="24"/>
          <w:szCs w:val="24"/>
        </w:rPr>
        <w:br w:type="page"/>
      </w:r>
      <w:bookmarkStart w:id="20" w:name="_Hlk214452313"/>
      <w:r w:rsidR="00637463" w:rsidRPr="00D4526E">
        <w:rPr>
          <w:rFonts w:cstheme="minorHAnsi"/>
          <w:b/>
          <w:color w:val="auto"/>
          <w:sz w:val="24"/>
          <w:szCs w:val="24"/>
        </w:rPr>
        <w:t>ZAŁĄCZNIK NR 5</w:t>
      </w:r>
    </w:p>
    <w:p w14:paraId="560E1381" w14:textId="77777777" w:rsidR="00637463" w:rsidRPr="00D4526E" w:rsidRDefault="00637463" w:rsidP="00837851">
      <w:pPr>
        <w:spacing w:after="0" w:line="360" w:lineRule="auto"/>
        <w:rPr>
          <w:rFonts w:cstheme="minorHAnsi"/>
          <w:b/>
          <w:color w:val="auto"/>
          <w:sz w:val="24"/>
          <w:szCs w:val="24"/>
        </w:rPr>
      </w:pPr>
      <w:r w:rsidRPr="00D4526E">
        <w:rPr>
          <w:rFonts w:cstheme="minorHAnsi"/>
          <w:b/>
          <w:color w:val="auto"/>
          <w:sz w:val="24"/>
          <w:szCs w:val="24"/>
        </w:rPr>
        <w:t>UMOWA POWIERZENIA PRZETWARZANIA DANYCH OSOBOWYCH</w:t>
      </w:r>
    </w:p>
    <w:p w14:paraId="750F1B65" w14:textId="77777777" w:rsidR="00637463" w:rsidRPr="00D4526E" w:rsidRDefault="00637463" w:rsidP="00837851">
      <w:pPr>
        <w:spacing w:after="0" w:line="360" w:lineRule="auto"/>
        <w:rPr>
          <w:rFonts w:cstheme="minorHAnsi"/>
          <w:b/>
          <w:color w:val="auto"/>
          <w:sz w:val="24"/>
          <w:szCs w:val="24"/>
        </w:rPr>
      </w:pPr>
      <w:r w:rsidRPr="00D4526E">
        <w:rPr>
          <w:rFonts w:cstheme="minorHAnsi"/>
          <w:b/>
          <w:color w:val="auto"/>
          <w:sz w:val="24"/>
          <w:szCs w:val="24"/>
        </w:rPr>
        <w:t>[wzór]</w:t>
      </w:r>
    </w:p>
    <w:p w14:paraId="5F9AE23B" w14:textId="77777777" w:rsidR="00637463" w:rsidRPr="00D4526E" w:rsidRDefault="00637463" w:rsidP="00837851">
      <w:pPr>
        <w:spacing w:after="0" w:line="360" w:lineRule="auto"/>
        <w:rPr>
          <w:rFonts w:cstheme="minorHAnsi"/>
          <w:b/>
          <w:bCs/>
          <w:color w:val="auto"/>
          <w:sz w:val="24"/>
          <w:szCs w:val="24"/>
        </w:rPr>
      </w:pPr>
      <w:r w:rsidRPr="00D4526E">
        <w:rPr>
          <w:rFonts w:cstheme="minorHAnsi"/>
          <w:b/>
          <w:bCs/>
          <w:color w:val="auto"/>
          <w:sz w:val="24"/>
          <w:szCs w:val="24"/>
        </w:rPr>
        <w:t>«</w:t>
      </w:r>
      <w:proofErr w:type="spellStart"/>
      <w:r w:rsidRPr="00D4526E">
        <w:rPr>
          <w:rFonts w:cstheme="minorHAnsi"/>
          <w:b/>
          <w:bCs/>
          <w:color w:val="auto"/>
          <w:sz w:val="24"/>
          <w:szCs w:val="24"/>
        </w:rPr>
        <w:t>nazwa_jednostki</w:t>
      </w:r>
      <w:proofErr w:type="spellEnd"/>
      <w:r w:rsidRPr="00D4526E">
        <w:rPr>
          <w:rFonts w:cstheme="minorHAnsi"/>
          <w:b/>
          <w:bCs/>
          <w:color w:val="auto"/>
          <w:sz w:val="24"/>
          <w:szCs w:val="24"/>
        </w:rPr>
        <w:t>»</w:t>
      </w:r>
    </w:p>
    <w:p w14:paraId="53E5EB0B" w14:textId="77777777" w:rsidR="00637463" w:rsidRPr="00D4526E" w:rsidRDefault="00637463" w:rsidP="00837851">
      <w:pPr>
        <w:spacing w:after="0" w:line="360" w:lineRule="auto"/>
        <w:rPr>
          <w:rFonts w:cstheme="minorHAnsi"/>
          <w:b/>
          <w:bCs/>
          <w:color w:val="auto"/>
          <w:sz w:val="24"/>
          <w:szCs w:val="24"/>
        </w:rPr>
      </w:pPr>
      <w:r w:rsidRPr="00D4526E">
        <w:rPr>
          <w:rFonts w:cstheme="minorHAnsi"/>
          <w:b/>
          <w:bCs/>
          <w:color w:val="auto"/>
          <w:sz w:val="24"/>
          <w:szCs w:val="24"/>
        </w:rPr>
        <w:t>«adres»</w:t>
      </w:r>
    </w:p>
    <w:p w14:paraId="3676D745" w14:textId="77777777" w:rsidR="00637463" w:rsidRPr="00D4526E" w:rsidRDefault="00637463" w:rsidP="00837851">
      <w:pPr>
        <w:spacing w:after="0" w:line="360" w:lineRule="auto"/>
        <w:rPr>
          <w:rFonts w:cstheme="minorHAnsi"/>
          <w:b/>
          <w:bCs/>
          <w:color w:val="auto"/>
          <w:sz w:val="24"/>
          <w:szCs w:val="24"/>
        </w:rPr>
      </w:pPr>
      <w:r w:rsidRPr="00D4526E">
        <w:rPr>
          <w:rFonts w:cstheme="minorHAnsi"/>
          <w:b/>
          <w:bCs/>
          <w:color w:val="auto"/>
          <w:sz w:val="24"/>
          <w:szCs w:val="24"/>
        </w:rPr>
        <w:t>«</w:t>
      </w:r>
      <w:proofErr w:type="spellStart"/>
      <w:r w:rsidRPr="00D4526E">
        <w:rPr>
          <w:rFonts w:cstheme="minorHAnsi"/>
          <w:b/>
          <w:bCs/>
          <w:color w:val="auto"/>
          <w:sz w:val="24"/>
          <w:szCs w:val="24"/>
        </w:rPr>
        <w:t>kod_pocztowy</w:t>
      </w:r>
      <w:proofErr w:type="spellEnd"/>
      <w:r w:rsidRPr="00D4526E">
        <w:rPr>
          <w:rFonts w:cstheme="minorHAnsi"/>
          <w:b/>
          <w:bCs/>
          <w:color w:val="auto"/>
          <w:sz w:val="24"/>
          <w:szCs w:val="24"/>
        </w:rPr>
        <w:t>» «miasto»</w:t>
      </w:r>
    </w:p>
    <w:p w14:paraId="082D367B" w14:textId="77777777" w:rsidR="00637463" w:rsidRPr="00D4526E" w:rsidRDefault="00637463" w:rsidP="00837851">
      <w:pPr>
        <w:spacing w:after="0" w:line="360" w:lineRule="auto"/>
        <w:rPr>
          <w:rFonts w:cstheme="minorHAnsi"/>
          <w:b/>
          <w:bCs/>
          <w:color w:val="auto"/>
          <w:sz w:val="24"/>
          <w:szCs w:val="24"/>
        </w:rPr>
      </w:pPr>
      <w:r w:rsidRPr="00D4526E">
        <w:rPr>
          <w:rFonts w:cstheme="minorHAnsi"/>
          <w:b/>
          <w:bCs/>
          <w:color w:val="auto"/>
          <w:sz w:val="24"/>
          <w:szCs w:val="24"/>
        </w:rPr>
        <w:t xml:space="preserve">NIP: </w:t>
      </w:r>
      <w:r w:rsidRPr="00D4526E">
        <w:rPr>
          <w:rFonts w:cstheme="minorHAnsi"/>
          <w:b/>
          <w:bCs/>
          <w:color w:val="auto"/>
          <w:sz w:val="24"/>
          <w:szCs w:val="24"/>
        </w:rPr>
        <w:tab/>
        <w:t xml:space="preserve"> «NIP»</w:t>
      </w:r>
    </w:p>
    <w:p w14:paraId="498FB9F1"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 xml:space="preserve">wpisany do rejestru stowarzyszeń, innych organizacji społecznych i zawodowych, fundacji oraz publicznych zakładów opieki zdrowotnej przez Sąd Rejonowy w …………. , …… Wydział Gospodarczy Krajowego Rejestru Sądowego pod numerem KRS …………….; REGON: ………………, </w:t>
      </w:r>
    </w:p>
    <w:p w14:paraId="29DD214D"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który reprezentuje:</w:t>
      </w:r>
    </w:p>
    <w:p w14:paraId="23535D24"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 - ………………………………………….</w:t>
      </w:r>
    </w:p>
    <w:p w14:paraId="50290392"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 - …………………………………………..</w:t>
      </w:r>
    </w:p>
    <w:p w14:paraId="507ADB8B"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 xml:space="preserve">zwany dalej Zamawiającym albo Administratorem, </w:t>
      </w:r>
    </w:p>
    <w:p w14:paraId="144545BB" w14:textId="77777777" w:rsidR="00637463" w:rsidRPr="00D4526E" w:rsidRDefault="00637463" w:rsidP="00837851">
      <w:pPr>
        <w:spacing w:after="0" w:line="360" w:lineRule="auto"/>
        <w:rPr>
          <w:rFonts w:cstheme="minorHAnsi"/>
          <w:color w:val="auto"/>
          <w:sz w:val="24"/>
          <w:szCs w:val="24"/>
        </w:rPr>
      </w:pPr>
    </w:p>
    <w:p w14:paraId="4090CF6E"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oraz firma</w:t>
      </w:r>
    </w:p>
    <w:p w14:paraId="0E728728" w14:textId="77777777" w:rsidR="00637463" w:rsidRPr="00D4526E" w:rsidRDefault="00637463" w:rsidP="00837851">
      <w:pPr>
        <w:spacing w:after="0" w:line="360" w:lineRule="auto"/>
        <w:rPr>
          <w:rFonts w:cstheme="minorHAnsi"/>
          <w:b/>
          <w:bCs/>
          <w:color w:val="auto"/>
          <w:sz w:val="24"/>
          <w:szCs w:val="24"/>
        </w:rPr>
      </w:pPr>
    </w:p>
    <w:p w14:paraId="5AB7B4FD" w14:textId="77777777" w:rsidR="00637463" w:rsidRPr="00D4526E" w:rsidRDefault="00637463" w:rsidP="00837851">
      <w:pPr>
        <w:spacing w:after="0" w:line="360" w:lineRule="auto"/>
        <w:rPr>
          <w:rFonts w:cstheme="minorHAnsi"/>
          <w:color w:val="auto"/>
          <w:sz w:val="24"/>
          <w:szCs w:val="24"/>
        </w:rPr>
      </w:pPr>
      <w:r w:rsidRPr="00D4526E">
        <w:rPr>
          <w:rFonts w:cstheme="minorHAnsi"/>
          <w:b/>
          <w:bCs/>
          <w:color w:val="auto"/>
          <w:sz w:val="24"/>
          <w:szCs w:val="24"/>
        </w:rPr>
        <w:t>……….</w:t>
      </w:r>
      <w:r w:rsidRPr="00D4526E">
        <w:rPr>
          <w:rFonts w:cstheme="minorHAnsi"/>
          <w:color w:val="auto"/>
          <w:sz w:val="24"/>
          <w:szCs w:val="24"/>
        </w:rPr>
        <w:t xml:space="preserve"> z siedzibą …………, przy ul. ………………, wpisana do rejestru przedsiębiorców przez Sąd Rejonowy w ………….., Wydział …………. Gospodarczy Krajowego Rejestru Sądowego, pod numerem KRS ……………, o kapitale zakładowym, opłaconym w całości, w wysokości ……………. zł *[jeśli dotyczy], NIP ……………, REGON …………….., BDO ………… *[jeśli dotyczy], reprezentowana przez:</w:t>
      </w:r>
    </w:p>
    <w:p w14:paraId="54A7353C"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w:t>
      </w:r>
      <w:r w:rsidRPr="00D4526E">
        <w:rPr>
          <w:rFonts w:cstheme="minorHAnsi"/>
          <w:color w:val="auto"/>
          <w:sz w:val="24"/>
          <w:szCs w:val="24"/>
        </w:rPr>
        <w:tab/>
        <w:t xml:space="preserve">- </w:t>
      </w:r>
      <w:r w:rsidRPr="00D4526E">
        <w:rPr>
          <w:rFonts w:cstheme="minorHAnsi"/>
          <w:color w:val="auto"/>
          <w:sz w:val="24"/>
          <w:szCs w:val="24"/>
        </w:rPr>
        <w:tab/>
        <w:t>…………………………………….</w:t>
      </w:r>
    </w:p>
    <w:p w14:paraId="2DB22B25"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w:t>
      </w:r>
      <w:r w:rsidRPr="00D4526E">
        <w:rPr>
          <w:rFonts w:cstheme="minorHAnsi"/>
          <w:color w:val="auto"/>
          <w:sz w:val="24"/>
          <w:szCs w:val="24"/>
        </w:rPr>
        <w:tab/>
        <w:t xml:space="preserve">- </w:t>
      </w:r>
      <w:r w:rsidRPr="00D4526E">
        <w:rPr>
          <w:rFonts w:cstheme="minorHAnsi"/>
          <w:color w:val="auto"/>
          <w:sz w:val="24"/>
          <w:szCs w:val="24"/>
        </w:rPr>
        <w:tab/>
        <w:t>…………………………………….</w:t>
      </w:r>
    </w:p>
    <w:p w14:paraId="272DF6F2"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 xml:space="preserve">zwana w treści Umowy Wykonawcą lub Przetwarzającym, </w:t>
      </w:r>
    </w:p>
    <w:p w14:paraId="296766DA"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zwane dalej łącznie Stronami, a każda z osoba Stroną</w:t>
      </w:r>
    </w:p>
    <w:p w14:paraId="7EE170DD" w14:textId="77777777" w:rsidR="00637463" w:rsidRPr="00D4526E" w:rsidRDefault="00637463" w:rsidP="00837851">
      <w:pPr>
        <w:spacing w:after="0" w:line="360" w:lineRule="auto"/>
        <w:rPr>
          <w:rFonts w:cstheme="minorHAnsi"/>
          <w:color w:val="auto"/>
          <w:sz w:val="24"/>
          <w:szCs w:val="24"/>
        </w:rPr>
      </w:pPr>
    </w:p>
    <w:p w14:paraId="29B3CCEA"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Zważywszy że prawidłowa realizacja Umowy nr  …………………. (dalej: Umowa Podstawowa) wymaga wykonywania przez Wykonawcę operacji w zakresie przetwarzania danych osobowych w imieniu Zamawiającego, związanych w szczególności z realizacją świadczeń w ramach:</w:t>
      </w:r>
    </w:p>
    <w:p w14:paraId="71C905F2" w14:textId="77777777" w:rsidR="00637463" w:rsidRPr="00D4526E" w:rsidRDefault="00637463" w:rsidP="00837851">
      <w:pPr>
        <w:pStyle w:val="Akapitzlist"/>
        <w:numPr>
          <w:ilvl w:val="0"/>
          <w:numId w:val="44"/>
        </w:numPr>
        <w:spacing w:after="0" w:line="360" w:lineRule="auto"/>
        <w:rPr>
          <w:rFonts w:cstheme="minorHAnsi"/>
          <w:color w:val="auto"/>
          <w:sz w:val="24"/>
          <w:szCs w:val="24"/>
        </w:rPr>
      </w:pPr>
      <w:r w:rsidRPr="00D4526E">
        <w:rPr>
          <w:rFonts w:cstheme="minorHAnsi"/>
          <w:color w:val="auto"/>
          <w:sz w:val="24"/>
          <w:szCs w:val="24"/>
        </w:rPr>
        <w:t>[Wdrożenia,];</w:t>
      </w:r>
    </w:p>
    <w:p w14:paraId="47F6060E" w14:textId="77777777" w:rsidR="00637463" w:rsidRPr="00D4526E" w:rsidRDefault="00637463" w:rsidP="00837851">
      <w:pPr>
        <w:pStyle w:val="Akapitzlist"/>
        <w:numPr>
          <w:ilvl w:val="0"/>
          <w:numId w:val="44"/>
        </w:numPr>
        <w:spacing w:after="0" w:line="360" w:lineRule="auto"/>
        <w:rPr>
          <w:rFonts w:cstheme="minorHAnsi"/>
          <w:color w:val="auto"/>
          <w:sz w:val="24"/>
          <w:szCs w:val="24"/>
        </w:rPr>
      </w:pPr>
      <w:r w:rsidRPr="00D4526E">
        <w:rPr>
          <w:rFonts w:cstheme="minorHAnsi"/>
          <w:color w:val="auto"/>
          <w:sz w:val="24"/>
          <w:szCs w:val="24"/>
        </w:rPr>
        <w:t>[Gwarancji];</w:t>
      </w:r>
    </w:p>
    <w:p w14:paraId="44532BB7"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Strony postanowiły zawrzeć umowę o powierzenie do przetwarzania danych osobowych, o następującej treści :</w:t>
      </w:r>
    </w:p>
    <w:p w14:paraId="45C0E326" w14:textId="77777777" w:rsidR="00637463" w:rsidRPr="00D4526E" w:rsidRDefault="00637463" w:rsidP="00837851">
      <w:pPr>
        <w:spacing w:after="0" w:line="360" w:lineRule="auto"/>
        <w:rPr>
          <w:rFonts w:cstheme="minorHAnsi"/>
          <w:color w:val="auto"/>
          <w:sz w:val="24"/>
          <w:szCs w:val="24"/>
        </w:rPr>
      </w:pPr>
    </w:p>
    <w:p w14:paraId="13D6F037"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 Podstawowej.</w:t>
      </w:r>
    </w:p>
    <w:p w14:paraId="37CA256E"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Pod pojęciami „dane osobowe” lub „dane” użytymi w Umowie, Strony rozumieją dane osobowe zdefiniowane w art. 4 pkt 1 RODO, których rodzaj i zakres zostały wskazane w Umowie.</w:t>
      </w:r>
    </w:p>
    <w:p w14:paraId="610AB052"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Zamawiający oświadcza, że jest administratorem w rozumieniu art. 4 ust. 7  RODO, lub jest uprawniony, na mocy art. 28 ust. 2 RODO do dalszego powierzenia Wykonawcy przetwarzania danych osobowych. </w:t>
      </w:r>
    </w:p>
    <w:p w14:paraId="721B1EF1"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157EE5A3"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14:paraId="403C48D9"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Dostęp do powierzonych danych osobowych odbywać się będzie za pośrednictwem szyfrowanego łącza VPN, aktywowanego w związku z realizacją Umowy lub w innej, szyfrowanej formie ustalonej między Stronami.</w:t>
      </w:r>
    </w:p>
    <w:p w14:paraId="63C3943B"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Przetwarzanie będzie wykonywane w okresie realizacji Umowy Podstawowej  i wszystkich zobowiązań z niej wynikających. </w:t>
      </w:r>
    </w:p>
    <w:p w14:paraId="611A8EBF"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52E32421" w14:textId="77777777" w:rsidR="00637463" w:rsidRPr="00D4526E" w:rsidRDefault="00637463" w:rsidP="00837851">
      <w:pPr>
        <w:pStyle w:val="Akapitzlist"/>
        <w:numPr>
          <w:ilvl w:val="0"/>
          <w:numId w:val="39"/>
        </w:numPr>
        <w:spacing w:line="360" w:lineRule="auto"/>
        <w:rPr>
          <w:rFonts w:cstheme="minorHAnsi"/>
          <w:color w:val="auto"/>
          <w:sz w:val="24"/>
          <w:szCs w:val="24"/>
        </w:rPr>
      </w:pPr>
      <w:r w:rsidRPr="00D4526E">
        <w:rPr>
          <w:rFonts w:cstheme="minorHAnsi"/>
          <w:color w:val="auto"/>
          <w:sz w:val="24"/>
          <w:szCs w:val="24"/>
        </w:rPr>
        <w:t>Wykonawca oświadcza, że zastosowane do przetwarzania powierzonych danych systemy informatyczne spełniają wymogi bezpieczeństwa i wymogi aktualnie obowiązujących przepisów prawa.</w:t>
      </w:r>
    </w:p>
    <w:p w14:paraId="6EEDF1A8"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Przetwarzanie obejmować będzie rodzaje danych osobowych wskazane poniżej:</w:t>
      </w:r>
    </w:p>
    <w:p w14:paraId="395CBAE9"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Dane identyfikacyjne,</w:t>
      </w:r>
    </w:p>
    <w:p w14:paraId="357B404E"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Dane adresowe,</w:t>
      </w:r>
    </w:p>
    <w:p w14:paraId="545ECB00"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Dane dot. stanu zdrowia,</w:t>
      </w:r>
    </w:p>
    <w:p w14:paraId="539E9099"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Dane kontaktowe,</w:t>
      </w:r>
    </w:p>
    <w:p w14:paraId="051E1002"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Numery systemowe umożliwiające identyfikację,</w:t>
      </w:r>
    </w:p>
    <w:p w14:paraId="6D58C8B5" w14:textId="77777777" w:rsidR="00637463" w:rsidRPr="00D4526E" w:rsidRDefault="00637463" w:rsidP="00837851">
      <w:pPr>
        <w:pStyle w:val="Akapitzlist"/>
        <w:numPr>
          <w:ilvl w:val="0"/>
          <w:numId w:val="42"/>
        </w:numPr>
        <w:spacing w:after="0" w:line="360" w:lineRule="auto"/>
        <w:rPr>
          <w:rFonts w:cstheme="minorHAnsi"/>
          <w:color w:val="auto"/>
          <w:sz w:val="24"/>
          <w:szCs w:val="24"/>
        </w:rPr>
      </w:pPr>
      <w:r w:rsidRPr="00D4526E">
        <w:rPr>
          <w:rFonts w:cstheme="minorHAnsi"/>
          <w:color w:val="auto"/>
          <w:sz w:val="24"/>
          <w:szCs w:val="24"/>
        </w:rPr>
        <w:t>Inne dane osobowe,  związane z realizowanymi zadaniami Zamawiającego</w:t>
      </w:r>
    </w:p>
    <w:p w14:paraId="0218B980"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Przetwarzanie danych będzie dotyczyć następujących kategorii osób:</w:t>
      </w:r>
    </w:p>
    <w:p w14:paraId="09910CCA" w14:textId="77777777" w:rsidR="00637463" w:rsidRPr="00D4526E" w:rsidRDefault="00637463" w:rsidP="00837851">
      <w:pPr>
        <w:pStyle w:val="Akapitzlist"/>
        <w:numPr>
          <w:ilvl w:val="0"/>
          <w:numId w:val="43"/>
        </w:numPr>
        <w:spacing w:after="0" w:line="360" w:lineRule="auto"/>
        <w:rPr>
          <w:rFonts w:cstheme="minorHAnsi"/>
          <w:color w:val="auto"/>
          <w:sz w:val="24"/>
          <w:szCs w:val="24"/>
        </w:rPr>
      </w:pPr>
      <w:r w:rsidRPr="00D4526E">
        <w:rPr>
          <w:rFonts w:cstheme="minorHAnsi"/>
          <w:color w:val="auto"/>
          <w:sz w:val="24"/>
          <w:szCs w:val="24"/>
        </w:rPr>
        <w:t>Pracownicy i personel medyczny świadczący usługi dla Zamawiającego i osoby, z którymi wchodzą oni w     interakcje społeczne,</w:t>
      </w:r>
    </w:p>
    <w:p w14:paraId="1CA45816" w14:textId="77777777" w:rsidR="00637463" w:rsidRPr="00D4526E" w:rsidRDefault="00637463" w:rsidP="00837851">
      <w:pPr>
        <w:pStyle w:val="Akapitzlist"/>
        <w:numPr>
          <w:ilvl w:val="0"/>
          <w:numId w:val="43"/>
        </w:numPr>
        <w:spacing w:after="0" w:line="360" w:lineRule="auto"/>
        <w:rPr>
          <w:rFonts w:cstheme="minorHAnsi"/>
          <w:color w:val="auto"/>
          <w:sz w:val="24"/>
          <w:szCs w:val="24"/>
        </w:rPr>
      </w:pPr>
      <w:r w:rsidRPr="00D4526E">
        <w:rPr>
          <w:rFonts w:cstheme="minorHAnsi"/>
          <w:color w:val="auto"/>
          <w:sz w:val="24"/>
          <w:szCs w:val="24"/>
        </w:rPr>
        <w:t>Pacjenci Zamawiającego i osoby, z którymi wchodzą oni w interakcje społeczne</w:t>
      </w:r>
    </w:p>
    <w:p w14:paraId="67D3FF06" w14:textId="77777777" w:rsidR="00637463" w:rsidRPr="00D4526E" w:rsidRDefault="00637463" w:rsidP="00837851">
      <w:pPr>
        <w:pStyle w:val="Akapitzlist"/>
        <w:numPr>
          <w:ilvl w:val="0"/>
          <w:numId w:val="43"/>
        </w:numPr>
        <w:spacing w:after="0" w:line="360" w:lineRule="auto"/>
        <w:rPr>
          <w:rFonts w:cstheme="minorHAnsi"/>
          <w:color w:val="auto"/>
          <w:sz w:val="24"/>
          <w:szCs w:val="24"/>
        </w:rPr>
      </w:pPr>
      <w:r w:rsidRPr="00D4526E">
        <w:rPr>
          <w:rFonts w:cstheme="minorHAnsi"/>
          <w:color w:val="auto"/>
          <w:sz w:val="24"/>
          <w:szCs w:val="24"/>
        </w:rPr>
        <w:t>Kontrahenci Zamawiającego.</w:t>
      </w:r>
    </w:p>
    <w:p w14:paraId="4AEB7F3B"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Dostęp do danych osobowych przydzielany jest w oparciu o zasadę minimalnych koniecznych uprawnień tj. tylko uprawnień niezbędnych do wykonania czynności określonych w Umowie. Osoby upoważnione do przetwarzania danych zostały zobowiązane do bezterminowego zachowania  tajemnicy</w:t>
      </w:r>
      <w:r w:rsidRPr="00D4526E">
        <w:rPr>
          <w:rFonts w:cstheme="minorHAnsi"/>
          <w:sz w:val="24"/>
          <w:szCs w:val="24"/>
        </w:rPr>
        <w:t xml:space="preserve"> </w:t>
      </w:r>
      <w:r w:rsidRPr="00D4526E">
        <w:rPr>
          <w:rFonts w:cstheme="minorHAnsi"/>
          <w:color w:val="auto"/>
          <w:sz w:val="24"/>
          <w:szCs w:val="24"/>
        </w:rPr>
        <w:t>przetwarzanych danych osobowych i sposobów ich zabezpieczenia.</w:t>
      </w:r>
    </w:p>
    <w:p w14:paraId="477CC7C2"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14:paraId="190848B4"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będzie prowadził rejestr wszystkich kategorii czynności przetwarzania dokonywanych w imieniu Administratora, zawierający informacje wskazane w art. 30 ust. 2 RODO i na zasadach tam określonych.</w:t>
      </w:r>
    </w:p>
    <w:p w14:paraId="6DD9D217"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Zamawiający wyraża ogólną zgodę na dalsze powierzenie  przez  Wykonawcę innemu przetwarzającemu (dalej: Inny Podmiot Przetwarzający) oraz Podwykonawcom, w drodze pisemnej umowy dalszego przetwarzania („Umowa </w:t>
      </w:r>
      <w:proofErr w:type="spellStart"/>
      <w:r w:rsidRPr="00D4526E">
        <w:rPr>
          <w:rFonts w:cstheme="minorHAnsi"/>
          <w:color w:val="auto"/>
          <w:sz w:val="24"/>
          <w:szCs w:val="24"/>
        </w:rPr>
        <w:t>podpowierzenia</w:t>
      </w:r>
      <w:proofErr w:type="spellEnd"/>
      <w:r w:rsidRPr="00D4526E">
        <w:rPr>
          <w:rFonts w:cstheme="minorHAnsi"/>
          <w:color w:val="auto"/>
          <w:sz w:val="24"/>
          <w:szCs w:val="24"/>
        </w:rPr>
        <w:t>”), pod warunkiem uprzedniej pisemnej akceptacji przez Zamawiającego lub pisemnego braku jego sprzeciwu, który to sprzeciw Zamawiający może wyrazić w terminie 7 dni od dnia otrzymania stosownej informacji od Wykonawcy. Inny  Podmiot Przetwarzający lub Podwykonawca zapewnia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 i Podwykonawcy, o ile podmioty te zostały zaakceptowane przez Zamawiającego.</w:t>
      </w:r>
    </w:p>
    <w:p w14:paraId="585DBF1B"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Lista podmiotów zaakceptowanych przez Zamawiającego:</w:t>
      </w:r>
    </w:p>
    <w:p w14:paraId="1F79474D" w14:textId="77777777" w:rsidR="00637463" w:rsidRPr="00D4526E" w:rsidRDefault="00637463" w:rsidP="00837851">
      <w:pPr>
        <w:pStyle w:val="Akapitzlist"/>
        <w:numPr>
          <w:ilvl w:val="0"/>
          <w:numId w:val="41"/>
        </w:numPr>
        <w:spacing w:after="0" w:line="360" w:lineRule="auto"/>
        <w:rPr>
          <w:rFonts w:cstheme="minorHAnsi"/>
          <w:color w:val="auto"/>
          <w:sz w:val="24"/>
          <w:szCs w:val="24"/>
        </w:rPr>
      </w:pPr>
      <w:r w:rsidRPr="00D4526E">
        <w:rPr>
          <w:rFonts w:cstheme="minorHAnsi"/>
          <w:color w:val="auto"/>
          <w:sz w:val="24"/>
          <w:szCs w:val="24"/>
        </w:rPr>
        <w:t>Inne Podmioty Przetwarzające: ………………... *[jeśli dotyczy]</w:t>
      </w:r>
    </w:p>
    <w:p w14:paraId="0AB11C4F" w14:textId="77777777" w:rsidR="00637463" w:rsidRPr="00D4526E" w:rsidRDefault="00637463" w:rsidP="00837851">
      <w:pPr>
        <w:spacing w:after="0" w:line="360" w:lineRule="auto"/>
        <w:ind w:left="708"/>
        <w:rPr>
          <w:rFonts w:cstheme="minorHAnsi"/>
          <w:color w:val="auto"/>
          <w:sz w:val="24"/>
          <w:szCs w:val="24"/>
        </w:rPr>
      </w:pPr>
      <w:r w:rsidRPr="00D4526E">
        <w:rPr>
          <w:rFonts w:cstheme="minorHAnsi"/>
          <w:color w:val="auto"/>
          <w:sz w:val="24"/>
          <w:szCs w:val="24"/>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w:t>
      </w:r>
      <w:proofErr w:type="spellStart"/>
      <w:r w:rsidRPr="00D4526E">
        <w:rPr>
          <w:rFonts w:cstheme="minorHAnsi"/>
          <w:color w:val="auto"/>
          <w:sz w:val="24"/>
          <w:szCs w:val="24"/>
        </w:rPr>
        <w:t>cyberbezpieczeństwa</w:t>
      </w:r>
      <w:proofErr w:type="spellEnd"/>
      <w:r w:rsidRPr="00D4526E">
        <w:rPr>
          <w:rFonts w:cstheme="minorHAnsi"/>
          <w:color w:val="auto"/>
          <w:sz w:val="24"/>
          <w:szCs w:val="24"/>
        </w:rPr>
        <w:t xml:space="preserve">, administrowanie narzędziami i obsługa incydentów </w:t>
      </w:r>
      <w:proofErr w:type="spellStart"/>
      <w:r w:rsidRPr="00D4526E">
        <w:rPr>
          <w:rFonts w:cstheme="minorHAnsi"/>
          <w:color w:val="auto"/>
          <w:sz w:val="24"/>
          <w:szCs w:val="24"/>
        </w:rPr>
        <w:t>cyberbezpieczeństwa</w:t>
      </w:r>
      <w:proofErr w:type="spellEnd"/>
      <w:r w:rsidRPr="00D4526E">
        <w:rPr>
          <w:rFonts w:cstheme="minorHAnsi"/>
          <w:color w:val="auto"/>
          <w:sz w:val="24"/>
          <w:szCs w:val="24"/>
        </w:rPr>
        <w:t xml:space="preserve">, monitorowania </w:t>
      </w:r>
      <w:proofErr w:type="spellStart"/>
      <w:r w:rsidRPr="00D4526E">
        <w:rPr>
          <w:rFonts w:cstheme="minorHAnsi"/>
          <w:color w:val="auto"/>
          <w:sz w:val="24"/>
          <w:szCs w:val="24"/>
        </w:rPr>
        <w:t>cyberbezpieczeństwa</w:t>
      </w:r>
      <w:proofErr w:type="spellEnd"/>
      <w:r w:rsidRPr="00D4526E">
        <w:rPr>
          <w:rFonts w:cstheme="minorHAnsi"/>
          <w:color w:val="auto"/>
          <w:sz w:val="24"/>
          <w:szCs w:val="24"/>
        </w:rPr>
        <w:t xml:space="preserve">. </w:t>
      </w:r>
    </w:p>
    <w:p w14:paraId="4797B32D" w14:textId="77777777" w:rsidR="00637463" w:rsidRPr="00D4526E" w:rsidRDefault="00637463" w:rsidP="00837851">
      <w:pPr>
        <w:pStyle w:val="Akapitzlist"/>
        <w:numPr>
          <w:ilvl w:val="0"/>
          <w:numId w:val="41"/>
        </w:numPr>
        <w:spacing w:after="0" w:line="360" w:lineRule="auto"/>
        <w:rPr>
          <w:rFonts w:cstheme="minorHAnsi"/>
          <w:color w:val="auto"/>
          <w:sz w:val="24"/>
          <w:szCs w:val="24"/>
        </w:rPr>
      </w:pPr>
      <w:r w:rsidRPr="00D4526E">
        <w:rPr>
          <w:rFonts w:cstheme="minorHAnsi"/>
          <w:color w:val="auto"/>
          <w:sz w:val="24"/>
          <w:szCs w:val="24"/>
        </w:rPr>
        <w:t>Podwykonawcy: wskazani w Umowie Podstawowej, którym Wykonawca powierzył realizację części Umowy Podstawowej *[jeśli dotyczy]</w:t>
      </w:r>
    </w:p>
    <w:p w14:paraId="21C1B332" w14:textId="77777777" w:rsidR="00637463" w:rsidRPr="00D4526E" w:rsidRDefault="00637463" w:rsidP="00837851">
      <w:pPr>
        <w:pStyle w:val="Akapitzlist"/>
        <w:spacing w:after="0" w:line="360" w:lineRule="auto"/>
        <w:ind w:left="360"/>
        <w:rPr>
          <w:rFonts w:cstheme="minorHAnsi"/>
          <w:color w:val="auto"/>
          <w:sz w:val="24"/>
          <w:szCs w:val="24"/>
        </w:rPr>
      </w:pPr>
      <w:r w:rsidRPr="00D4526E">
        <w:rPr>
          <w:rFonts w:cstheme="minorHAnsi"/>
          <w:color w:val="auto"/>
          <w:sz w:val="24"/>
          <w:szCs w:val="24"/>
        </w:rPr>
        <w:t>Zmiana ww. podmiotów zaakceptowanych przez Zamawiającego nie wymaga aneksu do Umowy, wymaga jednak uzyskania pisemnej zgody Zamawiającego.</w:t>
      </w:r>
    </w:p>
    <w:p w14:paraId="1F044395"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Wykonawca realizując zadania wynikające z Umowy i biorąc pod uwagę charakter świadczonych usług, w miarę możliwości udzieli pomocy Zamawiającemu w zakresie: </w:t>
      </w:r>
    </w:p>
    <w:p w14:paraId="01A16A5F" w14:textId="77777777" w:rsidR="00637463" w:rsidRPr="00D4526E" w:rsidRDefault="00637463" w:rsidP="00837851">
      <w:pPr>
        <w:pStyle w:val="Akapitzlist"/>
        <w:numPr>
          <w:ilvl w:val="0"/>
          <w:numId w:val="40"/>
        </w:numPr>
        <w:spacing w:after="0" w:line="360" w:lineRule="auto"/>
        <w:rPr>
          <w:rFonts w:cstheme="minorHAnsi"/>
          <w:color w:val="auto"/>
          <w:sz w:val="24"/>
          <w:szCs w:val="24"/>
        </w:rPr>
      </w:pPr>
      <w:r w:rsidRPr="00D4526E">
        <w:rPr>
          <w:rFonts w:cstheme="minorHAnsi"/>
          <w:color w:val="auto"/>
          <w:sz w:val="24"/>
          <w:szCs w:val="24"/>
        </w:rPr>
        <w:t xml:space="preserve">niezbędnego wsparcia w realizacji  obowiązku odpowiadania na żądania osoby, której dane dotyczą, w zakresie wykonywania jej praw określonych w rozdziale III RODO, </w:t>
      </w:r>
    </w:p>
    <w:p w14:paraId="287A7DAE" w14:textId="77777777" w:rsidR="00637463" w:rsidRPr="00D4526E" w:rsidRDefault="00637463" w:rsidP="00837851">
      <w:pPr>
        <w:pStyle w:val="Akapitzlist"/>
        <w:numPr>
          <w:ilvl w:val="0"/>
          <w:numId w:val="40"/>
        </w:numPr>
        <w:spacing w:after="0" w:line="360" w:lineRule="auto"/>
        <w:rPr>
          <w:rFonts w:cstheme="minorHAnsi"/>
          <w:color w:val="auto"/>
          <w:sz w:val="24"/>
          <w:szCs w:val="24"/>
        </w:rPr>
      </w:pPr>
      <w:r w:rsidRPr="00D4526E">
        <w:rPr>
          <w:rFonts w:cstheme="minorHAnsi"/>
          <w:color w:val="auto"/>
          <w:sz w:val="24"/>
          <w:szCs w:val="24"/>
        </w:rPr>
        <w:t>niezbędnego wsparcia w realizacji obowiązków wynikających z art. 32–36 RODO.</w:t>
      </w:r>
    </w:p>
    <w:p w14:paraId="7E343468"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 Wykonawca bezzwłocznie - nie później jednak niż w ciągu 48 godzin od jego wystąpienia - zgłosi na adres e-mail: …………….…. lub ……………………….. Zamawiającemu każde naruszenie danych osobowych powierzonych niniejszą Umową którego będzie uczestnikiem. </w:t>
      </w:r>
    </w:p>
    <w:p w14:paraId="33CB67F7"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po zakończeniu przetwarzania danych osobowych w związku z realizacją wszystkich zobowiązań wynikających z Umowy Podstawowej,  niezwłocznie zwróci powierzone mu dane a także kopie danych lub dokona ich usunięcia – adekwatnie do ustaleń z Zamawiającym. Czynności zwrotu i/lub usunięcia, każdorazowo winny zostać potwierdzane odpowiednio przez Strony.</w:t>
      </w:r>
    </w:p>
    <w:p w14:paraId="1D603970"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0F8834D7"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Wykonawca oświadcza, iż na dzień zawarcia Umowy nie przekazuje danych osobowych powierzonych mu do przetwarzania do państw spoza EOG lub do organizacji międzynarodowych, </w:t>
      </w:r>
      <w:r w:rsidRPr="00D4526E">
        <w:rPr>
          <w:rFonts w:cstheme="minorHAnsi"/>
          <w:sz w:val="24"/>
          <w:szCs w:val="24"/>
        </w:rPr>
        <w:t xml:space="preserve"> </w:t>
      </w:r>
      <w:r w:rsidRPr="00D4526E">
        <w:rPr>
          <w:rFonts w:cstheme="minorHAnsi"/>
          <w:color w:val="auto"/>
          <w:sz w:val="24"/>
          <w:szCs w:val="24"/>
        </w:rPr>
        <w:t>ani też w przyszłości nie będzie bez pisemnego polecenia Administratora przekazywał powierzonych danych poza UE i EOG.</w:t>
      </w:r>
    </w:p>
    <w:p w14:paraId="775FC397"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Administrator ponosi odpowiedzialność za przestrzeganie przepisów prawa w zakresie przetwarzania i ochrony danych osobowych według Rozporządzenia.</w:t>
      </w:r>
    </w:p>
    <w:p w14:paraId="2FDF6D7F"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Wykonawca jest odpowiedzialny za udostępnienie lub wykorzystanie danych osobowych niezgodnie z treścią Umowy lub przepisami prawa, a w szczególności za udostępnienie powierzonych do przetwarzania danych osobowych osobom nieupoważnionym. </w:t>
      </w:r>
    </w:p>
    <w:p w14:paraId="29785B82"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Podmiot przetwarzający odpowiada za szkody spowodowane przetwarzaniem, jeśli nie dopełnił obowiązków, które nakłada na niego Umowa, lub gdy działał poza zgodnymi z prawem instrukcjami Administratora lub wbrew tym instrukcjom.</w:t>
      </w:r>
    </w:p>
    <w:p w14:paraId="095B50D0"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Wykonawca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Wykonawcy tych danych osobowych, w szczególności prowadzonych przez inspektorów upoważnionych przez Prezesa Urzędu Ochrony Danych. Niniejszy ustęp dotyczy wyłącznie danych osobowych powierzonych przez Administratora.</w:t>
      </w:r>
    </w:p>
    <w:p w14:paraId="0F37F316"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Administrator  może rozwiązać Umowę ze skutkiem natychmiastowym gdy Wykonawca:</w:t>
      </w:r>
    </w:p>
    <w:p w14:paraId="70755D52" w14:textId="77777777" w:rsidR="00637463" w:rsidRPr="00D4526E" w:rsidRDefault="00637463" w:rsidP="00837851">
      <w:pPr>
        <w:pStyle w:val="Akapitzlist"/>
        <w:numPr>
          <w:ilvl w:val="2"/>
          <w:numId w:val="37"/>
        </w:numPr>
        <w:spacing w:after="0" w:line="360" w:lineRule="auto"/>
        <w:rPr>
          <w:rFonts w:cstheme="minorHAnsi"/>
          <w:color w:val="auto"/>
          <w:sz w:val="24"/>
          <w:szCs w:val="24"/>
        </w:rPr>
      </w:pPr>
      <w:r w:rsidRPr="00D4526E">
        <w:rPr>
          <w:rFonts w:cstheme="minorHAnsi"/>
          <w:color w:val="auto"/>
          <w:sz w:val="24"/>
          <w:szCs w:val="24"/>
        </w:rPr>
        <w:t>pomimo zobowiązania go do usunięcia uchybień nie usunie ich w wyznaczonym terminie;</w:t>
      </w:r>
    </w:p>
    <w:p w14:paraId="6189F3D2" w14:textId="77777777" w:rsidR="00637463" w:rsidRPr="00D4526E" w:rsidRDefault="00637463" w:rsidP="00837851">
      <w:pPr>
        <w:pStyle w:val="Akapitzlist"/>
        <w:numPr>
          <w:ilvl w:val="2"/>
          <w:numId w:val="37"/>
        </w:numPr>
        <w:spacing w:after="0" w:line="360" w:lineRule="auto"/>
        <w:rPr>
          <w:rFonts w:cstheme="minorHAnsi"/>
          <w:color w:val="auto"/>
          <w:sz w:val="24"/>
          <w:szCs w:val="24"/>
        </w:rPr>
      </w:pPr>
      <w:r w:rsidRPr="00D4526E">
        <w:rPr>
          <w:rFonts w:cstheme="minorHAnsi"/>
          <w:color w:val="auto"/>
          <w:sz w:val="24"/>
          <w:szCs w:val="24"/>
        </w:rPr>
        <w:t>przetwarza dane osobowe w sposób niezgodny z Umową;</w:t>
      </w:r>
    </w:p>
    <w:p w14:paraId="045BA1D3" w14:textId="77777777" w:rsidR="00637463" w:rsidRPr="00D4526E" w:rsidRDefault="00637463" w:rsidP="00837851">
      <w:pPr>
        <w:pStyle w:val="Akapitzlist"/>
        <w:numPr>
          <w:ilvl w:val="2"/>
          <w:numId w:val="37"/>
        </w:numPr>
        <w:spacing w:after="0" w:line="360" w:lineRule="auto"/>
        <w:rPr>
          <w:rFonts w:cstheme="minorHAnsi"/>
          <w:color w:val="auto"/>
          <w:sz w:val="24"/>
          <w:szCs w:val="24"/>
        </w:rPr>
      </w:pPr>
      <w:r w:rsidRPr="00D4526E">
        <w:rPr>
          <w:rFonts w:cstheme="minorHAnsi"/>
          <w:color w:val="auto"/>
          <w:sz w:val="24"/>
          <w:szCs w:val="24"/>
        </w:rPr>
        <w:t>powierzył przetwarzanie danych osobowych innemu podmiotowi bez zgody Administratora danych.</w:t>
      </w:r>
    </w:p>
    <w:p w14:paraId="4A5BC9A8"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Niezależnie od postanowień umowy podstawowej, Umowa modyfikuje ją w ten sposób, że ww. naruszenia stanowią podstawę do rozwiązania umowy głównej ze skutkiem natychmiastowym.</w:t>
      </w:r>
    </w:p>
    <w:p w14:paraId="3E54201A"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Wszelkie zmiany Umowy powinny być dokonane w formie pisemnej pod rygorem nieważności. </w:t>
      </w:r>
    </w:p>
    <w:p w14:paraId="3C6058C4"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 zakresie nieuregulowanym Umową zastosowanie mają przepisy Kodeksu cywilnego.</w:t>
      </w:r>
    </w:p>
    <w:p w14:paraId="573A3071"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6E6145B3"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Umowę sporządzono w dwóch jednobrzmiących egzemplarzach, po jednym dla każdej ze Stron.</w:t>
      </w:r>
    </w:p>
    <w:p w14:paraId="24BBDE63"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 xml:space="preserve">Strony ustalają, iż sądem właściwym miejscowo do rozstrzygania sporów związanych z  Umową jest sąd powszechny właściwy miejscowo dla siedziby Administratora.  </w:t>
      </w:r>
    </w:p>
    <w:p w14:paraId="564F4744" w14:textId="77777777" w:rsidR="00637463" w:rsidRPr="00D4526E" w:rsidRDefault="00637463" w:rsidP="00837851">
      <w:pPr>
        <w:pStyle w:val="Akapitzlist"/>
        <w:numPr>
          <w:ilvl w:val="0"/>
          <w:numId w:val="39"/>
        </w:numPr>
        <w:spacing w:after="0" w:line="360" w:lineRule="auto"/>
        <w:rPr>
          <w:rFonts w:cstheme="minorHAnsi"/>
          <w:color w:val="auto"/>
          <w:sz w:val="24"/>
          <w:szCs w:val="24"/>
        </w:rPr>
      </w:pPr>
      <w:r w:rsidRPr="00D4526E">
        <w:rPr>
          <w:rFonts w:cstheme="minorHAnsi"/>
          <w:color w:val="auto"/>
          <w:sz w:val="24"/>
          <w:szCs w:val="24"/>
        </w:rPr>
        <w:t>Niniejsza umowa powierzenia przetwarzania danych osobowych obowiązuje na czas trwania umowy głównej.</w:t>
      </w:r>
    </w:p>
    <w:p w14:paraId="3A6DEA99" w14:textId="77777777" w:rsidR="00637463" w:rsidRPr="00D4526E" w:rsidRDefault="00637463" w:rsidP="00837851">
      <w:pPr>
        <w:spacing w:after="0" w:line="360" w:lineRule="auto"/>
        <w:ind w:firstLine="360"/>
        <w:rPr>
          <w:rFonts w:cstheme="minorHAnsi"/>
          <w:b/>
          <w:bCs/>
          <w:color w:val="auto"/>
          <w:sz w:val="24"/>
          <w:szCs w:val="24"/>
        </w:rPr>
      </w:pPr>
    </w:p>
    <w:p w14:paraId="25CDC2D4" w14:textId="77777777" w:rsidR="00637463" w:rsidRPr="00D4526E" w:rsidRDefault="00637463" w:rsidP="00837851">
      <w:pPr>
        <w:spacing w:after="0" w:line="360" w:lineRule="auto"/>
        <w:ind w:firstLine="360"/>
        <w:rPr>
          <w:rFonts w:cstheme="minorHAnsi"/>
          <w:b/>
          <w:bCs/>
          <w:color w:val="auto"/>
          <w:sz w:val="24"/>
          <w:szCs w:val="24"/>
        </w:rPr>
      </w:pPr>
    </w:p>
    <w:p w14:paraId="61B81149" w14:textId="77777777" w:rsidR="00637463" w:rsidRPr="00D4526E" w:rsidRDefault="00637463" w:rsidP="00837851">
      <w:pPr>
        <w:spacing w:after="0" w:line="360" w:lineRule="auto"/>
        <w:ind w:firstLine="360"/>
        <w:rPr>
          <w:rFonts w:cstheme="minorHAnsi"/>
          <w:b/>
          <w:bCs/>
          <w:color w:val="auto"/>
          <w:sz w:val="24"/>
          <w:szCs w:val="24"/>
        </w:rPr>
      </w:pPr>
      <w:r w:rsidRPr="00D4526E">
        <w:rPr>
          <w:rFonts w:cstheme="minorHAnsi"/>
          <w:b/>
          <w:bCs/>
          <w:color w:val="auto"/>
          <w:sz w:val="24"/>
          <w:szCs w:val="24"/>
        </w:rPr>
        <w:t>Zamawiający</w:t>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r>
      <w:r w:rsidRPr="00D4526E">
        <w:rPr>
          <w:rFonts w:cstheme="minorHAnsi"/>
          <w:b/>
          <w:bCs/>
          <w:color w:val="auto"/>
          <w:sz w:val="24"/>
          <w:szCs w:val="24"/>
        </w:rPr>
        <w:tab/>
        <w:t>Wykonawca</w:t>
      </w:r>
    </w:p>
    <w:p w14:paraId="6D7C084A" w14:textId="77777777" w:rsidR="00637463" w:rsidRPr="00D4526E" w:rsidRDefault="00637463" w:rsidP="00837851">
      <w:pPr>
        <w:spacing w:after="0" w:line="360" w:lineRule="auto"/>
        <w:rPr>
          <w:rFonts w:cstheme="minorHAnsi"/>
          <w:b/>
          <w:bCs/>
          <w:color w:val="auto"/>
          <w:sz w:val="24"/>
          <w:szCs w:val="24"/>
        </w:rPr>
      </w:pPr>
    </w:p>
    <w:p w14:paraId="4A56F8DE" w14:textId="77777777" w:rsidR="00637463" w:rsidRPr="00D4526E" w:rsidRDefault="00637463" w:rsidP="00837851">
      <w:pPr>
        <w:spacing w:after="0" w:line="360" w:lineRule="auto"/>
        <w:rPr>
          <w:rFonts w:cstheme="minorHAnsi"/>
          <w:color w:val="auto"/>
          <w:sz w:val="24"/>
          <w:szCs w:val="24"/>
        </w:rPr>
      </w:pPr>
      <w:r w:rsidRPr="00D4526E">
        <w:rPr>
          <w:rFonts w:cstheme="minorHAnsi"/>
          <w:color w:val="auto"/>
          <w:sz w:val="24"/>
          <w:szCs w:val="24"/>
        </w:rPr>
        <w:t>…………………………………………</w:t>
      </w:r>
      <w:r w:rsidRPr="00D4526E">
        <w:rPr>
          <w:rFonts w:cstheme="minorHAnsi"/>
          <w:color w:val="auto"/>
          <w:sz w:val="24"/>
          <w:szCs w:val="24"/>
        </w:rPr>
        <w:tab/>
      </w:r>
      <w:r w:rsidRPr="00D4526E">
        <w:rPr>
          <w:rFonts w:cstheme="minorHAnsi"/>
          <w:color w:val="auto"/>
          <w:sz w:val="24"/>
          <w:szCs w:val="24"/>
        </w:rPr>
        <w:tab/>
      </w:r>
      <w:r w:rsidRPr="00D4526E">
        <w:rPr>
          <w:rFonts w:cstheme="minorHAnsi"/>
          <w:color w:val="auto"/>
          <w:sz w:val="24"/>
          <w:szCs w:val="24"/>
        </w:rPr>
        <w:tab/>
      </w:r>
      <w:r w:rsidRPr="00D4526E">
        <w:rPr>
          <w:rFonts w:cstheme="minorHAnsi"/>
          <w:color w:val="auto"/>
          <w:sz w:val="24"/>
          <w:szCs w:val="24"/>
        </w:rPr>
        <w:tab/>
      </w:r>
      <w:r w:rsidRPr="00D4526E">
        <w:rPr>
          <w:rFonts w:cstheme="minorHAnsi"/>
          <w:color w:val="auto"/>
          <w:sz w:val="24"/>
          <w:szCs w:val="24"/>
        </w:rPr>
        <w:tab/>
        <w:t>…………………………………………………….</w:t>
      </w:r>
    </w:p>
    <w:p w14:paraId="6D0BBE38" w14:textId="1D207631" w:rsidR="00637463" w:rsidRPr="00D4526E" w:rsidRDefault="00637463" w:rsidP="00837851">
      <w:pPr>
        <w:spacing w:after="0" w:line="360" w:lineRule="auto"/>
        <w:rPr>
          <w:rFonts w:cstheme="minorHAnsi"/>
          <w:b/>
          <w:bCs/>
          <w:color w:val="auto"/>
          <w:sz w:val="24"/>
          <w:szCs w:val="24"/>
        </w:rPr>
      </w:pPr>
      <w:r w:rsidRPr="00D4526E">
        <w:rPr>
          <w:rFonts w:cstheme="minorHAnsi"/>
          <w:b/>
          <w:color w:val="auto"/>
          <w:sz w:val="24"/>
          <w:szCs w:val="24"/>
        </w:rPr>
        <w:br w:type="page"/>
      </w:r>
      <w:r w:rsidRPr="00D4526E">
        <w:rPr>
          <w:rFonts w:cstheme="minorHAnsi"/>
          <w:b/>
          <w:bCs/>
          <w:color w:val="auto"/>
          <w:sz w:val="24"/>
          <w:szCs w:val="24"/>
        </w:rPr>
        <w:t>ZAŁĄCZNIK NR 1 DO UMOWY POWIERZENIA PRZETWARZANIA DANYCH OSOBOWYCH</w:t>
      </w:r>
    </w:p>
    <w:p w14:paraId="768D6632" w14:textId="77777777" w:rsidR="00637463" w:rsidRPr="00D4526E" w:rsidRDefault="00637463" w:rsidP="00837851">
      <w:pPr>
        <w:spacing w:after="0" w:line="360" w:lineRule="auto"/>
        <w:rPr>
          <w:rFonts w:cstheme="minorHAnsi"/>
          <w:b/>
          <w:bCs/>
          <w:color w:val="auto"/>
          <w:sz w:val="24"/>
          <w:szCs w:val="24"/>
        </w:rPr>
      </w:pPr>
    </w:p>
    <w:p w14:paraId="2996961C" w14:textId="77777777" w:rsidR="00637463" w:rsidRPr="00D4526E" w:rsidRDefault="00637463" w:rsidP="00837851">
      <w:pPr>
        <w:spacing w:after="0" w:line="360" w:lineRule="auto"/>
        <w:rPr>
          <w:rFonts w:cstheme="minorHAnsi"/>
          <w:b/>
          <w:bCs/>
          <w:color w:val="auto"/>
          <w:sz w:val="24"/>
          <w:szCs w:val="24"/>
        </w:rPr>
      </w:pPr>
      <w:r w:rsidRPr="00D4526E">
        <w:rPr>
          <w:rFonts w:cstheme="minorHAnsi"/>
          <w:b/>
          <w:bCs/>
          <w:color w:val="auto"/>
          <w:sz w:val="24"/>
          <w:szCs w:val="24"/>
        </w:rPr>
        <w:t>*[DO DOSTOSOWANIA ZGODNIE Z ZAKRESEM, KTÓRY ZAPEWNIA WYKONAWCA]</w:t>
      </w:r>
    </w:p>
    <w:p w14:paraId="11097316" w14:textId="77777777" w:rsidR="00637463" w:rsidRPr="00D4526E" w:rsidRDefault="00637463" w:rsidP="00837851">
      <w:pPr>
        <w:spacing w:after="0" w:line="360" w:lineRule="auto"/>
        <w:rPr>
          <w:rFonts w:cstheme="minorHAnsi"/>
          <w:b/>
          <w:bCs/>
          <w:color w:val="auto"/>
          <w:sz w:val="24"/>
          <w:szCs w:val="24"/>
        </w:rPr>
      </w:pPr>
    </w:p>
    <w:p w14:paraId="3290CE56" w14:textId="77777777" w:rsidR="00637463" w:rsidRPr="00D4526E" w:rsidRDefault="00637463" w:rsidP="00837851">
      <w:pPr>
        <w:pStyle w:val="Nagwek1"/>
        <w:spacing w:before="0" w:line="360" w:lineRule="auto"/>
        <w:rPr>
          <w:rFonts w:asciiTheme="minorHAnsi" w:eastAsiaTheme="minorEastAsia" w:hAnsiTheme="minorHAnsi" w:cstheme="minorHAnsi"/>
          <w:b/>
          <w:bCs/>
          <w:color w:val="auto"/>
          <w:sz w:val="24"/>
          <w:szCs w:val="24"/>
          <w:lang w:eastAsia="pl-PL"/>
        </w:rPr>
      </w:pPr>
      <w:r w:rsidRPr="00D4526E">
        <w:rPr>
          <w:rFonts w:asciiTheme="minorHAnsi" w:eastAsiaTheme="minorEastAsia" w:hAnsiTheme="minorHAnsi" w:cstheme="minorHAnsi"/>
          <w:b/>
          <w:bCs/>
          <w:color w:val="auto"/>
          <w:sz w:val="24"/>
          <w:szCs w:val="24"/>
          <w:lang w:eastAsia="pl-PL"/>
        </w:rPr>
        <w:t>Lista głównych rozwiązań technicznych i organizacyjnych, zapewniających bezpieczne i prawidłowe</w:t>
      </w:r>
      <w:r w:rsidRPr="00D4526E">
        <w:rPr>
          <w:rFonts w:asciiTheme="minorHAnsi" w:hAnsiTheme="minorHAnsi" w:cstheme="minorHAnsi"/>
          <w:b/>
          <w:bCs/>
          <w:color w:val="auto"/>
          <w:sz w:val="24"/>
          <w:szCs w:val="24"/>
        </w:rPr>
        <w:t xml:space="preserve"> </w:t>
      </w:r>
      <w:r w:rsidRPr="00D4526E">
        <w:rPr>
          <w:rFonts w:asciiTheme="minorHAnsi" w:eastAsiaTheme="minorEastAsia" w:hAnsiTheme="minorHAnsi" w:cstheme="minorHAnsi"/>
          <w:b/>
          <w:bCs/>
          <w:color w:val="auto"/>
          <w:sz w:val="24"/>
          <w:szCs w:val="24"/>
          <w:lang w:eastAsia="pl-PL"/>
        </w:rPr>
        <w:t>wykonywanie czynności oraz ochronę tajemnicy prawnie chronionej, w szczególności ochronę danych osobowych.</w:t>
      </w:r>
    </w:p>
    <w:p w14:paraId="78488DAF" w14:textId="77777777" w:rsidR="00637463" w:rsidRPr="00D4526E" w:rsidRDefault="00637463" w:rsidP="00837851">
      <w:pPr>
        <w:spacing w:after="0" w:line="360" w:lineRule="auto"/>
        <w:rPr>
          <w:rFonts w:cstheme="minorHAnsi"/>
          <w:color w:val="auto"/>
          <w:sz w:val="24"/>
          <w:szCs w:val="24"/>
          <w:lang w:eastAsia="pl-PL"/>
        </w:rPr>
      </w:pPr>
    </w:p>
    <w:p w14:paraId="1270679E" w14:textId="77777777" w:rsidR="00637463" w:rsidRPr="00D4526E" w:rsidRDefault="00637463" w:rsidP="00837851">
      <w:pPr>
        <w:pStyle w:val="ACPTrerozdziau1"/>
        <w:spacing w:after="0" w:line="360" w:lineRule="auto"/>
        <w:jc w:val="left"/>
        <w:rPr>
          <w:rFonts w:asciiTheme="minorHAnsi" w:hAnsiTheme="minorHAnsi" w:cstheme="minorHAnsi"/>
          <w:b/>
          <w:bCs/>
          <w:sz w:val="24"/>
          <w:szCs w:val="24"/>
        </w:rPr>
      </w:pPr>
      <w:r w:rsidRPr="00D4526E">
        <w:rPr>
          <w:rFonts w:asciiTheme="minorHAnsi" w:hAnsiTheme="minorHAnsi" w:cstheme="minorHAnsi"/>
          <w:b/>
          <w:bCs/>
          <w:sz w:val="24"/>
          <w:szCs w:val="24"/>
        </w:rPr>
        <w:t xml:space="preserve">ŚRODKI ORGANIZACYJNE: </w:t>
      </w:r>
    </w:p>
    <w:p w14:paraId="7D43C161"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Została opracowana i wdrożona polityka bezpieczeństwa;</w:t>
      </w:r>
    </w:p>
    <w:p w14:paraId="2B5EB427"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 xml:space="preserve">Organizowane są cykliczne szkolenia dla pracowników/współpracowników z zasad bezpieczeństwa informacji, </w:t>
      </w:r>
      <w:proofErr w:type="spellStart"/>
      <w:r w:rsidRPr="00D4526E">
        <w:rPr>
          <w:rFonts w:asciiTheme="minorHAnsi" w:hAnsiTheme="minorHAnsi" w:cstheme="minorHAnsi"/>
          <w:sz w:val="24"/>
          <w:szCs w:val="24"/>
        </w:rPr>
        <w:t>cyberbezpieczeństwa</w:t>
      </w:r>
      <w:proofErr w:type="spellEnd"/>
      <w:r w:rsidRPr="00D4526E">
        <w:rPr>
          <w:rFonts w:asciiTheme="minorHAnsi" w:hAnsiTheme="minorHAnsi" w:cstheme="minorHAnsi"/>
          <w:sz w:val="24"/>
          <w:szCs w:val="24"/>
        </w:rPr>
        <w:t xml:space="preserve"> oraz ochrony danych osobowych;</w:t>
      </w:r>
    </w:p>
    <w:p w14:paraId="6B321734"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Realizowany jest zatwierdzony program podnoszenia świadomości z zakresu bezpieczeństwa informacji (szkolenia adaptacyjne, e-learning, pigułki wiedzy, szkolenia dedykowane, artykuły, symulowane ataki);</w:t>
      </w:r>
    </w:p>
    <w:p w14:paraId="7BB11A53"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Oświadczenia do zachowania w poufności wszelkich informacji stanowiących tajemnicę przedsiębiorstwa są podpisywane przez pracowników/współpracowników przed rozpoczęciem pracy w organizacji;</w:t>
      </w:r>
    </w:p>
    <w:p w14:paraId="544BECD8"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Do przetwarzania informacji zostały dopuszczone wyłącznie uprawnione osoby;</w:t>
      </w:r>
    </w:p>
    <w:p w14:paraId="7FC9FCB2"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Dane są klasyfikowane zgodnie z wytycznymi spółki. Klasyfikacja wspierana jest narzędziowo. Informację sklasyfikowane jako poufne podlegają dodatkowej ochronie wykorzystując mechanizmy szyfrujące;</w:t>
      </w:r>
    </w:p>
    <w:p w14:paraId="02F03DE4"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Prowadzona jest ewidencja osób upoważnionych do przetwarzania danych osobowych;</w:t>
      </w:r>
    </w:p>
    <w:p w14:paraId="558305CE"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Stosuje się politykę czystego biurka oraz czystego ekranu (blokowanie komputerów przy pustych stanowiskach, niepozostawanie dokumentacji na biurkach, zamykanie szafek z dokumentacją, itd.);</w:t>
      </w:r>
    </w:p>
    <w:p w14:paraId="1E828F99"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Realizowane są regularne audyty\kontrole bezpieczeństwa przetwarzania informacji;</w:t>
      </w:r>
    </w:p>
    <w:p w14:paraId="11CBB04F"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Wdrożono skuteczny proces zgłaszania oraz obsługi zdarzeń/incydentów związanych z naruszeniem bezpieczeństwa informacji w tym naruszeniem ochrony danych osobowych;</w:t>
      </w:r>
    </w:p>
    <w:p w14:paraId="4E37845D"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Zdefiniowano i stosowana jest polityka kontroli dostęp do informacji. Przydzielanie uprawnień do informacji oraz ich modyfikacje realizowane są w oparciu o zasady minimalnych uprawnień i wiedzy koniecznej na postawie udokumentowanych wniosków dostępowych;</w:t>
      </w:r>
    </w:p>
    <w:p w14:paraId="42DDD06E"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 xml:space="preserve">Utworzono i uruchomiono jednostkę SOC (Security </w:t>
      </w:r>
      <w:proofErr w:type="spellStart"/>
      <w:r w:rsidRPr="00D4526E">
        <w:rPr>
          <w:rFonts w:asciiTheme="minorHAnsi" w:hAnsiTheme="minorHAnsi" w:cstheme="minorHAnsi"/>
          <w:sz w:val="24"/>
          <w:szCs w:val="24"/>
        </w:rPr>
        <w:t>Operation</w:t>
      </w:r>
      <w:proofErr w:type="spellEnd"/>
      <w:r w:rsidRPr="00D4526E">
        <w:rPr>
          <w:rFonts w:asciiTheme="minorHAnsi" w:hAnsiTheme="minorHAnsi" w:cstheme="minorHAnsi"/>
          <w:sz w:val="24"/>
          <w:szCs w:val="24"/>
        </w:rPr>
        <w:t xml:space="preserve"> Center) pracującą w trybie 24/7/365 w celu monitorowania infrastruktury i reagowania na incydenty </w:t>
      </w:r>
      <w:proofErr w:type="spellStart"/>
      <w:r w:rsidRPr="00D4526E">
        <w:rPr>
          <w:rFonts w:asciiTheme="minorHAnsi" w:hAnsiTheme="minorHAnsi" w:cstheme="minorHAnsi"/>
          <w:sz w:val="24"/>
          <w:szCs w:val="24"/>
        </w:rPr>
        <w:t>cyberbezpieczeństwa</w:t>
      </w:r>
      <w:proofErr w:type="spellEnd"/>
      <w:r w:rsidRPr="00D4526E">
        <w:rPr>
          <w:rFonts w:asciiTheme="minorHAnsi" w:hAnsiTheme="minorHAnsi" w:cstheme="minorHAnsi"/>
          <w:sz w:val="24"/>
          <w:szCs w:val="24"/>
        </w:rPr>
        <w:t>;</w:t>
      </w:r>
    </w:p>
    <w:p w14:paraId="5291F456"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Opracowano i wdrożono wewnętrzne standardy bezpieczeństwa wymagające stosowania zabezpieczeń adekwatnych do stopnia krytyczności i wrażliwości aktywów informacyjnych;</w:t>
      </w:r>
    </w:p>
    <w:p w14:paraId="4457620E"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6759929E"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Wprowadzono do stosowania politykę prywatności.</w:t>
      </w:r>
    </w:p>
    <w:p w14:paraId="725AA7F0"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Wprowadzono zasady bezpiecznej pracy zdalnej.</w:t>
      </w:r>
    </w:p>
    <w:p w14:paraId="1AE99BA6" w14:textId="77777777" w:rsidR="00637463" w:rsidRPr="00D4526E" w:rsidRDefault="00637463" w:rsidP="00837851">
      <w:pPr>
        <w:pStyle w:val="ACPTrerozdziau2"/>
        <w:numPr>
          <w:ilvl w:val="0"/>
          <w:numId w:val="0"/>
        </w:numPr>
        <w:spacing w:after="0" w:line="360" w:lineRule="auto"/>
        <w:ind w:left="907"/>
        <w:jc w:val="left"/>
        <w:rPr>
          <w:rFonts w:asciiTheme="minorHAnsi" w:hAnsiTheme="minorHAnsi" w:cstheme="minorHAnsi"/>
          <w:sz w:val="24"/>
          <w:szCs w:val="24"/>
        </w:rPr>
      </w:pPr>
    </w:p>
    <w:p w14:paraId="0F04F3B8" w14:textId="77777777" w:rsidR="00637463" w:rsidRPr="00D4526E" w:rsidRDefault="00637463" w:rsidP="00837851">
      <w:pPr>
        <w:pStyle w:val="ACPTrerozdziau1"/>
        <w:spacing w:after="0" w:line="360" w:lineRule="auto"/>
        <w:jc w:val="left"/>
        <w:rPr>
          <w:rFonts w:asciiTheme="minorHAnsi" w:hAnsiTheme="minorHAnsi" w:cstheme="minorHAnsi"/>
          <w:b/>
          <w:bCs/>
          <w:sz w:val="24"/>
          <w:szCs w:val="24"/>
        </w:rPr>
      </w:pPr>
      <w:r w:rsidRPr="00D4526E">
        <w:rPr>
          <w:rFonts w:asciiTheme="minorHAnsi" w:hAnsiTheme="minorHAnsi" w:cstheme="minorHAnsi"/>
          <w:b/>
          <w:bCs/>
          <w:sz w:val="24"/>
          <w:szCs w:val="24"/>
        </w:rPr>
        <w:t>ŚRODKI OCHRONY TECHNICZNEJ DANYCH:</w:t>
      </w:r>
    </w:p>
    <w:p w14:paraId="4C06871A"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Stosowane są mechanizmy ochrony kont użytkowników identyfikujące podejrzane aktywności na ich kontach;</w:t>
      </w:r>
    </w:p>
    <w:p w14:paraId="3179BF32"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Logowanie do krytycznych usług realizowane jest z zastosowaniem dwuskładnikowego logowania;</w:t>
      </w:r>
    </w:p>
    <w:p w14:paraId="26A8B755"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318E0D60"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Komputery, na których dochodzi do przetwarzania danych:</w:t>
      </w:r>
    </w:p>
    <w:p w14:paraId="31A3D905"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pracują pod kontrolą aktualnego, wspieranego przez producenta systemu operacyjnego,</w:t>
      </w:r>
    </w:p>
    <w:p w14:paraId="75C950AE"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uruchomioną systemową zaporę sieciową,</w:t>
      </w:r>
    </w:p>
    <w:p w14:paraId="4729286F"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aktualne systemy do ochrony przed złośliwym oprogramowaniem klasy EDR,</w:t>
      </w:r>
    </w:p>
    <w:p w14:paraId="110102AB"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zaszyfrowane dyski twarde, przy pomocy silnych protokołów szyfrujących,</w:t>
      </w:r>
    </w:p>
    <w:p w14:paraId="6ED01383"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wygaszacze ekranów zabezpieczone hasłem.</w:t>
      </w:r>
    </w:p>
    <w:p w14:paraId="3F898E0A"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są centralnie nadzorowane i konfigurowane przez organizację (SOC+SIEM).</w:t>
      </w:r>
    </w:p>
    <w:p w14:paraId="1B1ADC71"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Stosowane są rozwiązanie do automatyzacji konfiguracji i zabezpieczania stacji roboczych oraz mechanizmy identyfikujące stacje niezgodne z przyjętymi standardami bezpieczeństwa;</w:t>
      </w:r>
    </w:p>
    <w:p w14:paraId="7087A77A"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Urządzenia mobilne (smartfon, tablet), na których dochodzi do przetwarzania informacji:</w:t>
      </w:r>
    </w:p>
    <w:p w14:paraId="1F30D7A7"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pracują pod kontrolą aktualnego, wspieranego przez producenta systemu operacyjnego,</w:t>
      </w:r>
    </w:p>
    <w:p w14:paraId="2FCDDD89"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zaszyfrowaną pamięć urządzenia,</w:t>
      </w:r>
    </w:p>
    <w:p w14:paraId="07B8AFA2"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blokadę dostępu zabezpieczoną trudnym do odgadnięcia hasłem (litery i cyfry - najmniej 6 znaków), kodem PIN (minimum 6 cyfr), wzorem graficznym (minimum 6 znaków) lub zabezpieczeniem biometrycznym,</w:t>
      </w:r>
    </w:p>
    <w:p w14:paraId="53368BAE" w14:textId="77777777" w:rsidR="00637463" w:rsidRPr="00D4526E" w:rsidRDefault="00637463" w:rsidP="00837851">
      <w:pPr>
        <w:pStyle w:val="ACPListaabc-poziom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posiadają automatyczną blokadę dostępu do urządzenia po czasie nie dłuższym niż 1 minuta.</w:t>
      </w:r>
    </w:p>
    <w:p w14:paraId="6E996408"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Dane sklasyfikowane jako poufne są w sposób automatyczny szyfrowane i ograniczone w dostępie z wykorzystaniem dedykowanego rozwiązania do klasyfikacji i ochrony informacji;</w:t>
      </w:r>
    </w:p>
    <w:p w14:paraId="0D9F6E3C"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W uzasadnionych przypadkach stosowane są nośniki wymienne, które są szyfrowane (pendrive, CD/DVD, dysk zewnętrzny, itp.);</w:t>
      </w:r>
    </w:p>
    <w:p w14:paraId="3854B9DB"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Informacje utrwalone w formie papierowej przechowywane są w zamknięciu;</w:t>
      </w:r>
    </w:p>
    <w:p w14:paraId="256ADA08"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Stosowany jest proces bezpiecznego niszczenia nośników informacji oparty na normie DIN 66399. Po ustaniu przydatności dokumentacja papierowa, magnetyczne dyski twarde oraz optyczne i elektroniczne nośniki danych podlegają procesowi bezpiecznego zniszczenia;</w:t>
      </w:r>
    </w:p>
    <w:p w14:paraId="0F3B25B9"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Zastosowano system rejestracji dostępu do systemu/bazy danych oraz użycia;</w:t>
      </w:r>
    </w:p>
    <w:p w14:paraId="6B22E240"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Stosowany jest system Web Application Firewall do ochrony krytycznych aktywów informacyjnych Wykonawcy;</w:t>
      </w:r>
    </w:p>
    <w:p w14:paraId="344EAC5C"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Zastosowano system Firewall do ochrony dostępu do sieci komputerowej;</w:t>
      </w:r>
    </w:p>
    <w:p w14:paraId="493709AE"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Stosowane jest szyfrowanie komunikacji zewnętrznej oraz wewnętrznej przy pomocy silnych protokołów szyfrujących;</w:t>
      </w:r>
    </w:p>
    <w:p w14:paraId="5F7B4442"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 xml:space="preserve">Identyfikowane są podatności systemów informatycznych. Ustalono proces zarządzania podatnościami technicznymi. Ustalono czasy </w:t>
      </w:r>
      <w:proofErr w:type="spellStart"/>
      <w:r w:rsidRPr="00D4526E">
        <w:rPr>
          <w:rFonts w:asciiTheme="minorHAnsi" w:hAnsiTheme="minorHAnsi" w:cstheme="minorHAnsi"/>
          <w:sz w:val="24"/>
          <w:szCs w:val="24"/>
        </w:rPr>
        <w:t>remediacji</w:t>
      </w:r>
      <w:proofErr w:type="spellEnd"/>
      <w:r w:rsidRPr="00D4526E">
        <w:rPr>
          <w:rFonts w:asciiTheme="minorHAnsi" w:hAnsiTheme="minorHAnsi" w:cstheme="minorHAnsi"/>
          <w:sz w:val="24"/>
          <w:szCs w:val="24"/>
        </w:rPr>
        <w:t xml:space="preserve"> podatności oraz ścieżki raportowania i eskalacji o przekroczeniach.</w:t>
      </w:r>
    </w:p>
    <w:p w14:paraId="16F66EF9"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Zastosowano środki uniemożliwiające wykonywanie nieautoryzowanych kopii informacji wrażliwych;</w:t>
      </w:r>
    </w:p>
    <w:p w14:paraId="070BF584"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Zastosowano narzędzia klasy EDR (</w:t>
      </w:r>
      <w:proofErr w:type="spellStart"/>
      <w:r w:rsidRPr="00D4526E">
        <w:rPr>
          <w:rFonts w:asciiTheme="minorHAnsi" w:hAnsiTheme="minorHAnsi" w:cstheme="minorHAnsi"/>
          <w:sz w:val="24"/>
          <w:szCs w:val="24"/>
        </w:rPr>
        <w:t>Endpoint</w:t>
      </w:r>
      <w:proofErr w:type="spellEnd"/>
      <w:r w:rsidRPr="00D4526E">
        <w:rPr>
          <w:rFonts w:asciiTheme="minorHAnsi" w:hAnsiTheme="minorHAnsi" w:cstheme="minorHAnsi"/>
          <w:sz w:val="24"/>
          <w:szCs w:val="24"/>
        </w:rPr>
        <w:t xml:space="preserve"> </w:t>
      </w:r>
      <w:proofErr w:type="spellStart"/>
      <w:r w:rsidRPr="00D4526E">
        <w:rPr>
          <w:rFonts w:asciiTheme="minorHAnsi" w:hAnsiTheme="minorHAnsi" w:cstheme="minorHAnsi"/>
          <w:sz w:val="24"/>
          <w:szCs w:val="24"/>
        </w:rPr>
        <w:t>Detection</w:t>
      </w:r>
      <w:proofErr w:type="spellEnd"/>
      <w:r w:rsidRPr="00D4526E">
        <w:rPr>
          <w:rFonts w:asciiTheme="minorHAnsi" w:hAnsiTheme="minorHAnsi" w:cstheme="minorHAnsi"/>
          <w:sz w:val="24"/>
          <w:szCs w:val="24"/>
        </w:rPr>
        <w:t xml:space="preserve"> and </w:t>
      </w:r>
      <w:proofErr w:type="spellStart"/>
      <w:r w:rsidRPr="00D4526E">
        <w:rPr>
          <w:rFonts w:asciiTheme="minorHAnsi" w:hAnsiTheme="minorHAnsi" w:cstheme="minorHAnsi"/>
          <w:sz w:val="24"/>
          <w:szCs w:val="24"/>
        </w:rPr>
        <w:t>Response</w:t>
      </w:r>
      <w:proofErr w:type="spellEnd"/>
      <w:r w:rsidRPr="00D4526E">
        <w:rPr>
          <w:rFonts w:asciiTheme="minorHAnsi" w:hAnsiTheme="minorHAnsi" w:cstheme="minorHAnsi"/>
          <w:sz w:val="24"/>
          <w:szCs w:val="24"/>
        </w:rPr>
        <w:t xml:space="preserve"> – EDR) w celu wykrywania i reagowania na podejrzane aktywności urządzeń końcowych.</w:t>
      </w:r>
    </w:p>
    <w:p w14:paraId="70D67F20" w14:textId="77777777" w:rsidR="00637463" w:rsidRPr="00D4526E" w:rsidRDefault="00637463" w:rsidP="00837851">
      <w:pPr>
        <w:spacing w:after="0" w:line="360" w:lineRule="auto"/>
        <w:rPr>
          <w:rFonts w:cstheme="minorHAnsi"/>
          <w:color w:val="auto"/>
          <w:sz w:val="24"/>
          <w:szCs w:val="24"/>
        </w:rPr>
      </w:pPr>
    </w:p>
    <w:p w14:paraId="6FD7D4F9" w14:textId="77777777" w:rsidR="00637463" w:rsidRPr="00D4526E" w:rsidRDefault="00637463" w:rsidP="00837851">
      <w:pPr>
        <w:pStyle w:val="ACPTrerozdziau1"/>
        <w:spacing w:after="0" w:line="360" w:lineRule="auto"/>
        <w:jc w:val="left"/>
        <w:rPr>
          <w:rFonts w:asciiTheme="minorHAnsi" w:hAnsiTheme="minorHAnsi" w:cstheme="minorHAnsi"/>
          <w:b/>
          <w:bCs/>
          <w:sz w:val="24"/>
          <w:szCs w:val="24"/>
        </w:rPr>
      </w:pPr>
      <w:r w:rsidRPr="00D4526E">
        <w:rPr>
          <w:rFonts w:asciiTheme="minorHAnsi" w:hAnsiTheme="minorHAnsi" w:cstheme="minorHAnsi"/>
          <w:b/>
          <w:bCs/>
          <w:sz w:val="24"/>
          <w:szCs w:val="24"/>
        </w:rPr>
        <w:t>ŚRODKI OCHRONY FIZYCZNEJ DANYCH DLA OBIEKTÓW BIUROWYCH:</w:t>
      </w:r>
    </w:p>
    <w:p w14:paraId="46125974"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Dostęp do pomieszczeń objęty jest systemem kontroli dostępu. Dostęp do stref Data Center mają tylko upoważnieni pracownicy Wykonawcy, którzy świadczą bezpośrednio usługi utrzymania systemów w Data Center.</w:t>
      </w:r>
    </w:p>
    <w:p w14:paraId="48FEA0DD"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Pomieszczenia, w którym przetwarzane są informacje wyposażone są w system alarmowy przeciwwłamaniowy,</w:t>
      </w:r>
    </w:p>
    <w:p w14:paraId="6B6E2370"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Dostęp do pomieszczeń, w których przetwarzane są informacje, kontrolowany jest przez system monitoringu z zastosowaniem kamer,</w:t>
      </w:r>
    </w:p>
    <w:p w14:paraId="7B5261C4"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227D9391" w14:textId="77777777" w:rsidR="00637463" w:rsidRPr="00D4526E" w:rsidRDefault="00637463" w:rsidP="00837851">
      <w:pPr>
        <w:pStyle w:val="ACPTrerozdziau2"/>
        <w:spacing w:after="0" w:line="360" w:lineRule="auto"/>
        <w:jc w:val="left"/>
        <w:rPr>
          <w:rFonts w:asciiTheme="minorHAnsi" w:hAnsiTheme="minorHAnsi" w:cstheme="minorHAnsi"/>
          <w:sz w:val="24"/>
          <w:szCs w:val="24"/>
        </w:rPr>
      </w:pPr>
      <w:r w:rsidRPr="00D4526E">
        <w:rPr>
          <w:rFonts w:asciiTheme="minorHAnsi" w:hAnsiTheme="minorHAnsi" w:cstheme="minorHAnsi"/>
          <w:sz w:val="24"/>
          <w:szCs w:val="24"/>
        </w:rPr>
        <w:t>Zastosowano procedury zarządzania dostępem gości.</w:t>
      </w:r>
    </w:p>
    <w:bookmarkEnd w:id="20"/>
    <w:p w14:paraId="108017DF" w14:textId="77777777" w:rsidR="00637463" w:rsidRPr="00D4526E" w:rsidRDefault="00637463" w:rsidP="00837851">
      <w:pPr>
        <w:spacing w:after="0" w:line="360" w:lineRule="auto"/>
        <w:rPr>
          <w:rFonts w:cstheme="minorHAnsi"/>
          <w:b/>
          <w:color w:val="auto"/>
          <w:sz w:val="24"/>
          <w:szCs w:val="24"/>
        </w:rPr>
      </w:pPr>
      <w:r w:rsidRPr="00D4526E">
        <w:rPr>
          <w:rFonts w:cstheme="minorHAnsi"/>
          <w:b/>
          <w:color w:val="auto"/>
          <w:sz w:val="24"/>
          <w:szCs w:val="24"/>
        </w:rPr>
        <w:br w:type="page"/>
      </w:r>
    </w:p>
    <w:p w14:paraId="2A03C437" w14:textId="7779A371" w:rsidR="0030318A" w:rsidRPr="00D4526E" w:rsidRDefault="0030318A" w:rsidP="00837851">
      <w:pPr>
        <w:spacing w:after="0" w:line="360" w:lineRule="auto"/>
        <w:rPr>
          <w:rFonts w:cstheme="minorHAnsi"/>
          <w:b/>
          <w:color w:val="auto"/>
          <w:sz w:val="24"/>
          <w:szCs w:val="24"/>
        </w:rPr>
      </w:pPr>
      <w:r w:rsidRPr="00D4526E">
        <w:rPr>
          <w:rFonts w:cstheme="minorHAnsi"/>
          <w:b/>
          <w:color w:val="auto"/>
          <w:sz w:val="24"/>
          <w:szCs w:val="24"/>
        </w:rPr>
        <w:t xml:space="preserve">ZAŁĄCZNIK NR </w:t>
      </w:r>
      <w:r w:rsidR="005479C5" w:rsidRPr="00D4526E">
        <w:rPr>
          <w:rFonts w:cstheme="minorHAnsi"/>
          <w:b/>
          <w:color w:val="auto"/>
          <w:sz w:val="24"/>
          <w:szCs w:val="24"/>
        </w:rPr>
        <w:t>6</w:t>
      </w:r>
    </w:p>
    <w:p w14:paraId="07187137" w14:textId="523180AD" w:rsidR="0030318A" w:rsidRPr="00D4526E" w:rsidRDefault="0030318A" w:rsidP="00837851">
      <w:pPr>
        <w:spacing w:after="0" w:line="360" w:lineRule="auto"/>
        <w:rPr>
          <w:rFonts w:cstheme="minorHAnsi"/>
          <w:b/>
          <w:color w:val="auto"/>
          <w:sz w:val="24"/>
          <w:szCs w:val="24"/>
        </w:rPr>
      </w:pPr>
      <w:r w:rsidRPr="00D4526E">
        <w:rPr>
          <w:rFonts w:cstheme="minorHAnsi"/>
          <w:b/>
          <w:color w:val="auto"/>
          <w:sz w:val="24"/>
          <w:szCs w:val="24"/>
        </w:rPr>
        <w:t>WZORY PROTOKOŁÓW</w:t>
      </w:r>
    </w:p>
    <w:p w14:paraId="3B3FF376" w14:textId="77777777" w:rsidR="0030318A" w:rsidRPr="00D4526E" w:rsidRDefault="0030318A" w:rsidP="00837851">
      <w:pPr>
        <w:spacing w:after="0" w:line="360" w:lineRule="auto"/>
        <w:rPr>
          <w:rFonts w:cstheme="minorHAnsi"/>
          <w:b/>
          <w:color w:val="auto"/>
          <w:sz w:val="24"/>
          <w:szCs w:val="24"/>
        </w:rPr>
      </w:pPr>
    </w:p>
    <w:p w14:paraId="3C476E14" w14:textId="2B250045" w:rsidR="00604908" w:rsidRPr="00D4526E" w:rsidRDefault="00604908" w:rsidP="00837851">
      <w:pPr>
        <w:spacing w:after="0" w:line="360" w:lineRule="auto"/>
        <w:rPr>
          <w:rFonts w:cstheme="minorHAnsi"/>
          <w:b/>
          <w:color w:val="auto"/>
          <w:sz w:val="24"/>
          <w:szCs w:val="24"/>
        </w:rPr>
      </w:pPr>
      <w:r w:rsidRPr="00D4526E">
        <w:rPr>
          <w:rFonts w:cstheme="minorHAnsi"/>
          <w:b/>
          <w:color w:val="auto"/>
          <w:sz w:val="24"/>
          <w:szCs w:val="24"/>
        </w:rPr>
        <w:t>PROTOKÓŁ ODBIORU WDROŻENIA</w:t>
      </w:r>
    </w:p>
    <w:p w14:paraId="0729D06D" w14:textId="77777777" w:rsidR="00D05D56" w:rsidRPr="00D4526E" w:rsidRDefault="00D05D56" w:rsidP="00837851">
      <w:pPr>
        <w:spacing w:after="0" w:line="360" w:lineRule="auto"/>
        <w:rPr>
          <w:rFonts w:cstheme="minorHAnsi"/>
          <w:b/>
          <w:i/>
          <w:color w:val="auto"/>
          <w:sz w:val="24"/>
          <w:szCs w:val="24"/>
        </w:rPr>
      </w:pPr>
      <w:r w:rsidRPr="00D4526E">
        <w:rPr>
          <w:rFonts w:cstheme="minorHAnsi"/>
          <w:b/>
          <w:color w:val="auto"/>
          <w:sz w:val="24"/>
          <w:szCs w:val="24"/>
        </w:rPr>
        <w:t>DO UMOWY NR …..</w:t>
      </w:r>
    </w:p>
    <w:p w14:paraId="1B56C717" w14:textId="77777777" w:rsidR="00604908" w:rsidRPr="00D4526E" w:rsidRDefault="00604908" w:rsidP="00837851">
      <w:pPr>
        <w:spacing w:after="0" w:line="360" w:lineRule="auto"/>
        <w:rPr>
          <w:rFonts w:cstheme="minorHAnsi"/>
          <w:i/>
          <w:color w:val="auto"/>
          <w:sz w:val="24"/>
          <w:szCs w:val="24"/>
        </w:rPr>
      </w:pPr>
    </w:p>
    <w:p w14:paraId="0BE8FC3D" w14:textId="77777777" w:rsidR="00604908" w:rsidRPr="00D4526E" w:rsidRDefault="00604908" w:rsidP="00837851">
      <w:pPr>
        <w:spacing w:after="0" w:line="360" w:lineRule="auto"/>
        <w:rPr>
          <w:rFonts w:cstheme="minorHAnsi"/>
          <w:color w:val="auto"/>
          <w:sz w:val="24"/>
          <w:szCs w:val="24"/>
        </w:rPr>
      </w:pPr>
    </w:p>
    <w:p w14:paraId="6B207E51" w14:textId="2524B2B8" w:rsidR="00604908" w:rsidRPr="00D4526E" w:rsidRDefault="00604908" w:rsidP="00837851">
      <w:pPr>
        <w:spacing w:after="0" w:line="360" w:lineRule="auto"/>
        <w:rPr>
          <w:rFonts w:cstheme="minorHAnsi"/>
          <w:color w:val="auto"/>
          <w:sz w:val="24"/>
          <w:szCs w:val="24"/>
        </w:rPr>
      </w:pPr>
      <w:r w:rsidRPr="00D4526E">
        <w:rPr>
          <w:rFonts w:cstheme="minorHAnsi"/>
          <w:color w:val="auto"/>
          <w:sz w:val="24"/>
          <w:szCs w:val="24"/>
        </w:rPr>
        <w:t>Sporządzony dnia………………………………w ………………………. pomiędzy:</w:t>
      </w:r>
    </w:p>
    <w:p w14:paraId="589AD5C5" w14:textId="77777777" w:rsidR="00604908" w:rsidRPr="00D4526E" w:rsidRDefault="00604908" w:rsidP="00837851">
      <w:pPr>
        <w:spacing w:after="0" w:line="360" w:lineRule="auto"/>
        <w:rPr>
          <w:rFonts w:cstheme="minorHAnsi"/>
          <w:color w:val="auto"/>
          <w:sz w:val="24"/>
          <w:szCs w:val="24"/>
        </w:rPr>
      </w:pPr>
    </w:p>
    <w:p w14:paraId="4707D995" w14:textId="77777777" w:rsidR="00604908" w:rsidRPr="00D4526E" w:rsidRDefault="00604908" w:rsidP="00837851">
      <w:pPr>
        <w:spacing w:after="0" w:line="360" w:lineRule="auto"/>
        <w:rPr>
          <w:rFonts w:cstheme="minorHAnsi"/>
          <w:color w:val="auto"/>
          <w:sz w:val="24"/>
          <w:szCs w:val="24"/>
        </w:rPr>
      </w:pPr>
      <w:r w:rsidRPr="00D4526E">
        <w:rPr>
          <w:rFonts w:cstheme="minorHAnsi"/>
          <w:color w:val="auto"/>
          <w:sz w:val="24"/>
          <w:szCs w:val="24"/>
        </w:rPr>
        <w:t>…</w:t>
      </w:r>
    </w:p>
    <w:p w14:paraId="1332FC01" w14:textId="146225B1" w:rsidR="00604908" w:rsidRPr="00D4526E" w:rsidRDefault="00604908" w:rsidP="00837851">
      <w:pPr>
        <w:spacing w:after="0" w:line="360" w:lineRule="auto"/>
        <w:rPr>
          <w:rFonts w:cstheme="minorHAnsi"/>
          <w:b/>
          <w:color w:val="auto"/>
          <w:sz w:val="24"/>
          <w:szCs w:val="24"/>
        </w:rPr>
      </w:pPr>
      <w:r w:rsidRPr="00D4526E">
        <w:rPr>
          <w:rFonts w:cstheme="minorHAnsi"/>
          <w:color w:val="auto"/>
          <w:sz w:val="24"/>
          <w:szCs w:val="24"/>
        </w:rPr>
        <w:t xml:space="preserve">zwanym </w:t>
      </w:r>
      <w:r w:rsidR="00D05D56" w:rsidRPr="00D4526E">
        <w:rPr>
          <w:rFonts w:cstheme="minorHAnsi"/>
          <w:color w:val="auto"/>
          <w:sz w:val="24"/>
          <w:szCs w:val="24"/>
        </w:rPr>
        <w:t>dalej</w:t>
      </w:r>
      <w:r w:rsidRPr="00D4526E">
        <w:rPr>
          <w:rFonts w:cstheme="minorHAnsi"/>
          <w:color w:val="auto"/>
          <w:sz w:val="24"/>
          <w:szCs w:val="24"/>
        </w:rPr>
        <w:t xml:space="preserve"> </w:t>
      </w:r>
      <w:r w:rsidRPr="00D4526E">
        <w:rPr>
          <w:rFonts w:cstheme="minorHAnsi"/>
          <w:b/>
          <w:color w:val="auto"/>
          <w:sz w:val="24"/>
          <w:szCs w:val="24"/>
        </w:rPr>
        <w:t>Zamawiającym</w:t>
      </w:r>
    </w:p>
    <w:p w14:paraId="25FA61CB" w14:textId="77777777" w:rsidR="00604908" w:rsidRPr="00D4526E" w:rsidRDefault="00604908" w:rsidP="00837851">
      <w:pPr>
        <w:spacing w:after="0" w:line="360" w:lineRule="auto"/>
        <w:rPr>
          <w:rFonts w:cstheme="minorHAnsi"/>
          <w:b/>
          <w:color w:val="auto"/>
          <w:sz w:val="24"/>
          <w:szCs w:val="24"/>
        </w:rPr>
      </w:pPr>
    </w:p>
    <w:p w14:paraId="702CE796" w14:textId="32F8CFF4" w:rsidR="00604908" w:rsidRPr="00D4526E" w:rsidRDefault="00604908" w:rsidP="00837851">
      <w:pPr>
        <w:spacing w:after="0" w:line="360" w:lineRule="auto"/>
        <w:rPr>
          <w:rFonts w:cstheme="minorHAnsi"/>
          <w:color w:val="auto"/>
          <w:sz w:val="24"/>
          <w:szCs w:val="24"/>
        </w:rPr>
      </w:pPr>
      <w:r w:rsidRPr="00D4526E">
        <w:rPr>
          <w:rFonts w:cstheme="minorHAnsi"/>
          <w:color w:val="auto"/>
          <w:sz w:val="24"/>
          <w:szCs w:val="24"/>
        </w:rPr>
        <w:t>a</w:t>
      </w:r>
    </w:p>
    <w:p w14:paraId="1D696E3D" w14:textId="77777777" w:rsidR="00D05D56" w:rsidRPr="00D4526E" w:rsidRDefault="00D05D56" w:rsidP="00837851">
      <w:pPr>
        <w:spacing w:after="0" w:line="360" w:lineRule="auto"/>
        <w:rPr>
          <w:rFonts w:cstheme="minorHAnsi"/>
          <w:color w:val="auto"/>
          <w:sz w:val="24"/>
          <w:szCs w:val="24"/>
        </w:rPr>
      </w:pPr>
    </w:p>
    <w:p w14:paraId="38DAF56E" w14:textId="046B24A5" w:rsidR="00D05D56" w:rsidRPr="00D4526E" w:rsidRDefault="00D05D56" w:rsidP="00837851">
      <w:pPr>
        <w:spacing w:after="0" w:line="360" w:lineRule="auto"/>
        <w:rPr>
          <w:rFonts w:cstheme="minorHAnsi"/>
          <w:color w:val="auto"/>
          <w:sz w:val="24"/>
          <w:szCs w:val="24"/>
        </w:rPr>
      </w:pPr>
      <w:r w:rsidRPr="00D4526E">
        <w:rPr>
          <w:rFonts w:cstheme="minorHAnsi"/>
          <w:color w:val="auto"/>
          <w:sz w:val="24"/>
          <w:szCs w:val="24"/>
        </w:rPr>
        <w:t>…</w:t>
      </w:r>
    </w:p>
    <w:p w14:paraId="492D8673" w14:textId="6AD58640" w:rsidR="00604908" w:rsidRPr="00D4526E" w:rsidRDefault="00604908" w:rsidP="00837851">
      <w:pPr>
        <w:spacing w:after="0" w:line="360" w:lineRule="auto"/>
        <w:rPr>
          <w:rFonts w:cstheme="minorHAnsi"/>
          <w:color w:val="auto"/>
          <w:sz w:val="24"/>
          <w:szCs w:val="24"/>
        </w:rPr>
      </w:pPr>
      <w:r w:rsidRPr="00D4526E">
        <w:rPr>
          <w:rFonts w:cstheme="minorHAnsi"/>
          <w:color w:val="auto"/>
          <w:sz w:val="24"/>
          <w:szCs w:val="24"/>
        </w:rPr>
        <w:t>zwany</w:t>
      </w:r>
      <w:r w:rsidR="00D05D56" w:rsidRPr="00D4526E">
        <w:rPr>
          <w:rFonts w:cstheme="minorHAnsi"/>
          <w:color w:val="auto"/>
          <w:sz w:val="24"/>
          <w:szCs w:val="24"/>
        </w:rPr>
        <w:t>m</w:t>
      </w:r>
      <w:r w:rsidRPr="00D4526E">
        <w:rPr>
          <w:rFonts w:cstheme="minorHAnsi"/>
          <w:color w:val="auto"/>
          <w:sz w:val="24"/>
          <w:szCs w:val="24"/>
        </w:rPr>
        <w:t xml:space="preserve"> dalej</w:t>
      </w:r>
      <w:r w:rsidRPr="00D4526E">
        <w:rPr>
          <w:rFonts w:cstheme="minorHAnsi"/>
          <w:b/>
          <w:color w:val="auto"/>
          <w:sz w:val="24"/>
          <w:szCs w:val="24"/>
        </w:rPr>
        <w:t xml:space="preserve"> Wykonawcą</w:t>
      </w:r>
      <w:r w:rsidR="00D05D56" w:rsidRPr="00D4526E">
        <w:rPr>
          <w:rFonts w:cstheme="minorHAnsi"/>
          <w:b/>
          <w:color w:val="auto"/>
          <w:sz w:val="24"/>
          <w:szCs w:val="24"/>
        </w:rPr>
        <w:t>.</w:t>
      </w:r>
    </w:p>
    <w:p w14:paraId="728BC3D7" w14:textId="77777777" w:rsidR="00604908" w:rsidRPr="00D4526E" w:rsidRDefault="00604908" w:rsidP="00837851">
      <w:pPr>
        <w:spacing w:after="0" w:line="360" w:lineRule="auto"/>
        <w:rPr>
          <w:rFonts w:cstheme="minorHAnsi"/>
          <w:color w:val="auto"/>
          <w:sz w:val="24"/>
          <w:szCs w:val="24"/>
        </w:rPr>
      </w:pPr>
    </w:p>
    <w:p w14:paraId="784FBA9B" w14:textId="77777777" w:rsidR="00D05D56" w:rsidRPr="00D4526E" w:rsidRDefault="00D05D56" w:rsidP="00837851">
      <w:pPr>
        <w:spacing w:after="0" w:line="360" w:lineRule="auto"/>
        <w:rPr>
          <w:rFonts w:cstheme="minorHAnsi"/>
          <w:color w:val="auto"/>
          <w:sz w:val="24"/>
          <w:szCs w:val="24"/>
        </w:rPr>
      </w:pPr>
    </w:p>
    <w:p w14:paraId="48B207AD" w14:textId="2A8130C8" w:rsidR="00604908" w:rsidRPr="00D4526E" w:rsidRDefault="00604908" w:rsidP="00837851">
      <w:pPr>
        <w:spacing w:after="0" w:line="360" w:lineRule="auto"/>
        <w:rPr>
          <w:rFonts w:cstheme="minorHAnsi"/>
          <w:color w:val="auto"/>
          <w:sz w:val="24"/>
          <w:szCs w:val="24"/>
        </w:rPr>
      </w:pPr>
      <w:r w:rsidRPr="00D4526E">
        <w:rPr>
          <w:rFonts w:cstheme="minorHAnsi"/>
          <w:color w:val="auto"/>
          <w:sz w:val="24"/>
          <w:szCs w:val="24"/>
        </w:rPr>
        <w:t>Dnia ………………………………., Wykonawca zakończył realizację Wdrożenia</w:t>
      </w:r>
      <w:r w:rsidR="00D05D56" w:rsidRPr="00D4526E">
        <w:rPr>
          <w:rFonts w:cstheme="minorHAnsi"/>
          <w:color w:val="auto"/>
          <w:sz w:val="24"/>
          <w:szCs w:val="24"/>
        </w:rPr>
        <w:t xml:space="preserve"> </w:t>
      </w:r>
      <w:r w:rsidRPr="00D4526E">
        <w:rPr>
          <w:rFonts w:cstheme="minorHAnsi"/>
          <w:color w:val="auto"/>
          <w:sz w:val="24"/>
          <w:szCs w:val="24"/>
        </w:rPr>
        <w:t>zgodnie z Harmonogramem</w:t>
      </w:r>
      <w:r w:rsidR="00D05D56" w:rsidRPr="00D4526E">
        <w:rPr>
          <w:rFonts w:cstheme="minorHAnsi"/>
          <w:color w:val="auto"/>
          <w:sz w:val="24"/>
          <w:szCs w:val="24"/>
        </w:rPr>
        <w:t xml:space="preserve"> i Umową</w:t>
      </w:r>
      <w:r w:rsidRPr="00D4526E">
        <w:rPr>
          <w:rFonts w:cstheme="minorHAnsi"/>
          <w:color w:val="auto"/>
          <w:sz w:val="24"/>
          <w:szCs w:val="24"/>
        </w:rPr>
        <w:t>.</w:t>
      </w:r>
    </w:p>
    <w:p w14:paraId="70DD4E3D" w14:textId="77777777" w:rsidR="00604908" w:rsidRPr="00D4526E" w:rsidRDefault="00604908" w:rsidP="00837851">
      <w:pPr>
        <w:spacing w:after="0" w:line="360" w:lineRule="auto"/>
        <w:rPr>
          <w:rFonts w:cstheme="minorHAnsi"/>
          <w:color w:val="auto"/>
          <w:sz w:val="24"/>
          <w:szCs w:val="24"/>
        </w:rPr>
      </w:pPr>
    </w:p>
    <w:p w14:paraId="750F648E" w14:textId="5ECAC8B9" w:rsidR="00604908" w:rsidRPr="00D4526E" w:rsidRDefault="00D05D56" w:rsidP="00837851">
      <w:pPr>
        <w:spacing w:after="0" w:line="360" w:lineRule="auto"/>
        <w:rPr>
          <w:rFonts w:cstheme="minorHAnsi"/>
          <w:color w:val="auto"/>
          <w:sz w:val="24"/>
          <w:szCs w:val="24"/>
        </w:rPr>
      </w:pPr>
      <w:r w:rsidRPr="00D4526E">
        <w:rPr>
          <w:rFonts w:cstheme="minorHAnsi"/>
          <w:color w:val="auto"/>
          <w:sz w:val="24"/>
          <w:szCs w:val="24"/>
        </w:rPr>
        <w:t xml:space="preserve">Zamawiający </w:t>
      </w:r>
      <w:r w:rsidR="00604908" w:rsidRPr="00D4526E">
        <w:rPr>
          <w:rFonts w:cstheme="minorHAnsi"/>
          <w:color w:val="auto"/>
          <w:sz w:val="24"/>
          <w:szCs w:val="24"/>
        </w:rPr>
        <w:t>potwierdza odbiór Wdrożenia i poświadcza, że został</w:t>
      </w:r>
      <w:r w:rsidR="00C41178" w:rsidRPr="00D4526E">
        <w:rPr>
          <w:rFonts w:cstheme="minorHAnsi"/>
          <w:color w:val="auto"/>
          <w:sz w:val="24"/>
          <w:szCs w:val="24"/>
        </w:rPr>
        <w:t>o</w:t>
      </w:r>
      <w:r w:rsidR="00604908" w:rsidRPr="00D4526E">
        <w:rPr>
          <w:rFonts w:cstheme="minorHAnsi"/>
          <w:color w:val="auto"/>
          <w:sz w:val="24"/>
          <w:szCs w:val="24"/>
        </w:rPr>
        <w:t xml:space="preserve"> on</w:t>
      </w:r>
      <w:r w:rsidR="00C41178" w:rsidRPr="00D4526E">
        <w:rPr>
          <w:rFonts w:cstheme="minorHAnsi"/>
          <w:color w:val="auto"/>
          <w:sz w:val="24"/>
          <w:szCs w:val="24"/>
        </w:rPr>
        <w:t>o</w:t>
      </w:r>
      <w:r w:rsidR="00604908" w:rsidRPr="00D4526E">
        <w:rPr>
          <w:rFonts w:cstheme="minorHAnsi"/>
          <w:color w:val="auto"/>
          <w:sz w:val="24"/>
          <w:szCs w:val="24"/>
        </w:rPr>
        <w:t xml:space="preserve"> zrealizowan</w:t>
      </w:r>
      <w:r w:rsidR="00226A3E" w:rsidRPr="00D4526E">
        <w:rPr>
          <w:rFonts w:cstheme="minorHAnsi"/>
          <w:color w:val="auto"/>
          <w:sz w:val="24"/>
          <w:szCs w:val="24"/>
        </w:rPr>
        <w:t>e</w:t>
      </w:r>
      <w:r w:rsidR="00604908" w:rsidRPr="00D4526E">
        <w:rPr>
          <w:rFonts w:cstheme="minorHAnsi"/>
          <w:color w:val="auto"/>
          <w:sz w:val="24"/>
          <w:szCs w:val="24"/>
        </w:rPr>
        <w:t xml:space="preserve"> należycie</w:t>
      </w:r>
      <w:r w:rsidRPr="00D4526E">
        <w:rPr>
          <w:rFonts w:cstheme="minorHAnsi"/>
          <w:color w:val="auto"/>
          <w:sz w:val="24"/>
          <w:szCs w:val="24"/>
        </w:rPr>
        <w:t xml:space="preserve"> i zgodnie z Umową.</w:t>
      </w:r>
    </w:p>
    <w:p w14:paraId="7B4C0913" w14:textId="77777777" w:rsidR="00FF4E32" w:rsidRPr="00D4526E" w:rsidRDefault="00FF4E32" w:rsidP="00837851">
      <w:pPr>
        <w:spacing w:after="0" w:line="360" w:lineRule="auto"/>
        <w:rPr>
          <w:rFonts w:cstheme="minorHAnsi"/>
          <w:color w:val="auto"/>
          <w:sz w:val="24"/>
          <w:szCs w:val="24"/>
        </w:rPr>
      </w:pPr>
    </w:p>
    <w:p w14:paraId="6A919917" w14:textId="77777777" w:rsidR="00604908" w:rsidRPr="00D4526E" w:rsidRDefault="00604908" w:rsidP="00837851">
      <w:pPr>
        <w:spacing w:after="0" w:line="360" w:lineRule="auto"/>
        <w:rPr>
          <w:rFonts w:cstheme="minorHAnsi"/>
          <w:color w:val="auto"/>
          <w:sz w:val="24"/>
          <w:szCs w:val="24"/>
        </w:rPr>
      </w:pPr>
    </w:p>
    <w:p w14:paraId="6EAAEAC8" w14:textId="77777777" w:rsidR="00604908" w:rsidRPr="00D4526E" w:rsidRDefault="00604908" w:rsidP="00837851">
      <w:pPr>
        <w:widowControl w:val="0"/>
        <w:spacing w:after="0" w:line="360" w:lineRule="auto"/>
        <w:rPr>
          <w:rFonts w:cstheme="minorHAnsi"/>
          <w:b/>
          <w:color w:val="auto"/>
          <w:sz w:val="24"/>
          <w:szCs w:val="24"/>
        </w:rPr>
      </w:pPr>
      <w:r w:rsidRPr="00D4526E">
        <w:rPr>
          <w:rFonts w:cstheme="minorHAnsi"/>
          <w:b/>
          <w:color w:val="auto"/>
          <w:sz w:val="24"/>
          <w:szCs w:val="24"/>
        </w:rPr>
        <w:t xml:space="preserve">Zamawiający: </w:t>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t>Wykonawca:</w:t>
      </w:r>
    </w:p>
    <w:p w14:paraId="22ED4F77" w14:textId="77777777" w:rsidR="00604908" w:rsidRPr="00D4526E" w:rsidRDefault="00604908" w:rsidP="00837851">
      <w:pPr>
        <w:spacing w:after="0" w:line="360" w:lineRule="auto"/>
        <w:rPr>
          <w:rFonts w:cstheme="minorHAnsi"/>
          <w:b/>
          <w:color w:val="auto"/>
          <w:sz w:val="24"/>
          <w:szCs w:val="24"/>
        </w:rPr>
      </w:pPr>
    </w:p>
    <w:p w14:paraId="29180902" w14:textId="77777777" w:rsidR="00604908" w:rsidRPr="00D4526E" w:rsidRDefault="00604908" w:rsidP="00837851">
      <w:pPr>
        <w:spacing w:after="0" w:line="360" w:lineRule="auto"/>
        <w:rPr>
          <w:rFonts w:cstheme="minorHAnsi"/>
          <w:b/>
          <w:color w:val="auto"/>
          <w:sz w:val="24"/>
          <w:szCs w:val="24"/>
        </w:rPr>
      </w:pPr>
      <w:r w:rsidRPr="00D4526E">
        <w:rPr>
          <w:rFonts w:cstheme="minorHAnsi"/>
          <w:b/>
          <w:color w:val="auto"/>
          <w:sz w:val="24"/>
          <w:szCs w:val="24"/>
        </w:rPr>
        <w:br w:type="page"/>
      </w:r>
    </w:p>
    <w:p w14:paraId="5A5DBC4D" w14:textId="0BCC7EC8" w:rsidR="00864A7C" w:rsidRPr="00D4526E" w:rsidRDefault="00B528BB" w:rsidP="00837851">
      <w:pPr>
        <w:spacing w:after="0" w:line="360" w:lineRule="auto"/>
        <w:rPr>
          <w:rFonts w:cstheme="minorHAnsi"/>
          <w:b/>
          <w:color w:val="auto"/>
          <w:sz w:val="24"/>
          <w:szCs w:val="24"/>
        </w:rPr>
      </w:pPr>
      <w:r w:rsidRPr="00D4526E">
        <w:rPr>
          <w:rFonts w:cstheme="minorHAnsi"/>
          <w:b/>
          <w:color w:val="auto"/>
          <w:sz w:val="24"/>
          <w:szCs w:val="24"/>
        </w:rPr>
        <w:t>PROTO</w:t>
      </w:r>
      <w:r w:rsidR="00841D9E" w:rsidRPr="00D4526E">
        <w:rPr>
          <w:rFonts w:cstheme="minorHAnsi"/>
          <w:b/>
          <w:color w:val="auto"/>
          <w:sz w:val="24"/>
          <w:szCs w:val="24"/>
        </w:rPr>
        <w:t xml:space="preserve">KÓŁ ODBIORU </w:t>
      </w:r>
      <w:r w:rsidR="00C41178" w:rsidRPr="00D4526E">
        <w:rPr>
          <w:rFonts w:cstheme="minorHAnsi"/>
          <w:b/>
          <w:color w:val="auto"/>
          <w:sz w:val="24"/>
          <w:szCs w:val="24"/>
        </w:rPr>
        <w:t>PRZEDMIOTU UMOWY</w:t>
      </w:r>
    </w:p>
    <w:p w14:paraId="590DCE62" w14:textId="0D25D139" w:rsidR="00864A7C" w:rsidRPr="00D4526E" w:rsidRDefault="00B32E63" w:rsidP="00837851">
      <w:pPr>
        <w:spacing w:after="0" w:line="360" w:lineRule="auto"/>
        <w:rPr>
          <w:rFonts w:cstheme="minorHAnsi"/>
          <w:b/>
          <w:i/>
          <w:color w:val="auto"/>
          <w:sz w:val="24"/>
          <w:szCs w:val="24"/>
        </w:rPr>
      </w:pPr>
      <w:r w:rsidRPr="00D4526E">
        <w:rPr>
          <w:rFonts w:cstheme="minorHAnsi"/>
          <w:b/>
          <w:color w:val="auto"/>
          <w:sz w:val="24"/>
          <w:szCs w:val="24"/>
        </w:rPr>
        <w:t>DO UMOWY NR …..</w:t>
      </w:r>
    </w:p>
    <w:p w14:paraId="357CF857" w14:textId="77777777" w:rsidR="00604908" w:rsidRPr="00D4526E" w:rsidRDefault="00604908" w:rsidP="00837851">
      <w:pPr>
        <w:spacing w:after="0" w:line="360" w:lineRule="auto"/>
        <w:rPr>
          <w:rFonts w:cstheme="minorHAnsi"/>
          <w:color w:val="auto"/>
          <w:sz w:val="24"/>
          <w:szCs w:val="24"/>
        </w:rPr>
      </w:pPr>
    </w:p>
    <w:p w14:paraId="01B35B79" w14:textId="2835DD71"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Sporządzony dnia………………………………w ………………………. pomiędzy:</w:t>
      </w:r>
    </w:p>
    <w:p w14:paraId="58C8EA93" w14:textId="77777777" w:rsidR="00864A7C" w:rsidRPr="00D4526E" w:rsidRDefault="00864A7C" w:rsidP="00837851">
      <w:pPr>
        <w:spacing w:after="0" w:line="360" w:lineRule="auto"/>
        <w:rPr>
          <w:rFonts w:cstheme="minorHAnsi"/>
          <w:color w:val="auto"/>
          <w:sz w:val="24"/>
          <w:szCs w:val="24"/>
        </w:rPr>
      </w:pPr>
    </w:p>
    <w:p w14:paraId="2ED09058" w14:textId="16A212EC" w:rsidR="00864A7C" w:rsidRPr="00D4526E" w:rsidRDefault="00953AA2" w:rsidP="00837851">
      <w:pPr>
        <w:spacing w:after="0" w:line="360" w:lineRule="auto"/>
        <w:rPr>
          <w:rFonts w:cstheme="minorHAnsi"/>
          <w:color w:val="auto"/>
          <w:sz w:val="24"/>
          <w:szCs w:val="24"/>
        </w:rPr>
      </w:pPr>
      <w:r w:rsidRPr="00D4526E">
        <w:rPr>
          <w:rFonts w:cstheme="minorHAnsi"/>
          <w:color w:val="auto"/>
          <w:sz w:val="24"/>
          <w:szCs w:val="24"/>
        </w:rPr>
        <w:t>…</w:t>
      </w:r>
    </w:p>
    <w:p w14:paraId="123E5A1C" w14:textId="38785614" w:rsidR="00864A7C" w:rsidRPr="00D4526E" w:rsidRDefault="00B528BB" w:rsidP="00837851">
      <w:pPr>
        <w:spacing w:after="0" w:line="360" w:lineRule="auto"/>
        <w:rPr>
          <w:rFonts w:cstheme="minorHAnsi"/>
          <w:b/>
          <w:color w:val="auto"/>
          <w:sz w:val="24"/>
          <w:szCs w:val="24"/>
        </w:rPr>
      </w:pPr>
      <w:r w:rsidRPr="00D4526E">
        <w:rPr>
          <w:rFonts w:cstheme="minorHAnsi"/>
          <w:color w:val="auto"/>
          <w:sz w:val="24"/>
          <w:szCs w:val="24"/>
        </w:rPr>
        <w:t xml:space="preserve">zwanym </w:t>
      </w:r>
      <w:r w:rsidR="00B32E63" w:rsidRPr="00D4526E">
        <w:rPr>
          <w:rFonts w:cstheme="minorHAnsi"/>
          <w:color w:val="auto"/>
          <w:sz w:val="24"/>
          <w:szCs w:val="24"/>
        </w:rPr>
        <w:t>dalej</w:t>
      </w:r>
      <w:r w:rsidRPr="00D4526E">
        <w:rPr>
          <w:rFonts w:cstheme="minorHAnsi"/>
          <w:color w:val="auto"/>
          <w:sz w:val="24"/>
          <w:szCs w:val="24"/>
        </w:rPr>
        <w:t xml:space="preserve"> </w:t>
      </w:r>
      <w:r w:rsidRPr="00D4526E">
        <w:rPr>
          <w:rFonts w:cstheme="minorHAnsi"/>
          <w:b/>
          <w:color w:val="auto"/>
          <w:sz w:val="24"/>
          <w:szCs w:val="24"/>
        </w:rPr>
        <w:t>Zamawiającym</w:t>
      </w:r>
    </w:p>
    <w:p w14:paraId="7D13AB5A" w14:textId="77777777" w:rsidR="00864A7C" w:rsidRPr="00D4526E" w:rsidRDefault="00864A7C" w:rsidP="00837851">
      <w:pPr>
        <w:spacing w:after="0" w:line="360" w:lineRule="auto"/>
        <w:rPr>
          <w:rFonts w:cstheme="minorHAnsi"/>
          <w:b/>
          <w:color w:val="auto"/>
          <w:sz w:val="24"/>
          <w:szCs w:val="24"/>
        </w:rPr>
      </w:pPr>
    </w:p>
    <w:p w14:paraId="349D7308" w14:textId="217C96EF"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a</w:t>
      </w:r>
    </w:p>
    <w:p w14:paraId="74DA36BC" w14:textId="77777777" w:rsidR="00B32E63" w:rsidRPr="00D4526E" w:rsidRDefault="00B32E63" w:rsidP="00837851">
      <w:pPr>
        <w:spacing w:after="0" w:line="360" w:lineRule="auto"/>
        <w:rPr>
          <w:rFonts w:cstheme="minorHAnsi"/>
          <w:color w:val="auto"/>
          <w:sz w:val="24"/>
          <w:szCs w:val="24"/>
        </w:rPr>
      </w:pPr>
    </w:p>
    <w:p w14:paraId="1752B82D" w14:textId="72DF1FF7" w:rsidR="00864A7C" w:rsidRPr="00D4526E" w:rsidRDefault="00B32E63" w:rsidP="00837851">
      <w:pPr>
        <w:spacing w:after="0" w:line="360" w:lineRule="auto"/>
        <w:rPr>
          <w:rFonts w:cstheme="minorHAnsi"/>
          <w:b/>
          <w:color w:val="auto"/>
          <w:sz w:val="24"/>
          <w:szCs w:val="24"/>
        </w:rPr>
      </w:pPr>
      <w:r w:rsidRPr="00D4526E">
        <w:rPr>
          <w:rFonts w:cstheme="minorHAnsi"/>
          <w:color w:val="auto"/>
          <w:sz w:val="24"/>
          <w:szCs w:val="24"/>
        </w:rPr>
        <w:t>…</w:t>
      </w:r>
    </w:p>
    <w:p w14:paraId="5B7047A6" w14:textId="566F9357"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zwany</w:t>
      </w:r>
      <w:r w:rsidR="00B32E63" w:rsidRPr="00D4526E">
        <w:rPr>
          <w:rFonts w:cstheme="minorHAnsi"/>
          <w:color w:val="auto"/>
          <w:sz w:val="24"/>
          <w:szCs w:val="24"/>
        </w:rPr>
        <w:t>m</w:t>
      </w:r>
      <w:r w:rsidRPr="00D4526E">
        <w:rPr>
          <w:rFonts w:cstheme="minorHAnsi"/>
          <w:color w:val="auto"/>
          <w:sz w:val="24"/>
          <w:szCs w:val="24"/>
        </w:rPr>
        <w:t xml:space="preserve"> dalej</w:t>
      </w:r>
      <w:r w:rsidRPr="00D4526E">
        <w:rPr>
          <w:rFonts w:cstheme="minorHAnsi"/>
          <w:b/>
          <w:color w:val="auto"/>
          <w:sz w:val="24"/>
          <w:szCs w:val="24"/>
        </w:rPr>
        <w:t xml:space="preserve"> Wykonawcą</w:t>
      </w:r>
    </w:p>
    <w:p w14:paraId="7D799912" w14:textId="77777777" w:rsidR="00864A7C" w:rsidRPr="00D4526E" w:rsidRDefault="00864A7C" w:rsidP="00837851">
      <w:pPr>
        <w:spacing w:after="0" w:line="360" w:lineRule="auto"/>
        <w:rPr>
          <w:rFonts w:cstheme="minorHAnsi"/>
          <w:color w:val="auto"/>
          <w:sz w:val="24"/>
          <w:szCs w:val="24"/>
        </w:rPr>
      </w:pPr>
    </w:p>
    <w:p w14:paraId="3CF24BB7" w14:textId="106134FD"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 xml:space="preserve">Dnia ………………………………. Wykonawca </w:t>
      </w:r>
      <w:r w:rsidR="0030318A" w:rsidRPr="00D4526E">
        <w:rPr>
          <w:rFonts w:cstheme="minorHAnsi"/>
          <w:color w:val="auto"/>
          <w:sz w:val="24"/>
          <w:szCs w:val="24"/>
        </w:rPr>
        <w:t xml:space="preserve">wykonał </w:t>
      </w:r>
      <w:r w:rsidR="00C41178" w:rsidRPr="00D4526E">
        <w:rPr>
          <w:rFonts w:cstheme="minorHAnsi"/>
          <w:color w:val="auto"/>
          <w:sz w:val="24"/>
          <w:szCs w:val="24"/>
        </w:rPr>
        <w:t>Przedmiot Umowy</w:t>
      </w:r>
      <w:r w:rsidRPr="00D4526E">
        <w:rPr>
          <w:rFonts w:cstheme="minorHAnsi"/>
          <w:color w:val="auto"/>
          <w:sz w:val="24"/>
          <w:szCs w:val="24"/>
        </w:rPr>
        <w:t>.</w:t>
      </w:r>
    </w:p>
    <w:p w14:paraId="364F6ED8" w14:textId="77777777" w:rsidR="00864A7C" w:rsidRPr="00D4526E" w:rsidRDefault="00864A7C" w:rsidP="00837851">
      <w:pPr>
        <w:spacing w:after="0" w:line="360" w:lineRule="auto"/>
        <w:rPr>
          <w:rFonts w:cstheme="minorHAnsi"/>
          <w:color w:val="auto"/>
          <w:sz w:val="24"/>
          <w:szCs w:val="24"/>
        </w:rPr>
      </w:pPr>
    </w:p>
    <w:p w14:paraId="205C1343" w14:textId="1E99501B"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 xml:space="preserve">1. </w:t>
      </w:r>
      <w:r w:rsidR="00C41178" w:rsidRPr="00D4526E">
        <w:rPr>
          <w:rFonts w:cstheme="minorHAnsi"/>
          <w:color w:val="auto"/>
          <w:sz w:val="24"/>
          <w:szCs w:val="24"/>
        </w:rPr>
        <w:t>Przedmiot Umowy</w:t>
      </w:r>
      <w:r w:rsidR="0030318A" w:rsidRPr="00D4526E">
        <w:rPr>
          <w:rFonts w:cstheme="minorHAnsi"/>
          <w:color w:val="auto"/>
          <w:sz w:val="24"/>
          <w:szCs w:val="24"/>
        </w:rPr>
        <w:t xml:space="preserve"> </w:t>
      </w:r>
      <w:r w:rsidRPr="00D4526E">
        <w:rPr>
          <w:rFonts w:cstheme="minorHAnsi"/>
          <w:color w:val="auto"/>
          <w:sz w:val="24"/>
          <w:szCs w:val="24"/>
        </w:rPr>
        <w:t>został zrealizowan</w:t>
      </w:r>
      <w:r w:rsidR="00C41178" w:rsidRPr="00D4526E">
        <w:rPr>
          <w:rFonts w:cstheme="minorHAnsi"/>
          <w:color w:val="auto"/>
          <w:sz w:val="24"/>
          <w:szCs w:val="24"/>
        </w:rPr>
        <w:t>y</w:t>
      </w:r>
      <w:r w:rsidRPr="00D4526E">
        <w:rPr>
          <w:rFonts w:cstheme="minorHAnsi"/>
          <w:color w:val="auto"/>
          <w:sz w:val="24"/>
          <w:szCs w:val="24"/>
        </w:rPr>
        <w:t xml:space="preserve"> </w:t>
      </w:r>
      <w:r w:rsidR="00953AA2" w:rsidRPr="00D4526E">
        <w:rPr>
          <w:rFonts w:cstheme="minorHAnsi"/>
          <w:color w:val="auto"/>
          <w:sz w:val="24"/>
          <w:szCs w:val="24"/>
        </w:rPr>
        <w:t>należycie</w:t>
      </w:r>
      <w:r w:rsidR="00E65525" w:rsidRPr="00D4526E">
        <w:rPr>
          <w:rFonts w:cstheme="minorHAnsi"/>
          <w:color w:val="auto"/>
          <w:sz w:val="24"/>
          <w:szCs w:val="24"/>
        </w:rPr>
        <w:t xml:space="preserve"> i zgodnie z Umową</w:t>
      </w:r>
      <w:r w:rsidR="0030318A" w:rsidRPr="00D4526E">
        <w:rPr>
          <w:rFonts w:cstheme="minorHAnsi"/>
          <w:color w:val="auto"/>
          <w:sz w:val="24"/>
          <w:szCs w:val="24"/>
        </w:rPr>
        <w:t>.</w:t>
      </w:r>
    </w:p>
    <w:p w14:paraId="075BAD10" w14:textId="60CB03FE"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 xml:space="preserve">2. </w:t>
      </w:r>
      <w:r w:rsidR="00E65525" w:rsidRPr="00D4526E">
        <w:rPr>
          <w:rFonts w:cstheme="minorHAnsi"/>
          <w:color w:val="auto"/>
          <w:sz w:val="24"/>
          <w:szCs w:val="24"/>
        </w:rPr>
        <w:t>Zamawiający dokonał Odbioru Wdrożenia na podstawie odrębnego protokołu (Protokołu Wdrożenia).</w:t>
      </w:r>
    </w:p>
    <w:p w14:paraId="135F728F" w14:textId="1D08F3C4" w:rsidR="00C41178" w:rsidRPr="00D4526E" w:rsidRDefault="00C41178" w:rsidP="00837851">
      <w:pPr>
        <w:spacing w:after="0" w:line="360" w:lineRule="auto"/>
        <w:rPr>
          <w:rFonts w:cstheme="minorHAnsi"/>
          <w:color w:val="auto"/>
          <w:sz w:val="24"/>
          <w:szCs w:val="24"/>
        </w:rPr>
      </w:pPr>
      <w:r w:rsidRPr="00D4526E">
        <w:rPr>
          <w:rFonts w:cstheme="minorHAnsi"/>
          <w:color w:val="auto"/>
          <w:sz w:val="24"/>
          <w:szCs w:val="24"/>
        </w:rPr>
        <w:t>3. Wykonawca dostarczył Dokumentację Powykonawczą i certyfikaty licencyjne.</w:t>
      </w:r>
    </w:p>
    <w:p w14:paraId="16375AF3" w14:textId="20D2E8FC" w:rsidR="00C41178" w:rsidRPr="00D4526E" w:rsidRDefault="00C41178" w:rsidP="00837851">
      <w:pPr>
        <w:spacing w:after="0" w:line="360" w:lineRule="auto"/>
        <w:rPr>
          <w:rFonts w:cstheme="minorHAnsi"/>
          <w:color w:val="auto"/>
          <w:sz w:val="24"/>
          <w:szCs w:val="24"/>
        </w:rPr>
      </w:pPr>
      <w:r w:rsidRPr="00D4526E">
        <w:rPr>
          <w:rFonts w:cstheme="minorHAnsi"/>
          <w:color w:val="auto"/>
          <w:sz w:val="24"/>
          <w:szCs w:val="24"/>
        </w:rPr>
        <w:t xml:space="preserve">4. Zamawiający potwierdza odbiór Dokumentacji Powykonawczej i certyfikatów licencyjnych. </w:t>
      </w:r>
    </w:p>
    <w:p w14:paraId="314D324D" w14:textId="77777777" w:rsidR="009813FC" w:rsidRPr="00D4526E" w:rsidRDefault="009813FC" w:rsidP="00837851">
      <w:pPr>
        <w:spacing w:after="0" w:line="360" w:lineRule="auto"/>
        <w:rPr>
          <w:rFonts w:cstheme="minorHAnsi"/>
          <w:color w:val="auto"/>
          <w:sz w:val="24"/>
          <w:szCs w:val="24"/>
        </w:rPr>
      </w:pPr>
    </w:p>
    <w:p w14:paraId="77F3D097" w14:textId="13FFD612" w:rsidR="009813FC" w:rsidRPr="00D4526E" w:rsidRDefault="009813FC" w:rsidP="00837851">
      <w:pPr>
        <w:spacing w:after="0" w:line="360" w:lineRule="auto"/>
        <w:rPr>
          <w:rFonts w:cstheme="minorHAnsi"/>
          <w:color w:val="auto"/>
          <w:sz w:val="24"/>
          <w:szCs w:val="24"/>
        </w:rPr>
      </w:pPr>
      <w:r w:rsidRPr="00D4526E">
        <w:rPr>
          <w:rFonts w:cstheme="minorHAnsi"/>
          <w:color w:val="auto"/>
          <w:sz w:val="24"/>
          <w:szCs w:val="24"/>
        </w:rPr>
        <w:t>Protokół stanowi podstawę do wystawienia przez Wykonawcę faktury na kwotę wskazaną w Umowie.</w:t>
      </w:r>
    </w:p>
    <w:p w14:paraId="630AE95F" w14:textId="77777777" w:rsidR="00864A7C" w:rsidRPr="00D4526E" w:rsidRDefault="00864A7C" w:rsidP="00837851">
      <w:pPr>
        <w:spacing w:after="0" w:line="360" w:lineRule="auto"/>
        <w:rPr>
          <w:rFonts w:cstheme="minorHAnsi"/>
          <w:color w:val="auto"/>
          <w:sz w:val="24"/>
          <w:szCs w:val="24"/>
        </w:rPr>
      </w:pPr>
    </w:p>
    <w:p w14:paraId="58129757" w14:textId="77777777" w:rsidR="00B32E63" w:rsidRPr="00D4526E" w:rsidRDefault="00B32E63" w:rsidP="00837851">
      <w:pPr>
        <w:widowControl w:val="0"/>
        <w:spacing w:after="0" w:line="360" w:lineRule="auto"/>
        <w:rPr>
          <w:rFonts w:cstheme="minorHAnsi"/>
          <w:b/>
          <w:color w:val="auto"/>
          <w:sz w:val="24"/>
          <w:szCs w:val="24"/>
        </w:rPr>
      </w:pPr>
    </w:p>
    <w:p w14:paraId="34A7C1F2" w14:textId="74F6A9FF" w:rsidR="00B32E63" w:rsidRPr="00D4526E" w:rsidRDefault="00B528BB" w:rsidP="00837851">
      <w:pPr>
        <w:widowControl w:val="0"/>
        <w:spacing w:after="0" w:line="360" w:lineRule="auto"/>
        <w:rPr>
          <w:rFonts w:cstheme="minorHAnsi"/>
          <w:b/>
          <w:color w:val="auto"/>
          <w:sz w:val="24"/>
          <w:szCs w:val="24"/>
        </w:rPr>
      </w:pPr>
      <w:r w:rsidRPr="00D4526E">
        <w:rPr>
          <w:rFonts w:cstheme="minorHAnsi"/>
          <w:b/>
          <w:color w:val="auto"/>
          <w:sz w:val="24"/>
          <w:szCs w:val="24"/>
        </w:rPr>
        <w:t xml:space="preserve">Zamawiający: </w:t>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t>Wykonawca:</w:t>
      </w:r>
    </w:p>
    <w:p w14:paraId="35E48B95" w14:textId="77777777" w:rsidR="00B32E63" w:rsidRPr="00D4526E" w:rsidRDefault="00B32E63" w:rsidP="00837851">
      <w:pPr>
        <w:spacing w:after="0" w:line="360" w:lineRule="auto"/>
        <w:rPr>
          <w:rFonts w:cstheme="minorHAnsi"/>
          <w:b/>
          <w:color w:val="auto"/>
          <w:sz w:val="24"/>
          <w:szCs w:val="24"/>
        </w:rPr>
      </w:pPr>
      <w:r w:rsidRPr="00D4526E">
        <w:rPr>
          <w:rFonts w:cstheme="minorHAnsi"/>
          <w:b/>
          <w:color w:val="auto"/>
          <w:sz w:val="24"/>
          <w:szCs w:val="24"/>
        </w:rPr>
        <w:br w:type="page"/>
      </w:r>
    </w:p>
    <w:p w14:paraId="2BC7CF0B" w14:textId="6F75EFF0" w:rsidR="00864A7C" w:rsidRPr="00D4526E" w:rsidRDefault="00B528BB" w:rsidP="00837851">
      <w:pPr>
        <w:spacing w:after="0" w:line="360" w:lineRule="auto"/>
        <w:rPr>
          <w:rFonts w:cstheme="minorHAnsi"/>
          <w:b/>
          <w:color w:val="auto"/>
          <w:sz w:val="24"/>
          <w:szCs w:val="24"/>
        </w:rPr>
      </w:pPr>
      <w:r w:rsidRPr="00D4526E">
        <w:rPr>
          <w:rFonts w:cstheme="minorHAnsi"/>
          <w:b/>
          <w:color w:val="auto"/>
          <w:sz w:val="24"/>
          <w:szCs w:val="24"/>
        </w:rPr>
        <w:t>PROTOK</w:t>
      </w:r>
      <w:r w:rsidR="00841D9E" w:rsidRPr="00D4526E">
        <w:rPr>
          <w:rFonts w:cstheme="minorHAnsi"/>
          <w:b/>
          <w:color w:val="auto"/>
          <w:sz w:val="24"/>
          <w:szCs w:val="24"/>
        </w:rPr>
        <w:t>ÓŁ STANU ZAAWANSOWANIA PR</w:t>
      </w:r>
      <w:r w:rsidR="0030318A" w:rsidRPr="00D4526E">
        <w:rPr>
          <w:rFonts w:cstheme="minorHAnsi"/>
          <w:b/>
          <w:color w:val="auto"/>
          <w:sz w:val="24"/>
          <w:szCs w:val="24"/>
        </w:rPr>
        <w:t>AC</w:t>
      </w:r>
    </w:p>
    <w:p w14:paraId="4B4DA38B" w14:textId="7ED837C4" w:rsidR="00B32E63" w:rsidRPr="00D4526E" w:rsidRDefault="00B32E63" w:rsidP="00837851">
      <w:pPr>
        <w:spacing w:after="0" w:line="360" w:lineRule="auto"/>
        <w:rPr>
          <w:rFonts w:cstheme="minorHAnsi"/>
          <w:b/>
          <w:i/>
          <w:color w:val="auto"/>
          <w:sz w:val="24"/>
          <w:szCs w:val="24"/>
        </w:rPr>
      </w:pPr>
      <w:r w:rsidRPr="00D4526E">
        <w:rPr>
          <w:rFonts w:cstheme="minorHAnsi"/>
          <w:b/>
          <w:color w:val="auto"/>
          <w:sz w:val="24"/>
          <w:szCs w:val="24"/>
        </w:rPr>
        <w:t>DO UMOWY NR …..</w:t>
      </w:r>
    </w:p>
    <w:p w14:paraId="2B5E9DDB" w14:textId="77777777" w:rsidR="00864A7C" w:rsidRPr="00D4526E" w:rsidRDefault="00864A7C" w:rsidP="00837851">
      <w:pPr>
        <w:spacing w:after="0" w:line="360" w:lineRule="auto"/>
        <w:rPr>
          <w:rFonts w:cstheme="minorHAnsi"/>
          <w:i/>
          <w:color w:val="auto"/>
          <w:sz w:val="24"/>
          <w:szCs w:val="24"/>
        </w:rPr>
      </w:pPr>
    </w:p>
    <w:p w14:paraId="4BDD2383" w14:textId="47E06605"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Sporządzony dnia………………………………w ………………………. pomiędzy:</w:t>
      </w:r>
    </w:p>
    <w:p w14:paraId="28062A62" w14:textId="2140C105" w:rsidR="00864A7C" w:rsidRPr="00D4526E" w:rsidRDefault="00953AA2" w:rsidP="00837851">
      <w:pPr>
        <w:spacing w:after="0" w:line="360" w:lineRule="auto"/>
        <w:rPr>
          <w:rFonts w:cstheme="minorHAnsi"/>
          <w:color w:val="auto"/>
          <w:sz w:val="24"/>
          <w:szCs w:val="24"/>
        </w:rPr>
      </w:pPr>
      <w:r w:rsidRPr="00D4526E">
        <w:rPr>
          <w:rFonts w:cstheme="minorHAnsi"/>
          <w:color w:val="auto"/>
          <w:sz w:val="24"/>
          <w:szCs w:val="24"/>
        </w:rPr>
        <w:t>…</w:t>
      </w:r>
    </w:p>
    <w:p w14:paraId="5975E96C" w14:textId="7EB64BD4" w:rsidR="00864A7C" w:rsidRPr="00D4526E" w:rsidRDefault="00B528BB" w:rsidP="00837851">
      <w:pPr>
        <w:spacing w:after="0" w:line="360" w:lineRule="auto"/>
        <w:rPr>
          <w:rFonts w:cstheme="minorHAnsi"/>
          <w:b/>
          <w:color w:val="auto"/>
          <w:sz w:val="24"/>
          <w:szCs w:val="24"/>
        </w:rPr>
      </w:pPr>
      <w:r w:rsidRPr="00D4526E">
        <w:rPr>
          <w:rFonts w:cstheme="minorHAnsi"/>
          <w:color w:val="auto"/>
          <w:sz w:val="24"/>
          <w:szCs w:val="24"/>
        </w:rPr>
        <w:t xml:space="preserve">zwanym </w:t>
      </w:r>
      <w:r w:rsidR="00B32E63" w:rsidRPr="00D4526E">
        <w:rPr>
          <w:rFonts w:cstheme="minorHAnsi"/>
          <w:color w:val="auto"/>
          <w:sz w:val="24"/>
          <w:szCs w:val="24"/>
        </w:rPr>
        <w:t>dalej</w:t>
      </w:r>
      <w:r w:rsidRPr="00D4526E">
        <w:rPr>
          <w:rFonts w:cstheme="minorHAnsi"/>
          <w:color w:val="auto"/>
          <w:sz w:val="24"/>
          <w:szCs w:val="24"/>
        </w:rPr>
        <w:t xml:space="preserve"> </w:t>
      </w:r>
      <w:r w:rsidRPr="00D4526E">
        <w:rPr>
          <w:rFonts w:cstheme="minorHAnsi"/>
          <w:b/>
          <w:color w:val="auto"/>
          <w:sz w:val="24"/>
          <w:szCs w:val="24"/>
        </w:rPr>
        <w:t>Zamawiającym</w:t>
      </w:r>
      <w:bookmarkStart w:id="21" w:name="_GoBack"/>
      <w:bookmarkEnd w:id="21"/>
    </w:p>
    <w:p w14:paraId="1B88AFCD" w14:textId="77777777"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a</w:t>
      </w:r>
    </w:p>
    <w:p w14:paraId="45476AB2" w14:textId="4D924037" w:rsidR="00864A7C" w:rsidRPr="00C512C5" w:rsidRDefault="00953AA2" w:rsidP="00837851">
      <w:pPr>
        <w:spacing w:after="0" w:line="360" w:lineRule="auto"/>
        <w:rPr>
          <w:rFonts w:cstheme="minorHAnsi"/>
          <w:color w:val="auto"/>
          <w:sz w:val="24"/>
          <w:szCs w:val="24"/>
        </w:rPr>
      </w:pPr>
      <w:r w:rsidRPr="00D4526E">
        <w:rPr>
          <w:rFonts w:cstheme="minorHAnsi"/>
          <w:b/>
          <w:color w:val="auto"/>
          <w:sz w:val="24"/>
          <w:szCs w:val="24"/>
        </w:rPr>
        <w:t>…</w:t>
      </w:r>
    </w:p>
    <w:p w14:paraId="5FD51371" w14:textId="266ED1BF"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zwany</w:t>
      </w:r>
      <w:r w:rsidR="00B32E63" w:rsidRPr="00D4526E">
        <w:rPr>
          <w:rFonts w:cstheme="minorHAnsi"/>
          <w:color w:val="auto"/>
          <w:sz w:val="24"/>
          <w:szCs w:val="24"/>
        </w:rPr>
        <w:t>m</w:t>
      </w:r>
      <w:r w:rsidRPr="00D4526E">
        <w:rPr>
          <w:rFonts w:cstheme="minorHAnsi"/>
          <w:color w:val="auto"/>
          <w:sz w:val="24"/>
          <w:szCs w:val="24"/>
        </w:rPr>
        <w:t xml:space="preserve"> dalej</w:t>
      </w:r>
      <w:r w:rsidRPr="00D4526E">
        <w:rPr>
          <w:rFonts w:cstheme="minorHAnsi"/>
          <w:b/>
          <w:color w:val="auto"/>
          <w:sz w:val="24"/>
          <w:szCs w:val="24"/>
        </w:rPr>
        <w:t xml:space="preserve"> Wykonawcą</w:t>
      </w:r>
    </w:p>
    <w:p w14:paraId="0C57BBA8" w14:textId="77777777" w:rsidR="00864A7C" w:rsidRPr="00D4526E" w:rsidRDefault="00864A7C" w:rsidP="00837851">
      <w:pPr>
        <w:spacing w:after="0" w:line="360" w:lineRule="auto"/>
        <w:rPr>
          <w:rFonts w:cstheme="minorHAnsi"/>
          <w:color w:val="auto"/>
          <w:sz w:val="24"/>
          <w:szCs w:val="24"/>
        </w:rPr>
      </w:pPr>
    </w:p>
    <w:p w14:paraId="1CC6DB33" w14:textId="5D20D0F4"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 xml:space="preserve">Ze względu na sytuację opisaną </w:t>
      </w:r>
      <w:r w:rsidR="00C4579D" w:rsidRPr="00D4526E">
        <w:rPr>
          <w:rFonts w:cstheme="minorHAnsi"/>
          <w:color w:val="auto"/>
          <w:sz w:val="24"/>
          <w:szCs w:val="24"/>
        </w:rPr>
        <w:t>Umowie</w:t>
      </w:r>
      <w:r w:rsidRPr="00D4526E">
        <w:rPr>
          <w:rFonts w:cstheme="minorHAnsi"/>
          <w:color w:val="auto"/>
          <w:sz w:val="24"/>
          <w:szCs w:val="24"/>
        </w:rPr>
        <w:t xml:space="preserve">, Strony </w:t>
      </w:r>
      <w:r w:rsidR="00FA30DF" w:rsidRPr="00D4526E">
        <w:rPr>
          <w:rFonts w:cstheme="minorHAnsi"/>
          <w:color w:val="auto"/>
          <w:sz w:val="24"/>
          <w:szCs w:val="24"/>
        </w:rPr>
        <w:t xml:space="preserve"> potwierdzają</w:t>
      </w:r>
      <w:r w:rsidRPr="00D4526E">
        <w:rPr>
          <w:rFonts w:cstheme="minorHAnsi"/>
          <w:color w:val="auto"/>
          <w:sz w:val="24"/>
          <w:szCs w:val="24"/>
        </w:rPr>
        <w:t>, że do dnia………….. zostały zrealizowane przez Wykonawcę następujące czynności:</w:t>
      </w:r>
    </w:p>
    <w:p w14:paraId="13D3EBBA" w14:textId="77777777" w:rsidR="00864A7C" w:rsidRPr="00D4526E" w:rsidRDefault="00864A7C" w:rsidP="00837851">
      <w:pPr>
        <w:spacing w:after="0" w:line="360" w:lineRule="auto"/>
        <w:rPr>
          <w:rFonts w:cstheme="minorHAnsi"/>
          <w:color w:val="auto"/>
          <w:sz w:val="24"/>
          <w:szCs w:val="24"/>
        </w:rPr>
      </w:pPr>
    </w:p>
    <w:p w14:paraId="4406FAE3" w14:textId="77777777"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w:t>
      </w:r>
    </w:p>
    <w:p w14:paraId="60D5B113" w14:textId="4F43E6E2"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w:t>
      </w:r>
      <w:r w:rsidRPr="00D4526E">
        <w:rPr>
          <w:rFonts w:cstheme="minorHAnsi"/>
          <w:color w:val="auto"/>
          <w:sz w:val="24"/>
          <w:szCs w:val="24"/>
        </w:rPr>
        <w:tab/>
      </w:r>
    </w:p>
    <w:p w14:paraId="00F6FDA6" w14:textId="77777777" w:rsidR="00864A7C" w:rsidRPr="00D4526E" w:rsidRDefault="00864A7C" w:rsidP="00837851">
      <w:pPr>
        <w:spacing w:after="0" w:line="360" w:lineRule="auto"/>
        <w:rPr>
          <w:rFonts w:cstheme="minorHAnsi"/>
          <w:color w:val="auto"/>
          <w:sz w:val="24"/>
          <w:szCs w:val="24"/>
        </w:rPr>
      </w:pPr>
    </w:p>
    <w:p w14:paraId="1E6D7152" w14:textId="115A2001"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Strony zgodnie postanawiają, że za realizację ww</w:t>
      </w:r>
      <w:r w:rsidR="0030318A" w:rsidRPr="00D4526E">
        <w:rPr>
          <w:rFonts w:cstheme="minorHAnsi"/>
          <w:color w:val="auto"/>
          <w:sz w:val="24"/>
          <w:szCs w:val="24"/>
        </w:rPr>
        <w:t>.</w:t>
      </w:r>
      <w:r w:rsidRPr="00D4526E">
        <w:rPr>
          <w:rFonts w:cstheme="minorHAnsi"/>
          <w:color w:val="auto"/>
          <w:sz w:val="24"/>
          <w:szCs w:val="24"/>
        </w:rPr>
        <w:t xml:space="preserve"> czynności Wykonawcy należy się wynagrodzenie w kwocie ……………………. netto, powiększone o podatek VAT obowiązujący w chwili wykonania usługi.</w:t>
      </w:r>
    </w:p>
    <w:p w14:paraId="67A10A1D" w14:textId="77777777" w:rsidR="00864A7C" w:rsidRPr="00D4526E" w:rsidRDefault="00864A7C" w:rsidP="00837851">
      <w:pPr>
        <w:spacing w:after="0" w:line="360" w:lineRule="auto"/>
        <w:rPr>
          <w:rFonts w:cstheme="minorHAnsi"/>
          <w:color w:val="auto"/>
          <w:sz w:val="24"/>
          <w:szCs w:val="24"/>
        </w:rPr>
      </w:pPr>
    </w:p>
    <w:p w14:paraId="280DF023" w14:textId="5CE1ED2A" w:rsidR="00864A7C" w:rsidRPr="00D4526E" w:rsidRDefault="00B528BB" w:rsidP="00837851">
      <w:pPr>
        <w:spacing w:after="0" w:line="360" w:lineRule="auto"/>
        <w:rPr>
          <w:rFonts w:cstheme="minorHAnsi"/>
          <w:strike/>
          <w:color w:val="FF0000"/>
          <w:sz w:val="24"/>
          <w:szCs w:val="24"/>
        </w:rPr>
      </w:pPr>
      <w:r w:rsidRPr="00D4526E">
        <w:rPr>
          <w:rFonts w:cstheme="minorHAnsi"/>
          <w:color w:val="auto"/>
          <w:sz w:val="24"/>
          <w:szCs w:val="24"/>
        </w:rPr>
        <w:t>Faktura VAT za wykonanie ww</w:t>
      </w:r>
      <w:r w:rsidR="0030318A" w:rsidRPr="00D4526E">
        <w:rPr>
          <w:rFonts w:cstheme="minorHAnsi"/>
          <w:color w:val="auto"/>
          <w:sz w:val="24"/>
          <w:szCs w:val="24"/>
        </w:rPr>
        <w:t>.</w:t>
      </w:r>
      <w:r w:rsidRPr="00D4526E">
        <w:rPr>
          <w:rFonts w:cstheme="minorHAnsi"/>
          <w:color w:val="auto"/>
          <w:sz w:val="24"/>
          <w:szCs w:val="24"/>
        </w:rPr>
        <w:t xml:space="preserve"> usług zostanie wystawiona na zasadach ogólnych</w:t>
      </w:r>
      <w:r w:rsidR="00703807" w:rsidRPr="00D4526E">
        <w:rPr>
          <w:rFonts w:cstheme="minorHAnsi"/>
          <w:color w:val="auto"/>
          <w:sz w:val="24"/>
          <w:szCs w:val="24"/>
        </w:rPr>
        <w:t>,</w:t>
      </w:r>
      <w:r w:rsidR="00C645E9" w:rsidRPr="00D4526E">
        <w:rPr>
          <w:rFonts w:cstheme="minorHAnsi"/>
          <w:color w:val="auto"/>
          <w:sz w:val="24"/>
          <w:szCs w:val="24"/>
        </w:rPr>
        <w:t xml:space="preserve"> </w:t>
      </w:r>
      <w:r w:rsidR="00703807" w:rsidRPr="00D4526E">
        <w:rPr>
          <w:rFonts w:cstheme="minorHAnsi"/>
          <w:color w:val="auto"/>
          <w:sz w:val="24"/>
          <w:szCs w:val="24"/>
        </w:rPr>
        <w:t>z</w:t>
      </w:r>
      <w:r w:rsidR="00C645E9" w:rsidRPr="00D4526E">
        <w:rPr>
          <w:rFonts w:cstheme="minorHAnsi"/>
          <w:color w:val="auto"/>
          <w:sz w:val="24"/>
          <w:szCs w:val="24"/>
        </w:rPr>
        <w:t xml:space="preserve"> termine</w:t>
      </w:r>
      <w:r w:rsidR="00703807" w:rsidRPr="00D4526E">
        <w:rPr>
          <w:rFonts w:cstheme="minorHAnsi"/>
          <w:color w:val="auto"/>
          <w:sz w:val="24"/>
          <w:szCs w:val="24"/>
        </w:rPr>
        <w:t>m zapłaty</w:t>
      </w:r>
      <w:r w:rsidR="00C645E9" w:rsidRPr="00D4526E">
        <w:rPr>
          <w:rFonts w:cstheme="minorHAnsi"/>
          <w:color w:val="auto"/>
          <w:sz w:val="24"/>
          <w:szCs w:val="24"/>
        </w:rPr>
        <w:t xml:space="preserve"> zgodnie z umową</w:t>
      </w:r>
      <w:r w:rsidRPr="00D4526E">
        <w:rPr>
          <w:rFonts w:cstheme="minorHAnsi"/>
          <w:color w:val="auto"/>
          <w:sz w:val="24"/>
          <w:szCs w:val="24"/>
        </w:rPr>
        <w:t>.</w:t>
      </w:r>
    </w:p>
    <w:p w14:paraId="39C23898" w14:textId="77777777" w:rsidR="00864A7C" w:rsidRPr="00D4526E" w:rsidRDefault="00864A7C" w:rsidP="00837851">
      <w:pPr>
        <w:spacing w:after="0" w:line="360" w:lineRule="auto"/>
        <w:rPr>
          <w:rFonts w:cstheme="minorHAnsi"/>
          <w:color w:val="auto"/>
          <w:sz w:val="24"/>
          <w:szCs w:val="24"/>
        </w:rPr>
      </w:pPr>
    </w:p>
    <w:p w14:paraId="6B01FCCD" w14:textId="63A719CA" w:rsidR="00864A7C" w:rsidRPr="00D4526E" w:rsidRDefault="0030318A" w:rsidP="00837851">
      <w:pPr>
        <w:spacing w:after="0" w:line="360" w:lineRule="auto"/>
        <w:rPr>
          <w:rFonts w:cstheme="minorHAnsi"/>
          <w:color w:val="auto"/>
          <w:sz w:val="24"/>
          <w:szCs w:val="24"/>
        </w:rPr>
      </w:pPr>
      <w:r w:rsidRPr="00D4526E">
        <w:rPr>
          <w:rFonts w:cstheme="minorHAnsi"/>
          <w:color w:val="auto"/>
          <w:sz w:val="24"/>
          <w:szCs w:val="24"/>
        </w:rPr>
        <w:t>Ww. c</w:t>
      </w:r>
      <w:r w:rsidR="00B528BB" w:rsidRPr="00D4526E">
        <w:rPr>
          <w:rFonts w:cstheme="minorHAnsi"/>
          <w:color w:val="auto"/>
          <w:sz w:val="24"/>
          <w:szCs w:val="24"/>
        </w:rPr>
        <w:t>zynności zostały zrealizowane w sposób prawidłowy.</w:t>
      </w:r>
    </w:p>
    <w:p w14:paraId="464C3FA8" w14:textId="77777777" w:rsidR="00864A7C" w:rsidRPr="00D4526E" w:rsidRDefault="00864A7C" w:rsidP="00837851">
      <w:pPr>
        <w:spacing w:after="0" w:line="360" w:lineRule="auto"/>
        <w:rPr>
          <w:rFonts w:cstheme="minorHAnsi"/>
          <w:color w:val="auto"/>
          <w:sz w:val="24"/>
          <w:szCs w:val="24"/>
        </w:rPr>
      </w:pPr>
    </w:p>
    <w:p w14:paraId="7632DB2E" w14:textId="77777777" w:rsidR="00864A7C" w:rsidRPr="00D4526E" w:rsidRDefault="00B528BB" w:rsidP="00837851">
      <w:pPr>
        <w:spacing w:after="0" w:line="360" w:lineRule="auto"/>
        <w:rPr>
          <w:rFonts w:cstheme="minorHAnsi"/>
          <w:color w:val="auto"/>
          <w:sz w:val="24"/>
          <w:szCs w:val="24"/>
        </w:rPr>
      </w:pPr>
      <w:r w:rsidRPr="00D4526E">
        <w:rPr>
          <w:rFonts w:cstheme="minorHAnsi"/>
          <w:color w:val="auto"/>
          <w:sz w:val="24"/>
          <w:szCs w:val="24"/>
        </w:rPr>
        <w:t>Zamawiający nie zgłasza żadnych roszczeń do jakości wykonanych przez Wykonawcę usług.</w:t>
      </w:r>
    </w:p>
    <w:p w14:paraId="180F7B09" w14:textId="77777777" w:rsidR="00864A7C" w:rsidRPr="00D4526E" w:rsidRDefault="00864A7C" w:rsidP="00837851">
      <w:pPr>
        <w:spacing w:after="0" w:line="360" w:lineRule="auto"/>
        <w:rPr>
          <w:rFonts w:cstheme="minorHAnsi"/>
          <w:color w:val="auto"/>
          <w:sz w:val="24"/>
          <w:szCs w:val="24"/>
        </w:rPr>
      </w:pPr>
    </w:p>
    <w:p w14:paraId="24EFBD8C" w14:textId="77777777" w:rsidR="00864A7C" w:rsidRPr="00D4526E" w:rsidRDefault="00B528BB" w:rsidP="00837851">
      <w:pPr>
        <w:widowControl w:val="0"/>
        <w:spacing w:after="0" w:line="360" w:lineRule="auto"/>
        <w:rPr>
          <w:rFonts w:cstheme="minorHAnsi"/>
          <w:b/>
          <w:color w:val="auto"/>
          <w:sz w:val="24"/>
          <w:szCs w:val="24"/>
        </w:rPr>
      </w:pPr>
      <w:r w:rsidRPr="00D4526E">
        <w:rPr>
          <w:rFonts w:cstheme="minorHAnsi"/>
          <w:b/>
          <w:color w:val="auto"/>
          <w:sz w:val="24"/>
          <w:szCs w:val="24"/>
        </w:rPr>
        <w:t xml:space="preserve">Zamawiający: </w:t>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r>
      <w:r w:rsidRPr="00D4526E">
        <w:rPr>
          <w:rFonts w:cstheme="minorHAnsi"/>
          <w:b/>
          <w:color w:val="auto"/>
          <w:sz w:val="24"/>
          <w:szCs w:val="24"/>
        </w:rPr>
        <w:tab/>
        <w:t>Wykonawca:</w:t>
      </w:r>
    </w:p>
    <w:p w14:paraId="1C475CF5" w14:textId="77777777" w:rsidR="00864A7C" w:rsidRPr="00D4526E" w:rsidRDefault="00864A7C" w:rsidP="00837851">
      <w:pPr>
        <w:spacing w:after="0" w:line="360" w:lineRule="auto"/>
        <w:rPr>
          <w:rFonts w:cstheme="minorHAnsi"/>
          <w:i/>
          <w:color w:val="auto"/>
          <w:sz w:val="24"/>
          <w:szCs w:val="24"/>
        </w:rPr>
      </w:pPr>
    </w:p>
    <w:p w14:paraId="63FD9814" w14:textId="555B0C30" w:rsidR="00700891" w:rsidRPr="00D4526E" w:rsidRDefault="00700891" w:rsidP="00837851">
      <w:pPr>
        <w:spacing w:after="0" w:line="360" w:lineRule="auto"/>
        <w:ind w:left="708"/>
        <w:rPr>
          <w:rFonts w:cstheme="minorHAnsi"/>
          <w:b/>
          <w:color w:val="auto"/>
          <w:sz w:val="24"/>
          <w:szCs w:val="24"/>
        </w:rPr>
      </w:pPr>
      <w:r w:rsidRPr="00D4526E">
        <w:rPr>
          <w:rFonts w:cstheme="minorHAnsi"/>
          <w:b/>
          <w:color w:val="auto"/>
          <w:sz w:val="24"/>
          <w:szCs w:val="24"/>
        </w:rPr>
        <w:t>ZAŁ</w:t>
      </w:r>
      <w:r w:rsidR="005479C5" w:rsidRPr="00D4526E">
        <w:rPr>
          <w:rFonts w:cstheme="minorHAnsi"/>
          <w:b/>
          <w:color w:val="auto"/>
          <w:sz w:val="24"/>
          <w:szCs w:val="24"/>
        </w:rPr>
        <w:t>Ą</w:t>
      </w:r>
      <w:r w:rsidRPr="00D4526E">
        <w:rPr>
          <w:rFonts w:cstheme="minorHAnsi"/>
          <w:b/>
          <w:color w:val="auto"/>
          <w:sz w:val="24"/>
          <w:szCs w:val="24"/>
        </w:rPr>
        <w:t xml:space="preserve">CZNIK NR </w:t>
      </w:r>
      <w:r w:rsidR="005479C5" w:rsidRPr="00D4526E">
        <w:rPr>
          <w:rFonts w:cstheme="minorHAnsi"/>
          <w:b/>
          <w:color w:val="auto"/>
          <w:sz w:val="24"/>
          <w:szCs w:val="24"/>
        </w:rPr>
        <w:t>7</w:t>
      </w:r>
    </w:p>
    <w:p w14:paraId="5B432598" w14:textId="60B1A373" w:rsidR="00700891" w:rsidRPr="00D4526E" w:rsidRDefault="00700891" w:rsidP="00837851">
      <w:pPr>
        <w:spacing w:after="0" w:line="360" w:lineRule="auto"/>
        <w:ind w:left="708"/>
        <w:rPr>
          <w:rFonts w:cstheme="minorHAnsi"/>
          <w:b/>
          <w:color w:val="auto"/>
          <w:sz w:val="24"/>
          <w:szCs w:val="24"/>
        </w:rPr>
      </w:pPr>
      <w:r w:rsidRPr="00D4526E">
        <w:rPr>
          <w:rFonts w:cstheme="minorHAnsi"/>
          <w:b/>
          <w:color w:val="auto"/>
          <w:sz w:val="24"/>
          <w:szCs w:val="24"/>
        </w:rPr>
        <w:t>KLAUZULA INFORMACYJNA WYKONAWCY</w:t>
      </w:r>
    </w:p>
    <w:p w14:paraId="29EF82A5" w14:textId="77777777" w:rsidR="00700891" w:rsidRPr="00D4526E" w:rsidRDefault="00700891" w:rsidP="00837851">
      <w:pPr>
        <w:spacing w:after="0" w:line="360" w:lineRule="auto"/>
        <w:rPr>
          <w:rFonts w:cstheme="minorHAnsi"/>
          <w:b/>
          <w:color w:val="auto"/>
          <w:sz w:val="24"/>
          <w:szCs w:val="24"/>
        </w:rPr>
      </w:pPr>
    </w:p>
    <w:p w14:paraId="67918B75" w14:textId="4038F436"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Klauzula informacyjna dla osób wskazanych do kontaktu w celu realizacji Umowy</w:t>
      </w:r>
    </w:p>
    <w:p w14:paraId="55A0066E" w14:textId="77777777" w:rsidR="00700891" w:rsidRPr="00D4526E" w:rsidRDefault="00700891" w:rsidP="00837851">
      <w:pPr>
        <w:spacing w:after="0" w:line="360" w:lineRule="auto"/>
        <w:rPr>
          <w:rFonts w:cstheme="minorHAnsi"/>
          <w:color w:val="auto"/>
          <w:sz w:val="24"/>
          <w:szCs w:val="24"/>
        </w:rPr>
      </w:pPr>
    </w:p>
    <w:p w14:paraId="77239E9F"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Administrator danych:</w:t>
      </w:r>
    </w:p>
    <w:p w14:paraId="2C8932D9" w14:textId="7D0A84AE"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Administratorem Pani/Pana danych jest </w:t>
      </w:r>
      <w:r w:rsidR="00515B6A" w:rsidRPr="00D4526E">
        <w:rPr>
          <w:rFonts w:cstheme="minorHAnsi"/>
          <w:color w:val="auto"/>
          <w:sz w:val="24"/>
          <w:szCs w:val="24"/>
        </w:rPr>
        <w:t>……..</w:t>
      </w:r>
      <w:r w:rsidRPr="00D4526E">
        <w:rPr>
          <w:rFonts w:cstheme="minorHAnsi"/>
          <w:color w:val="auto"/>
          <w:sz w:val="24"/>
          <w:szCs w:val="24"/>
        </w:rPr>
        <w:t xml:space="preserve">. z siedzibą w </w:t>
      </w:r>
      <w:r w:rsidR="00515B6A" w:rsidRPr="00D4526E">
        <w:rPr>
          <w:rFonts w:cstheme="minorHAnsi"/>
          <w:color w:val="auto"/>
          <w:sz w:val="24"/>
          <w:szCs w:val="24"/>
        </w:rPr>
        <w:t xml:space="preserve">…… </w:t>
      </w:r>
      <w:r w:rsidRPr="00D4526E">
        <w:rPr>
          <w:rFonts w:cstheme="minorHAnsi"/>
          <w:color w:val="auto"/>
          <w:sz w:val="24"/>
          <w:szCs w:val="24"/>
        </w:rPr>
        <w:t xml:space="preserve">przy ul. </w:t>
      </w:r>
      <w:r w:rsidR="00515B6A" w:rsidRPr="00D4526E">
        <w:rPr>
          <w:rFonts w:cstheme="minorHAnsi"/>
          <w:color w:val="auto"/>
          <w:sz w:val="24"/>
          <w:szCs w:val="24"/>
        </w:rPr>
        <w:t>……..</w:t>
      </w:r>
      <w:r w:rsidRPr="00D4526E">
        <w:rPr>
          <w:rFonts w:cstheme="minorHAnsi"/>
          <w:color w:val="auto"/>
          <w:sz w:val="24"/>
          <w:szCs w:val="24"/>
        </w:rPr>
        <w:t xml:space="preserve"> (administrator).</w:t>
      </w:r>
    </w:p>
    <w:p w14:paraId="267076B1" w14:textId="77777777" w:rsidR="00700891" w:rsidRPr="00D4526E" w:rsidRDefault="00700891" w:rsidP="00837851">
      <w:pPr>
        <w:spacing w:after="0" w:line="360" w:lineRule="auto"/>
        <w:rPr>
          <w:rFonts w:cstheme="minorHAnsi"/>
          <w:color w:val="auto"/>
          <w:sz w:val="24"/>
          <w:szCs w:val="24"/>
        </w:rPr>
      </w:pPr>
    </w:p>
    <w:p w14:paraId="43861F32"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Dane kontaktowe:</w:t>
      </w:r>
    </w:p>
    <w:p w14:paraId="0B67922A" w14:textId="1790FA3B"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Z administratorem można się skontaktować poprzez e-mail: </w:t>
      </w:r>
      <w:r w:rsidR="00515B6A" w:rsidRPr="00D4526E">
        <w:rPr>
          <w:rFonts w:cstheme="minorHAnsi"/>
          <w:color w:val="auto"/>
          <w:sz w:val="24"/>
          <w:szCs w:val="24"/>
        </w:rPr>
        <w:t>…….</w:t>
      </w:r>
      <w:r w:rsidRPr="00D4526E">
        <w:rPr>
          <w:rFonts w:cstheme="minorHAnsi"/>
          <w:color w:val="auto"/>
          <w:sz w:val="24"/>
          <w:szCs w:val="24"/>
        </w:rPr>
        <w:t xml:space="preserve"> lub pisemnie na adres siedziby administratora.</w:t>
      </w:r>
    </w:p>
    <w:p w14:paraId="1F5F164C"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Z inspektorem ochrony danych można się kontaktować we wszystkich sprawach dotyczących przetwarzania danych osobowych oraz korzystania z praw związanych z przetwarzaniem danych.</w:t>
      </w:r>
    </w:p>
    <w:p w14:paraId="1DE72E90" w14:textId="77777777" w:rsidR="00700891" w:rsidRPr="00D4526E" w:rsidRDefault="00700891" w:rsidP="00837851">
      <w:pPr>
        <w:spacing w:after="0" w:line="360" w:lineRule="auto"/>
        <w:rPr>
          <w:rFonts w:cstheme="minorHAnsi"/>
          <w:color w:val="auto"/>
          <w:sz w:val="24"/>
          <w:szCs w:val="24"/>
        </w:rPr>
      </w:pPr>
    </w:p>
    <w:p w14:paraId="48F212B1"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Cele oraz podstawa prawna przetwarzania danych, prawnie uzasadnione interesy administratora:</w:t>
      </w:r>
    </w:p>
    <w:p w14:paraId="09C3FBFA"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D4526E" w:rsidRDefault="00700891" w:rsidP="00837851">
      <w:pPr>
        <w:spacing w:after="0" w:line="360" w:lineRule="auto"/>
        <w:rPr>
          <w:rFonts w:cstheme="minorHAnsi"/>
          <w:color w:val="auto"/>
          <w:sz w:val="24"/>
          <w:szCs w:val="24"/>
        </w:rPr>
      </w:pPr>
    </w:p>
    <w:p w14:paraId="0ED6691F"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Źródła i zakres danych pozyskiwanych od podmiotów trzecich:</w:t>
      </w:r>
    </w:p>
    <w:p w14:paraId="528B7E90"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Administrator pozyskał Pani/Pana dane osobowe: imię, nazwisko, stanowisko, nazwa i adres firmy, nr telefonu, adres e-mail od …………</w:t>
      </w:r>
    </w:p>
    <w:p w14:paraId="4C832BE9" w14:textId="77777777" w:rsidR="00700891" w:rsidRPr="00D4526E" w:rsidRDefault="00700891" w:rsidP="00837851">
      <w:pPr>
        <w:spacing w:after="0" w:line="360" w:lineRule="auto"/>
        <w:rPr>
          <w:rFonts w:cstheme="minorHAnsi"/>
          <w:b/>
          <w:color w:val="auto"/>
          <w:sz w:val="24"/>
          <w:szCs w:val="24"/>
        </w:rPr>
      </w:pPr>
    </w:p>
    <w:p w14:paraId="5F385C10"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Okres, przez który dane będą przetwarzane:</w:t>
      </w:r>
    </w:p>
    <w:p w14:paraId="1030CA86" w14:textId="77777777" w:rsidR="00700891" w:rsidRPr="00D4526E" w:rsidRDefault="00700891" w:rsidP="00837851">
      <w:pPr>
        <w:spacing w:after="0" w:line="360" w:lineRule="auto"/>
        <w:rPr>
          <w:rFonts w:cstheme="minorHAnsi"/>
          <w:b/>
          <w:color w:val="auto"/>
          <w:sz w:val="24"/>
          <w:szCs w:val="24"/>
        </w:rPr>
      </w:pPr>
      <w:r w:rsidRPr="00D4526E">
        <w:rPr>
          <w:rFonts w:cstheme="minorHAnsi"/>
          <w:color w:val="auto"/>
          <w:sz w:val="24"/>
          <w:szCs w:val="24"/>
        </w:rPr>
        <w:t xml:space="preserve">Pani/Pana dane osobowe będą przechowywane do momentu przedawnienia roszczeń z tytułu umowy zawartej pomiędzy administratorem a </w:t>
      </w:r>
      <w:r w:rsidRPr="00D4526E">
        <w:rPr>
          <w:rFonts w:cstheme="minorHAnsi"/>
          <w:b/>
          <w:color w:val="auto"/>
          <w:sz w:val="24"/>
          <w:szCs w:val="24"/>
        </w:rPr>
        <w:t>…………</w:t>
      </w:r>
    </w:p>
    <w:p w14:paraId="3AD6420F" w14:textId="77777777" w:rsidR="00700891" w:rsidRPr="00D4526E" w:rsidRDefault="00700891" w:rsidP="00837851">
      <w:pPr>
        <w:spacing w:after="0" w:line="360" w:lineRule="auto"/>
        <w:rPr>
          <w:rFonts w:cstheme="minorHAnsi"/>
          <w:b/>
          <w:color w:val="auto"/>
          <w:sz w:val="24"/>
          <w:szCs w:val="24"/>
        </w:rPr>
      </w:pPr>
    </w:p>
    <w:p w14:paraId="48B108F3"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Odbiorcy danych:</w:t>
      </w:r>
    </w:p>
    <w:p w14:paraId="4AB12167"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Pani/Pana dane mogą:</w:t>
      </w:r>
    </w:p>
    <w:p w14:paraId="085B3F11" w14:textId="77777777" w:rsidR="00700891" w:rsidRPr="00D4526E" w:rsidRDefault="00700891" w:rsidP="00837851">
      <w:pPr>
        <w:numPr>
          <w:ilvl w:val="0"/>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organom państwowym lub innym podmiotom uprawnionym na podstawie przepisów prawa,</w:t>
      </w:r>
    </w:p>
    <w:p w14:paraId="2F8F3011" w14:textId="77777777" w:rsidR="00700891" w:rsidRPr="00D4526E" w:rsidRDefault="00700891" w:rsidP="00837851">
      <w:pPr>
        <w:numPr>
          <w:ilvl w:val="0"/>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osobom upoważnionym przez administratora,</w:t>
      </w:r>
    </w:p>
    <w:p w14:paraId="2333BB31" w14:textId="77777777" w:rsidR="00700891" w:rsidRPr="00D4526E" w:rsidRDefault="00700891" w:rsidP="00837851">
      <w:pPr>
        <w:numPr>
          <w:ilvl w:val="0"/>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podmiotom przetwarzającym dane osobowe na zlecenie administratora celem wykonania ciążących na administratorze obowiązków, m.in.:</w:t>
      </w:r>
    </w:p>
    <w:p w14:paraId="12A1176D" w14:textId="77777777" w:rsidR="00700891" w:rsidRPr="00D4526E" w:rsidRDefault="00700891" w:rsidP="00837851">
      <w:pPr>
        <w:numPr>
          <w:ilvl w:val="1"/>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 xml:space="preserve">podwykonawcom, </w:t>
      </w:r>
    </w:p>
    <w:p w14:paraId="490C7528" w14:textId="77777777" w:rsidR="00700891" w:rsidRPr="00D4526E" w:rsidRDefault="00700891" w:rsidP="00837851">
      <w:pPr>
        <w:numPr>
          <w:ilvl w:val="1"/>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 xml:space="preserve">podmiotom prowadzącym działalność pocztową lub kurierską, </w:t>
      </w:r>
    </w:p>
    <w:p w14:paraId="7DF76116" w14:textId="77777777" w:rsidR="00700891" w:rsidRPr="00D4526E" w:rsidRDefault="00700891" w:rsidP="00837851">
      <w:pPr>
        <w:numPr>
          <w:ilvl w:val="0"/>
          <w:numId w:val="38"/>
        </w:numPr>
        <w:tabs>
          <w:tab w:val="left" w:pos="708"/>
        </w:tabs>
        <w:spacing w:after="0" w:line="360" w:lineRule="auto"/>
        <w:contextualSpacing/>
        <w:rPr>
          <w:rFonts w:cstheme="minorHAnsi"/>
          <w:color w:val="auto"/>
          <w:sz w:val="24"/>
          <w:szCs w:val="24"/>
        </w:rPr>
      </w:pPr>
      <w:r w:rsidRPr="00D4526E">
        <w:rPr>
          <w:rFonts w:cstheme="minorHAnsi"/>
          <w:color w:val="auto"/>
          <w:sz w:val="24"/>
          <w:szCs w:val="24"/>
        </w:rPr>
        <w:t xml:space="preserve">podmiotom wspierającym administratora w prowadzonej działalności na jego zlecenie, w szczególności dostawcom zewnętrznych systemów wspierającym działalność administratora, </w:t>
      </w:r>
    </w:p>
    <w:p w14:paraId="165475DE"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 – przy czym takie podmioty przetwarzają dane na podstawie umowy z administratorem i wyłącznie zgodnie z poleceniami administratora. </w:t>
      </w:r>
    </w:p>
    <w:p w14:paraId="413A7647" w14:textId="77777777" w:rsidR="00700891" w:rsidRPr="00D4526E" w:rsidRDefault="00700891" w:rsidP="00837851">
      <w:pPr>
        <w:spacing w:after="0" w:line="360" w:lineRule="auto"/>
        <w:rPr>
          <w:rFonts w:cstheme="minorHAnsi"/>
          <w:color w:val="auto"/>
          <w:sz w:val="24"/>
          <w:szCs w:val="24"/>
        </w:rPr>
      </w:pPr>
    </w:p>
    <w:p w14:paraId="7AD85735"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Przekazywanie danych osobowych poza EOG:</w:t>
      </w:r>
    </w:p>
    <w:p w14:paraId="58968F27"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Dane osobowe będą przechowywane na serwerach zlokalizowanych w Unii Europejskiej i mogą być przekazane - na podstawie standardowych klauzul ochrony danych - do państwa trzeciego w związku z korzystaniem przez administratora z rozwiązań chmurowych dostarczanych przez firmę Microsoft. Stosowane przez Microsoft standardowe klauzule umowne zgodne z wzorcami zatwierdzonymi przez Komisję Europejską, dostępne są pod adresem: https://www.microsoft.com/en-us/licensing/product-licensing/products.aspx w części Product </w:t>
      </w:r>
      <w:proofErr w:type="spellStart"/>
      <w:r w:rsidRPr="00D4526E">
        <w:rPr>
          <w:rFonts w:cstheme="minorHAnsi"/>
          <w:color w:val="auto"/>
          <w:sz w:val="24"/>
          <w:szCs w:val="24"/>
        </w:rPr>
        <w:t>Terms</w:t>
      </w:r>
      <w:proofErr w:type="spellEnd"/>
      <w:r w:rsidRPr="00D4526E">
        <w:rPr>
          <w:rFonts w:cstheme="minorHAnsi"/>
          <w:color w:val="auto"/>
          <w:sz w:val="24"/>
          <w:szCs w:val="24"/>
        </w:rPr>
        <w:t>.</w:t>
      </w:r>
    </w:p>
    <w:p w14:paraId="22FEB199" w14:textId="77777777" w:rsidR="00700891" w:rsidRPr="00D4526E" w:rsidRDefault="00700891" w:rsidP="00837851">
      <w:pPr>
        <w:spacing w:after="0" w:line="360" w:lineRule="auto"/>
        <w:rPr>
          <w:rFonts w:cstheme="minorHAnsi"/>
          <w:color w:val="auto"/>
          <w:sz w:val="24"/>
          <w:szCs w:val="24"/>
        </w:rPr>
      </w:pPr>
    </w:p>
    <w:p w14:paraId="1FEFF9AD"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Prawa osoby, której dane dotyczą:</w:t>
      </w:r>
    </w:p>
    <w:p w14:paraId="544A1313"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Przysługuje Pani/Panu prawo dostępu do Pani/Pana danych oraz prawo żądania ich sprostowania, ich usunięcia lub ograniczenia ich przetwarzania. </w:t>
      </w:r>
    </w:p>
    <w:p w14:paraId="38CAA6B4"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 xml:space="preserve">W celu skorzystania z powyższych praw należy skontaktować się z administratorem danych lub z inspektorem ochrony danych. </w:t>
      </w:r>
    </w:p>
    <w:p w14:paraId="70C01823" w14:textId="77777777" w:rsidR="00700891"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Przysługuje Pani/Panu również prawo wniesienia skargi do organu nadzorczego zajmującego się ochroną danych osobowych.</w:t>
      </w:r>
    </w:p>
    <w:p w14:paraId="146ADF65" w14:textId="77777777" w:rsidR="00700891" w:rsidRPr="00D4526E" w:rsidRDefault="00700891" w:rsidP="00837851">
      <w:pPr>
        <w:spacing w:after="0" w:line="360" w:lineRule="auto"/>
        <w:rPr>
          <w:rFonts w:cstheme="minorHAnsi"/>
          <w:color w:val="auto"/>
          <w:sz w:val="24"/>
          <w:szCs w:val="24"/>
        </w:rPr>
      </w:pPr>
    </w:p>
    <w:p w14:paraId="6308CFB9" w14:textId="77777777" w:rsidR="00700891" w:rsidRPr="00D4526E" w:rsidRDefault="00700891" w:rsidP="00837851">
      <w:pPr>
        <w:spacing w:after="0" w:line="360" w:lineRule="auto"/>
        <w:rPr>
          <w:rFonts w:cstheme="minorHAnsi"/>
          <w:b/>
          <w:color w:val="auto"/>
          <w:sz w:val="24"/>
          <w:szCs w:val="24"/>
        </w:rPr>
      </w:pPr>
      <w:r w:rsidRPr="00D4526E">
        <w:rPr>
          <w:rFonts w:cstheme="minorHAnsi"/>
          <w:b/>
          <w:color w:val="auto"/>
          <w:sz w:val="24"/>
          <w:szCs w:val="24"/>
        </w:rPr>
        <w:t>Profilowanie</w:t>
      </w:r>
    </w:p>
    <w:p w14:paraId="6D7A33E5" w14:textId="6C2F82D3" w:rsidR="005479C5" w:rsidRPr="00D4526E" w:rsidRDefault="00700891" w:rsidP="00837851">
      <w:pPr>
        <w:spacing w:after="0" w:line="360" w:lineRule="auto"/>
        <w:rPr>
          <w:rFonts w:cstheme="minorHAnsi"/>
          <w:color w:val="auto"/>
          <w:sz w:val="24"/>
          <w:szCs w:val="24"/>
        </w:rPr>
      </w:pPr>
      <w:r w:rsidRPr="00D4526E">
        <w:rPr>
          <w:rFonts w:cstheme="minorHAnsi"/>
          <w:color w:val="auto"/>
          <w:sz w:val="24"/>
          <w:szCs w:val="24"/>
        </w:rPr>
        <w:t>Informujemy, że nie podejmujemy decyzji w sposób zautomatyzowany i Pani/Pana dane nie są profilowane.</w:t>
      </w:r>
    </w:p>
    <w:p w14:paraId="75BADAA6" w14:textId="77777777" w:rsidR="005479C5" w:rsidRPr="00D4526E" w:rsidRDefault="005479C5" w:rsidP="00837851">
      <w:pPr>
        <w:spacing w:after="0" w:line="360" w:lineRule="auto"/>
        <w:rPr>
          <w:rFonts w:cstheme="minorHAnsi"/>
          <w:color w:val="auto"/>
          <w:sz w:val="24"/>
          <w:szCs w:val="24"/>
        </w:rPr>
      </w:pPr>
      <w:r w:rsidRPr="00D4526E">
        <w:rPr>
          <w:rFonts w:cstheme="minorHAnsi"/>
          <w:color w:val="auto"/>
          <w:sz w:val="24"/>
          <w:szCs w:val="24"/>
        </w:rPr>
        <w:br w:type="page"/>
      </w:r>
    </w:p>
    <w:p w14:paraId="031FA99E" w14:textId="77777777" w:rsidR="00A1324E" w:rsidRPr="00D4526E" w:rsidRDefault="00A1324E" w:rsidP="00837851">
      <w:pPr>
        <w:spacing w:after="0" w:line="360" w:lineRule="auto"/>
        <w:outlineLvl w:val="0"/>
        <w:rPr>
          <w:rFonts w:cstheme="minorHAnsi"/>
          <w:b/>
          <w:bCs/>
          <w:color w:val="auto"/>
          <w:sz w:val="24"/>
          <w:szCs w:val="24"/>
        </w:rPr>
      </w:pPr>
      <w:r w:rsidRPr="00D4526E">
        <w:rPr>
          <w:rFonts w:cstheme="minorHAnsi"/>
          <w:b/>
          <w:bCs/>
          <w:color w:val="auto"/>
          <w:sz w:val="24"/>
          <w:szCs w:val="24"/>
        </w:rPr>
        <w:t>ZAŁĄCZNIK NR 8</w:t>
      </w:r>
    </w:p>
    <w:p w14:paraId="70BAD0E3" w14:textId="77777777" w:rsidR="00A1324E" w:rsidRPr="00D4526E" w:rsidRDefault="00A1324E" w:rsidP="00837851">
      <w:pPr>
        <w:spacing w:after="0" w:line="360" w:lineRule="auto"/>
        <w:rPr>
          <w:rFonts w:cstheme="minorHAnsi"/>
          <w:b/>
          <w:bCs/>
          <w:color w:val="auto"/>
          <w:sz w:val="24"/>
          <w:szCs w:val="24"/>
        </w:rPr>
      </w:pPr>
    </w:p>
    <w:p w14:paraId="49EC810A" w14:textId="77777777" w:rsidR="00A1324E" w:rsidRPr="00D4526E" w:rsidRDefault="00A1324E" w:rsidP="00837851">
      <w:pPr>
        <w:spacing w:after="0" w:line="360" w:lineRule="auto"/>
        <w:outlineLvl w:val="0"/>
        <w:rPr>
          <w:rFonts w:cstheme="minorHAnsi"/>
          <w:b/>
          <w:smallCaps/>
          <w:color w:val="auto"/>
          <w:sz w:val="24"/>
          <w:szCs w:val="24"/>
        </w:rPr>
      </w:pPr>
      <w:r w:rsidRPr="00D4526E">
        <w:rPr>
          <w:rFonts w:cstheme="minorHAnsi"/>
          <w:b/>
          <w:bCs/>
          <w:color w:val="auto"/>
          <w:sz w:val="24"/>
          <w:szCs w:val="24"/>
        </w:rPr>
        <w:t>REGULAMIN</w:t>
      </w:r>
      <w:r w:rsidRPr="00D4526E">
        <w:rPr>
          <w:rFonts w:cstheme="minorHAnsi"/>
          <w:b/>
          <w:smallCaps/>
          <w:color w:val="auto"/>
          <w:sz w:val="24"/>
          <w:szCs w:val="24"/>
        </w:rPr>
        <w:t xml:space="preserve"> ZMIANY DOSTAWCY USŁUG PRZETWARZANIA </w:t>
      </w:r>
    </w:p>
    <w:p w14:paraId="111F2EAF" w14:textId="77777777" w:rsidR="00A1324E" w:rsidRPr="00D4526E" w:rsidRDefault="00A1324E" w:rsidP="00837851">
      <w:pPr>
        <w:spacing w:after="0" w:line="360" w:lineRule="auto"/>
        <w:outlineLvl w:val="0"/>
        <w:rPr>
          <w:rFonts w:cstheme="minorHAnsi"/>
          <w:b/>
          <w:smallCaps/>
          <w:color w:val="auto"/>
          <w:sz w:val="24"/>
          <w:szCs w:val="24"/>
        </w:rPr>
      </w:pPr>
      <w:r w:rsidRPr="00D4526E">
        <w:rPr>
          <w:rFonts w:cstheme="minorHAnsi"/>
          <w:b/>
          <w:smallCaps/>
          <w:color w:val="auto"/>
          <w:sz w:val="24"/>
          <w:szCs w:val="24"/>
        </w:rPr>
        <w:t>ORAZ UDOSTĘPNIANIA I PRZENOSZENIA DANYCH OSOBOWYCH UŻYTKOWNIKÓW</w:t>
      </w:r>
    </w:p>
    <w:p w14:paraId="744E9F13" w14:textId="77777777" w:rsidR="00A1324E" w:rsidRPr="00D4526E" w:rsidRDefault="00A1324E" w:rsidP="00837851">
      <w:pPr>
        <w:spacing w:line="360" w:lineRule="auto"/>
        <w:rPr>
          <w:rFonts w:cstheme="minorHAnsi"/>
          <w:color w:val="auto"/>
          <w:sz w:val="24"/>
          <w:szCs w:val="24"/>
        </w:rPr>
      </w:pPr>
    </w:p>
    <w:p w14:paraId="0739A241" w14:textId="77777777" w:rsidR="00A1324E" w:rsidRPr="00D4526E" w:rsidRDefault="00A1324E" w:rsidP="00837851">
      <w:pPr>
        <w:numPr>
          <w:ilvl w:val="0"/>
          <w:numId w:val="67"/>
        </w:numPr>
        <w:spacing w:before="120" w:after="120" w:line="360" w:lineRule="auto"/>
        <w:rPr>
          <w:rFonts w:cstheme="minorHAnsi"/>
          <w:b/>
          <w:color w:val="auto"/>
          <w:sz w:val="24"/>
          <w:szCs w:val="24"/>
        </w:rPr>
      </w:pPr>
      <w:r w:rsidRPr="00D4526E">
        <w:rPr>
          <w:rFonts w:cstheme="minorHAnsi"/>
          <w:b/>
          <w:color w:val="auto"/>
          <w:sz w:val="24"/>
          <w:szCs w:val="24"/>
        </w:rPr>
        <w:t>Informacje ogólne</w:t>
      </w:r>
    </w:p>
    <w:p w14:paraId="49123EF3" w14:textId="77777777" w:rsidR="00A1324E" w:rsidRPr="00D4526E" w:rsidRDefault="00A1324E" w:rsidP="00837851">
      <w:pPr>
        <w:numPr>
          <w:ilvl w:val="0"/>
          <w:numId w:val="66"/>
        </w:numPr>
        <w:spacing w:before="120" w:after="120" w:line="360" w:lineRule="auto"/>
        <w:ind w:hanging="357"/>
        <w:rPr>
          <w:rFonts w:cstheme="minorHAnsi"/>
          <w:color w:val="auto"/>
          <w:sz w:val="24"/>
          <w:szCs w:val="24"/>
        </w:rPr>
      </w:pPr>
      <w:r w:rsidRPr="00D4526E">
        <w:rPr>
          <w:rFonts w:cstheme="minorHAnsi"/>
          <w:color w:val="auto"/>
          <w:sz w:val="24"/>
          <w:szCs w:val="24"/>
        </w:rPr>
        <w:t>Przedmiotem regulaminu (dalej jako: ”Regulamin”) jest określenie praw i obowiązków Wykonawca oraz Użytkownika Usług chmurowych w odniesieniu do:</w:t>
      </w:r>
    </w:p>
    <w:p w14:paraId="5C05D7FA" w14:textId="77777777" w:rsidR="00A1324E" w:rsidRPr="00D4526E" w:rsidRDefault="00A1324E" w:rsidP="00837851">
      <w:pPr>
        <w:pStyle w:val="Akapitzlist"/>
        <w:numPr>
          <w:ilvl w:val="0"/>
          <w:numId w:val="70"/>
        </w:numPr>
        <w:spacing w:before="120" w:after="120" w:line="360" w:lineRule="auto"/>
        <w:ind w:hanging="357"/>
        <w:contextualSpacing w:val="0"/>
        <w:rPr>
          <w:rFonts w:cstheme="minorHAnsi"/>
          <w:color w:val="auto"/>
          <w:sz w:val="24"/>
          <w:szCs w:val="24"/>
        </w:rPr>
      </w:pPr>
      <w:r w:rsidRPr="00D4526E">
        <w:rPr>
          <w:rFonts w:cstheme="minorHAnsi"/>
          <w:color w:val="auto"/>
          <w:sz w:val="24"/>
          <w:szCs w:val="24"/>
        </w:rPr>
        <w:t xml:space="preserve">procesu zmiany dostawcy usług przetwarzania danych, przeniesienia danych i aktywów cyfrowych Użytkownika do lokalnej struktury ICT lub usunięcia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danych i aktywów cyfrowych Użytkownika, zgodnie z Aktem w sprawie danych.</w:t>
      </w:r>
    </w:p>
    <w:p w14:paraId="673B7AA5" w14:textId="77777777" w:rsidR="00A1324E" w:rsidRPr="00D4526E" w:rsidRDefault="00A1324E" w:rsidP="00837851">
      <w:pPr>
        <w:pStyle w:val="Akapitzlist"/>
        <w:numPr>
          <w:ilvl w:val="0"/>
          <w:numId w:val="70"/>
        </w:numPr>
        <w:spacing w:before="120" w:after="120" w:line="360" w:lineRule="auto"/>
        <w:ind w:hanging="357"/>
        <w:contextualSpacing w:val="0"/>
        <w:rPr>
          <w:rFonts w:cstheme="minorHAnsi"/>
          <w:color w:val="auto"/>
          <w:sz w:val="24"/>
          <w:szCs w:val="24"/>
        </w:rPr>
      </w:pPr>
      <w:r w:rsidRPr="00D4526E">
        <w:rPr>
          <w:rFonts w:cstheme="minorHAnsi"/>
          <w:color w:val="auto"/>
          <w:sz w:val="24"/>
          <w:szCs w:val="24"/>
        </w:rPr>
        <w:t>realizacji prawa Użytkownika do dostępu do danych osobowych (w tym otrzymania ich kopii) oraz prawa do przenoszenia danych, zgodnie z RODO.</w:t>
      </w:r>
    </w:p>
    <w:p w14:paraId="6FDCEA33" w14:textId="77777777" w:rsidR="00A1324E" w:rsidRPr="00D4526E" w:rsidRDefault="00A1324E" w:rsidP="00837851">
      <w:pPr>
        <w:numPr>
          <w:ilvl w:val="0"/>
          <w:numId w:val="66"/>
        </w:numPr>
        <w:spacing w:before="120" w:after="120" w:line="360" w:lineRule="auto"/>
        <w:ind w:hanging="357"/>
        <w:rPr>
          <w:rFonts w:cstheme="minorHAnsi"/>
          <w:bCs/>
          <w:color w:val="auto"/>
          <w:sz w:val="24"/>
          <w:szCs w:val="24"/>
        </w:rPr>
      </w:pPr>
      <w:r w:rsidRPr="00D4526E">
        <w:rPr>
          <w:rFonts w:cstheme="minorHAnsi"/>
          <w:color w:val="auto"/>
          <w:sz w:val="24"/>
          <w:szCs w:val="24"/>
        </w:rPr>
        <w:t>Niniejszy Regulamin stanowi załącznik do Umowy</w:t>
      </w:r>
      <w:r w:rsidRPr="00D4526E">
        <w:rPr>
          <w:rFonts w:cstheme="minorHAnsi"/>
          <w:bCs/>
          <w:color w:val="auto"/>
          <w:sz w:val="24"/>
          <w:szCs w:val="24"/>
        </w:rPr>
        <w:t xml:space="preserve"> na Świadczenie Usługi Chmurowej zawartej między Stronami.</w:t>
      </w:r>
    </w:p>
    <w:p w14:paraId="091193B4" w14:textId="77777777" w:rsidR="00A1324E" w:rsidRPr="00D4526E" w:rsidRDefault="00A1324E" w:rsidP="00837851">
      <w:pPr>
        <w:numPr>
          <w:ilvl w:val="0"/>
          <w:numId w:val="66"/>
        </w:numPr>
        <w:spacing w:before="120" w:after="120" w:line="360" w:lineRule="auto"/>
        <w:ind w:hanging="357"/>
        <w:rPr>
          <w:rFonts w:cstheme="minorHAnsi"/>
          <w:color w:val="auto"/>
          <w:sz w:val="24"/>
          <w:szCs w:val="24"/>
        </w:rPr>
      </w:pPr>
      <w:r w:rsidRPr="00D4526E">
        <w:rPr>
          <w:rFonts w:cstheme="minorHAnsi"/>
          <w:color w:val="auto"/>
          <w:sz w:val="24"/>
          <w:szCs w:val="24"/>
        </w:rPr>
        <w:t>Pojęcia niezdefiniowane w niniejszym Regulaminie mają znaczenie nadane im w Umowie.</w:t>
      </w:r>
    </w:p>
    <w:p w14:paraId="025C0689" w14:textId="77777777" w:rsidR="00A1324E" w:rsidRPr="00D4526E" w:rsidRDefault="00A1324E" w:rsidP="00837851">
      <w:pPr>
        <w:numPr>
          <w:ilvl w:val="0"/>
          <w:numId w:val="67"/>
        </w:numPr>
        <w:spacing w:before="120" w:after="120" w:line="360" w:lineRule="auto"/>
        <w:rPr>
          <w:rFonts w:cstheme="minorHAnsi"/>
          <w:b/>
          <w:color w:val="auto"/>
          <w:sz w:val="24"/>
          <w:szCs w:val="24"/>
        </w:rPr>
      </w:pPr>
      <w:r w:rsidRPr="00D4526E">
        <w:rPr>
          <w:rFonts w:cstheme="minorHAnsi"/>
          <w:b/>
          <w:color w:val="auto"/>
          <w:sz w:val="24"/>
          <w:szCs w:val="24"/>
        </w:rPr>
        <w:t>Słowniczek</w:t>
      </w:r>
    </w:p>
    <w:p w14:paraId="1F735458"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 xml:space="preserve">Umowa </w:t>
      </w:r>
      <w:r w:rsidRPr="00D4526E">
        <w:rPr>
          <w:rFonts w:cstheme="minorHAnsi"/>
          <w:bCs/>
          <w:color w:val="auto"/>
          <w:sz w:val="24"/>
          <w:szCs w:val="24"/>
        </w:rPr>
        <w:t>– Umowa na Świadczenie Usługi Chmurowej zawarta między Stronami;</w:t>
      </w:r>
    </w:p>
    <w:p w14:paraId="26776BA5"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Usługa/Usługi</w:t>
      </w:r>
      <w:r w:rsidRPr="00D4526E">
        <w:rPr>
          <w:rFonts w:cstheme="minorHAnsi"/>
          <w:bCs/>
          <w:color w:val="auto"/>
          <w:sz w:val="24"/>
          <w:szCs w:val="24"/>
        </w:rPr>
        <w:t xml:space="preserve"> – usługi chmurowe stanowiące przedmiot Umowy;</w:t>
      </w:r>
    </w:p>
    <w:p w14:paraId="4E6961D9"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Użytkownik</w:t>
      </w:r>
      <w:r w:rsidRPr="00D4526E">
        <w:rPr>
          <w:rFonts w:cstheme="minorHAnsi"/>
          <w:bCs/>
          <w:color w:val="auto"/>
          <w:sz w:val="24"/>
          <w:szCs w:val="24"/>
        </w:rPr>
        <w:t xml:space="preserve"> – oznacza:</w:t>
      </w:r>
    </w:p>
    <w:p w14:paraId="3BDB918E" w14:textId="77777777" w:rsidR="00A1324E" w:rsidRPr="00D4526E" w:rsidRDefault="00A1324E" w:rsidP="00837851">
      <w:pPr>
        <w:pStyle w:val="Akapitzlist"/>
        <w:spacing w:before="120" w:after="120" w:line="360" w:lineRule="auto"/>
        <w:ind w:left="714"/>
        <w:contextualSpacing w:val="0"/>
        <w:rPr>
          <w:rFonts w:cstheme="minorHAnsi"/>
          <w:bCs/>
          <w:color w:val="auto"/>
          <w:sz w:val="24"/>
          <w:szCs w:val="24"/>
        </w:rPr>
      </w:pPr>
      <w:r w:rsidRPr="00D4526E">
        <w:rPr>
          <w:rFonts w:cstheme="minorHAnsi"/>
          <w:bCs/>
          <w:color w:val="auto"/>
          <w:sz w:val="24"/>
          <w:szCs w:val="24"/>
        </w:rPr>
        <w:t>a)</w:t>
      </w:r>
      <w:r w:rsidRPr="00D4526E">
        <w:rPr>
          <w:rFonts w:cstheme="minorHAnsi"/>
          <w:b/>
          <w:color w:val="auto"/>
          <w:sz w:val="24"/>
          <w:szCs w:val="24"/>
        </w:rPr>
        <w:t xml:space="preserve"> </w:t>
      </w:r>
      <w:r w:rsidRPr="00D4526E">
        <w:rPr>
          <w:rFonts w:cstheme="minorHAnsi"/>
          <w:bCs/>
          <w:color w:val="auto"/>
          <w:sz w:val="24"/>
          <w:szCs w:val="24"/>
        </w:rPr>
        <w:t>Zamawiającego będącego stroną Umowy – w zakresie, w jakim Regulamin dotyczy zmiany</w:t>
      </w:r>
      <w:r w:rsidRPr="00D4526E">
        <w:rPr>
          <w:rFonts w:cstheme="minorHAnsi"/>
          <w:color w:val="auto"/>
          <w:sz w:val="24"/>
          <w:szCs w:val="24"/>
        </w:rPr>
        <w:t xml:space="preserve"> dostawcy usług przetwarzania danych, przeniesienia danych i aktywów cyfrowych Użytkownika do lokalnej struktury ICT lub usunięcia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danych i aktywów cyfrowych Użytkownika, zgodnie z Aktem w sprawie danych;</w:t>
      </w:r>
    </w:p>
    <w:p w14:paraId="716BD89D" w14:textId="77777777" w:rsidR="00A1324E" w:rsidRPr="00D4526E" w:rsidRDefault="00A1324E" w:rsidP="00837851">
      <w:pPr>
        <w:pStyle w:val="Akapitzlist"/>
        <w:spacing w:before="120" w:after="120" w:line="360" w:lineRule="auto"/>
        <w:ind w:left="714"/>
        <w:contextualSpacing w:val="0"/>
        <w:rPr>
          <w:rFonts w:cstheme="minorHAnsi"/>
          <w:color w:val="auto"/>
          <w:sz w:val="24"/>
          <w:szCs w:val="24"/>
        </w:rPr>
      </w:pPr>
      <w:r w:rsidRPr="00D4526E">
        <w:rPr>
          <w:rFonts w:cstheme="minorHAnsi"/>
          <w:color w:val="auto"/>
          <w:sz w:val="24"/>
          <w:szCs w:val="24"/>
        </w:rPr>
        <w:t xml:space="preserve">b) osobę fizyczną będącą </w:t>
      </w:r>
      <w:r w:rsidRPr="00D4526E">
        <w:rPr>
          <w:rFonts w:cstheme="minorHAnsi"/>
          <w:bCs/>
          <w:color w:val="auto"/>
          <w:sz w:val="24"/>
          <w:szCs w:val="24"/>
        </w:rPr>
        <w:t>Zamawiającym lub osobą upoważnioną przez Zamawiającego do korzystania z Usług</w:t>
      </w:r>
      <w:r w:rsidRPr="00D4526E">
        <w:rPr>
          <w:rFonts w:cstheme="minorHAnsi"/>
          <w:color w:val="auto"/>
          <w:sz w:val="24"/>
          <w:szCs w:val="24"/>
        </w:rPr>
        <w:t xml:space="preserve"> – </w:t>
      </w:r>
      <w:r w:rsidRPr="00D4526E">
        <w:rPr>
          <w:rFonts w:cstheme="minorHAnsi"/>
          <w:bCs/>
          <w:color w:val="auto"/>
          <w:sz w:val="24"/>
          <w:szCs w:val="24"/>
        </w:rPr>
        <w:t>w zakresie, w jakim Regulamin dotyczy</w:t>
      </w:r>
      <w:r w:rsidRPr="00D4526E">
        <w:rPr>
          <w:rFonts w:cstheme="minorHAnsi"/>
          <w:color w:val="auto"/>
          <w:sz w:val="24"/>
          <w:szCs w:val="24"/>
        </w:rPr>
        <w:t xml:space="preserve"> prawa Użytkownika do dostępu do danych osobowych (w tym otrzymania ich kopii) oraz prawa </w:t>
      </w:r>
      <w:r w:rsidRPr="00D4526E">
        <w:rPr>
          <w:rFonts w:cstheme="minorHAnsi"/>
          <w:bCs/>
          <w:color w:val="auto"/>
          <w:sz w:val="24"/>
          <w:szCs w:val="24"/>
        </w:rPr>
        <w:t>do</w:t>
      </w:r>
      <w:r w:rsidRPr="00D4526E">
        <w:rPr>
          <w:rFonts w:cstheme="minorHAnsi"/>
          <w:color w:val="auto"/>
          <w:sz w:val="24"/>
          <w:szCs w:val="24"/>
        </w:rPr>
        <w:t xml:space="preserve"> przenoszenia danych, zgodnie z RODO;</w:t>
      </w:r>
    </w:p>
    <w:p w14:paraId="5161EBAE" w14:textId="4847001F"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Dane</w:t>
      </w:r>
      <w:r w:rsidRPr="00D4526E">
        <w:rPr>
          <w:rFonts w:cstheme="minorHAnsi"/>
          <w:bCs/>
          <w:color w:val="auto"/>
          <w:sz w:val="24"/>
          <w:szCs w:val="24"/>
        </w:rPr>
        <w:t xml:space="preserve"> – dane w rozumieniu Aktu w </w:t>
      </w:r>
      <w:r w:rsidR="00DE1FC4" w:rsidRPr="00D4526E">
        <w:rPr>
          <w:rFonts w:cstheme="minorHAnsi"/>
          <w:bCs/>
          <w:color w:val="auto"/>
          <w:sz w:val="24"/>
          <w:szCs w:val="24"/>
        </w:rPr>
        <w:t>s</w:t>
      </w:r>
      <w:r w:rsidRPr="00D4526E">
        <w:rPr>
          <w:rFonts w:cstheme="minorHAnsi"/>
          <w:bCs/>
          <w:color w:val="auto"/>
          <w:sz w:val="24"/>
          <w:szCs w:val="24"/>
        </w:rPr>
        <w:t>prawie danych – przetwarzane przez Wykonawca w związku z realizacją Usług, w tym dane osobowe i inne Dane, o których mowa w Umowie;</w:t>
      </w:r>
    </w:p>
    <w:p w14:paraId="349B5ABD" w14:textId="77777777" w:rsidR="00A1324E" w:rsidRPr="00D4526E" w:rsidRDefault="00A1324E" w:rsidP="00837851">
      <w:pPr>
        <w:pStyle w:val="Akapitzlist"/>
        <w:numPr>
          <w:ilvl w:val="0"/>
          <w:numId w:val="71"/>
        </w:numPr>
        <w:spacing w:before="120" w:after="120" w:line="360" w:lineRule="auto"/>
        <w:contextualSpacing w:val="0"/>
        <w:rPr>
          <w:rFonts w:cstheme="minorHAnsi"/>
          <w:color w:val="auto"/>
          <w:sz w:val="24"/>
          <w:szCs w:val="24"/>
        </w:rPr>
      </w:pPr>
      <w:r w:rsidRPr="00D4526E">
        <w:rPr>
          <w:rFonts w:cstheme="minorHAnsi"/>
          <w:b/>
          <w:bCs/>
          <w:color w:val="auto"/>
          <w:sz w:val="24"/>
          <w:szCs w:val="24"/>
        </w:rPr>
        <w:t>Wniosek</w:t>
      </w:r>
      <w:r w:rsidRPr="00D4526E">
        <w:rPr>
          <w:rFonts w:cstheme="minorHAnsi"/>
          <w:color w:val="auto"/>
          <w:sz w:val="24"/>
          <w:szCs w:val="24"/>
        </w:rPr>
        <w:t xml:space="preserve"> – określony w niniejszym Regulaminie i składany przez Użytkownika do Wykonawca wniosek o zmianę dostawcy usług przetwarzania danych lub o przeniesienie danych i aktywów cyfrowych Użytkownika do lokalnej struktury ICT lub o usunięcie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danych i aktywów cyfrowych Użytkownika zgodnie z Aktem w sprawie danych, jak również wniosek Użytkownika o udzielenie dostępu do jego danych osobowych (w tym o przekazanie ich kopii) i wniosek o przeniesienie danych zgodnie z RODO;</w:t>
      </w:r>
    </w:p>
    <w:p w14:paraId="46F4C70C" w14:textId="66DC8325"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 xml:space="preserve">Akt w </w:t>
      </w:r>
      <w:r w:rsidR="00DE1FC4" w:rsidRPr="00D4526E">
        <w:rPr>
          <w:rFonts w:cstheme="minorHAnsi"/>
          <w:b/>
          <w:color w:val="auto"/>
          <w:sz w:val="24"/>
          <w:szCs w:val="24"/>
        </w:rPr>
        <w:t>s</w:t>
      </w:r>
      <w:r w:rsidRPr="00D4526E">
        <w:rPr>
          <w:rFonts w:cstheme="minorHAnsi"/>
          <w:b/>
          <w:color w:val="auto"/>
          <w:sz w:val="24"/>
          <w:szCs w:val="24"/>
        </w:rPr>
        <w:t>prawie danych</w:t>
      </w:r>
      <w:r w:rsidRPr="00D4526E">
        <w:rPr>
          <w:rFonts w:cstheme="minorHAnsi"/>
          <w:bCs/>
          <w:color w:val="auto"/>
          <w:sz w:val="24"/>
          <w:szCs w:val="24"/>
        </w:rPr>
        <w:t xml:space="preserve"> - rozporządzenie Parlamentu Europejskiego i Rady (UE) 2023/2854 </w:t>
      </w:r>
      <w:r w:rsidRPr="00D4526E">
        <w:rPr>
          <w:rFonts w:cstheme="minorHAnsi"/>
          <w:bCs/>
          <w:color w:val="auto"/>
          <w:sz w:val="24"/>
          <w:szCs w:val="24"/>
        </w:rPr>
        <w:br/>
        <w:t xml:space="preserve">z dnia 13 grudnia 2023 r. w sprawie zharmonizowanych przepisów dotyczących sprawiedliwego dostępu do danych i ich wykorzystywania oraz w sprawie zmiany rozporządzenia (UE) 2017/2394 i dyrektywy (UE) 2020/1828 (akt w sprawie danych) (Dz. U. UE. L. z 2023 r. poz. 2854 z </w:t>
      </w:r>
      <w:proofErr w:type="spellStart"/>
      <w:r w:rsidRPr="00D4526E">
        <w:rPr>
          <w:rFonts w:cstheme="minorHAnsi"/>
          <w:bCs/>
          <w:color w:val="auto"/>
          <w:sz w:val="24"/>
          <w:szCs w:val="24"/>
        </w:rPr>
        <w:t>późn</w:t>
      </w:r>
      <w:proofErr w:type="spellEnd"/>
      <w:r w:rsidRPr="00D4526E">
        <w:rPr>
          <w:rFonts w:cstheme="minorHAnsi"/>
          <w:bCs/>
          <w:color w:val="auto"/>
          <w:sz w:val="24"/>
          <w:szCs w:val="24"/>
        </w:rPr>
        <w:t>. zm.).</w:t>
      </w:r>
    </w:p>
    <w:p w14:paraId="3784EEA7"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 xml:space="preserve">RODO - </w:t>
      </w:r>
      <w:r w:rsidRPr="00D4526E">
        <w:rPr>
          <w:rFonts w:cstheme="minorHAnsi"/>
          <w:bCs/>
          <w:color w:val="auto"/>
          <w:sz w:val="24"/>
          <w:szCs w:val="24"/>
        </w:rPr>
        <w:t xml:space="preserve">rozporządzenie Parlamentu Europejskiego i Rady (UE) 2016/679 z dnia 27 kwietnia 2016 r. w sprawie ochrony osób fizycznych w związku z przetwarzaniem danych osobowych </w:t>
      </w:r>
      <w:r w:rsidRPr="00D4526E">
        <w:rPr>
          <w:rFonts w:cstheme="minorHAnsi"/>
          <w:bCs/>
          <w:color w:val="auto"/>
          <w:sz w:val="24"/>
          <w:szCs w:val="24"/>
        </w:rPr>
        <w:br/>
        <w:t xml:space="preserve">i w sprawie swobodnego przepływu takich danych oraz uchylenia dyrektywy 95/46/WE (ogólne rozporządzenie o ochronie danych) (Dz. U. UE. L. z 2016 r. Nr 119, str. 1 z </w:t>
      </w:r>
      <w:proofErr w:type="spellStart"/>
      <w:r w:rsidRPr="00D4526E">
        <w:rPr>
          <w:rFonts w:cstheme="minorHAnsi"/>
          <w:bCs/>
          <w:color w:val="auto"/>
          <w:sz w:val="24"/>
          <w:szCs w:val="24"/>
        </w:rPr>
        <w:t>późn</w:t>
      </w:r>
      <w:proofErr w:type="spellEnd"/>
      <w:r w:rsidRPr="00D4526E">
        <w:rPr>
          <w:rFonts w:cstheme="minorHAnsi"/>
          <w:bCs/>
          <w:color w:val="auto"/>
          <w:sz w:val="24"/>
          <w:szCs w:val="24"/>
        </w:rPr>
        <w:t>. zm.).</w:t>
      </w:r>
    </w:p>
    <w:p w14:paraId="01C4479A"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Usługa przetwarzania danych</w:t>
      </w:r>
      <w:r w:rsidRPr="00D4526E">
        <w:rPr>
          <w:rFonts w:cstheme="minorHAnsi"/>
          <w:bCs/>
          <w:color w:val="auto"/>
          <w:sz w:val="24"/>
          <w:szCs w:val="24"/>
        </w:rPr>
        <w:t xml:space="preserve"> - świadczona na rzecz Użytkownika przez Wykonawca (w ramach realizacji Usług) usługa cyfrowa umożliwiająca wszechobecny sieciowy dostęp na żądanie do wspólnego zbioru konfigurowalnych, skalowalnych i elastycznych zasobów obliczeniowych o charakterze scentralizowanym, rozproszonym lub wysoce rozproszonym, które mogą być szybko przydzielone i uwolnione przy minimalnym wysiłku pod względem zarządzania lub interakcji z Wykonawca;</w:t>
      </w:r>
    </w:p>
    <w:p w14:paraId="61FB84A2" w14:textId="77777777" w:rsidR="00A1324E" w:rsidRPr="00D4526E" w:rsidRDefault="00A1324E" w:rsidP="00837851">
      <w:pPr>
        <w:pStyle w:val="Akapitzlist"/>
        <w:numPr>
          <w:ilvl w:val="0"/>
          <w:numId w:val="71"/>
        </w:numPr>
        <w:spacing w:before="120" w:after="120" w:line="360" w:lineRule="auto"/>
        <w:ind w:left="714" w:hanging="357"/>
        <w:contextualSpacing w:val="0"/>
        <w:rPr>
          <w:rFonts w:cstheme="minorHAnsi"/>
          <w:bCs/>
          <w:color w:val="auto"/>
          <w:sz w:val="24"/>
          <w:szCs w:val="24"/>
        </w:rPr>
      </w:pPr>
      <w:r w:rsidRPr="00D4526E">
        <w:rPr>
          <w:rFonts w:cstheme="minorHAnsi"/>
          <w:b/>
          <w:color w:val="auto"/>
          <w:sz w:val="24"/>
          <w:szCs w:val="24"/>
        </w:rPr>
        <w:t>Zmiana dostawcy</w:t>
      </w:r>
      <w:r w:rsidRPr="00D4526E">
        <w:rPr>
          <w:rFonts w:cstheme="minorHAnsi"/>
          <w:bCs/>
          <w:color w:val="auto"/>
          <w:sz w:val="24"/>
          <w:szCs w:val="24"/>
        </w:rPr>
        <w:t xml:space="preserve"> - proces, w którym uczestniczą Wykonawca jako wyjściowy dostawca usług przetwarzania danych, Użytkownik korzystający z usługi przetwarzania danych oraz, w odpowiednich przypadkach, docelowy dostawca usług przetwarzania danych i w ramach którego Użytkownik korzystający z usługi przetwarzania danych przechodzi od korzystania z jednej usługi przetwarzania danych do korzystania z innej usługi tego samego typu lub z innej usługi oferowanych przez innego dostawcę usług przetwarzania danych, lub z lokalnej infrastruktury ICT, w tym poprzez ekstrakcję, transformację i załadowanie danych.</w:t>
      </w:r>
    </w:p>
    <w:p w14:paraId="091C22B5" w14:textId="77777777" w:rsidR="00A1324E" w:rsidRPr="00D4526E" w:rsidRDefault="00A1324E" w:rsidP="00837851">
      <w:pPr>
        <w:numPr>
          <w:ilvl w:val="0"/>
          <w:numId w:val="67"/>
        </w:numPr>
        <w:spacing w:before="120" w:after="120" w:line="360" w:lineRule="auto"/>
        <w:ind w:left="714" w:hanging="357"/>
        <w:rPr>
          <w:rFonts w:cstheme="minorHAnsi"/>
          <w:b/>
          <w:color w:val="auto"/>
          <w:sz w:val="24"/>
          <w:szCs w:val="24"/>
        </w:rPr>
      </w:pPr>
      <w:r w:rsidRPr="00D4526E">
        <w:rPr>
          <w:rFonts w:cstheme="minorHAnsi"/>
          <w:b/>
          <w:color w:val="auto"/>
          <w:sz w:val="24"/>
          <w:szCs w:val="24"/>
        </w:rPr>
        <w:t>Prawa i obowiązki Stron w procesie zmiany dostawcy. Okres wypowiedzenia i okres przejściowy.</w:t>
      </w:r>
    </w:p>
    <w:p w14:paraId="176C3ACB" w14:textId="77777777" w:rsidR="00A1324E" w:rsidRPr="00D4526E" w:rsidRDefault="00A1324E" w:rsidP="00837851">
      <w:pPr>
        <w:numPr>
          <w:ilvl w:val="0"/>
          <w:numId w:val="69"/>
        </w:numPr>
        <w:spacing w:before="120" w:after="0" w:line="360" w:lineRule="auto"/>
        <w:ind w:left="714" w:hanging="357"/>
        <w:rPr>
          <w:rFonts w:cstheme="minorHAnsi"/>
          <w:color w:val="auto"/>
          <w:sz w:val="24"/>
          <w:szCs w:val="24"/>
        </w:rPr>
      </w:pPr>
      <w:r w:rsidRPr="00D4526E">
        <w:rPr>
          <w:rFonts w:cstheme="minorHAnsi"/>
          <w:color w:val="auto"/>
          <w:sz w:val="24"/>
          <w:szCs w:val="24"/>
        </w:rPr>
        <w:t xml:space="preserve">Użytkownik, którego Dane przetwarzane są </w:t>
      </w:r>
      <w:r w:rsidRPr="00D4526E">
        <w:rPr>
          <w:rFonts w:cstheme="minorHAnsi"/>
          <w:bCs/>
          <w:color w:val="auto"/>
          <w:sz w:val="24"/>
          <w:szCs w:val="24"/>
        </w:rPr>
        <w:t>przez Wykonawca w związku z realizacją Usług</w:t>
      </w:r>
      <w:r w:rsidRPr="00D4526E">
        <w:rPr>
          <w:rFonts w:cstheme="minorHAnsi"/>
          <w:color w:val="auto"/>
          <w:sz w:val="24"/>
          <w:szCs w:val="24"/>
        </w:rPr>
        <w:t>, może dokonać Zmiany dostawcy w przypadku wypowiedzenia Umowy (przez którąkolwiek ze Stron) w ten sposób, że w okresie wypowiedzenia wynikającym z Umowy złoży Wniosek o:</w:t>
      </w:r>
    </w:p>
    <w:p w14:paraId="2E184AB3" w14:textId="77777777" w:rsidR="00A1324E" w:rsidRPr="00D4526E" w:rsidRDefault="00A1324E" w:rsidP="00837851">
      <w:pPr>
        <w:pStyle w:val="Akapitzlist"/>
        <w:numPr>
          <w:ilvl w:val="3"/>
          <w:numId w:val="67"/>
        </w:numPr>
        <w:spacing w:before="120" w:after="120" w:line="360" w:lineRule="auto"/>
        <w:ind w:left="1134"/>
        <w:rPr>
          <w:rFonts w:cstheme="minorHAnsi"/>
          <w:color w:val="auto"/>
          <w:sz w:val="24"/>
          <w:szCs w:val="24"/>
        </w:rPr>
      </w:pPr>
      <w:r w:rsidRPr="00D4526E">
        <w:rPr>
          <w:rFonts w:cstheme="minorHAnsi"/>
          <w:color w:val="auto"/>
          <w:sz w:val="24"/>
          <w:szCs w:val="24"/>
        </w:rPr>
        <w:t xml:space="preserve">zmianę dostawcy usług przetwarzania danych na innego dostawcę lub </w:t>
      </w:r>
    </w:p>
    <w:p w14:paraId="74F67D68" w14:textId="77777777" w:rsidR="00A1324E" w:rsidRPr="00D4526E" w:rsidRDefault="00A1324E" w:rsidP="00837851">
      <w:pPr>
        <w:pStyle w:val="Akapitzlist"/>
        <w:numPr>
          <w:ilvl w:val="3"/>
          <w:numId w:val="67"/>
        </w:numPr>
        <w:spacing w:before="120" w:after="120" w:line="360" w:lineRule="auto"/>
        <w:ind w:left="1134"/>
        <w:rPr>
          <w:rFonts w:cstheme="minorHAnsi"/>
          <w:color w:val="auto"/>
          <w:sz w:val="24"/>
          <w:szCs w:val="24"/>
        </w:rPr>
      </w:pPr>
      <w:r w:rsidRPr="00D4526E">
        <w:rPr>
          <w:rFonts w:cstheme="minorHAnsi"/>
          <w:color w:val="auto"/>
          <w:sz w:val="24"/>
          <w:szCs w:val="24"/>
        </w:rPr>
        <w:t xml:space="preserve">przeniesienie wszystkich danych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i aktywów cyfrowych do lokalnej infrastruktury ICT lub</w:t>
      </w:r>
    </w:p>
    <w:p w14:paraId="2F35EA74" w14:textId="77777777" w:rsidR="00A1324E" w:rsidRPr="00D4526E" w:rsidRDefault="00A1324E" w:rsidP="00837851">
      <w:pPr>
        <w:pStyle w:val="Akapitzlist"/>
        <w:numPr>
          <w:ilvl w:val="3"/>
          <w:numId w:val="67"/>
        </w:numPr>
        <w:spacing w:before="120" w:after="120" w:line="360" w:lineRule="auto"/>
        <w:ind w:left="1134"/>
        <w:rPr>
          <w:rFonts w:cstheme="minorHAnsi"/>
          <w:color w:val="auto"/>
          <w:sz w:val="24"/>
          <w:szCs w:val="24"/>
        </w:rPr>
      </w:pPr>
      <w:r w:rsidRPr="00D4526E">
        <w:rPr>
          <w:rFonts w:cstheme="minorHAnsi"/>
          <w:color w:val="auto"/>
          <w:sz w:val="24"/>
          <w:szCs w:val="24"/>
        </w:rPr>
        <w:t xml:space="preserve">usunięcie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danych i aktywów cyfrowych Użytkownika.</w:t>
      </w:r>
    </w:p>
    <w:p w14:paraId="42703EBB" w14:textId="77777777"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Brak złożenia odmiennego Wniosku przez Użytkownika w okresie wypowiedzenia jest tożsamy z Wnioskiem o usunięcie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danych i aktywów cyfrowych Użytkownika na zakończenie okresu pobierania.</w:t>
      </w:r>
    </w:p>
    <w:p w14:paraId="6723568F" w14:textId="0DD2EAD9"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Złożenie Wniosku przez Użytkownika w okresie wypowiedzenia skutkuje tym, że Umowa wygasa dopiero po pomyślnym zakończeniu procesu zmiany dostawcy.</w:t>
      </w:r>
      <w:r w:rsidR="00C42ED3" w:rsidRPr="00D4526E">
        <w:rPr>
          <w:rFonts w:cstheme="minorHAnsi"/>
          <w:color w:val="auto"/>
          <w:sz w:val="24"/>
          <w:szCs w:val="24"/>
        </w:rPr>
        <w:t xml:space="preserve"> Za okres </w:t>
      </w:r>
      <w:r w:rsidR="00C5774B" w:rsidRPr="00D4526E">
        <w:rPr>
          <w:rFonts w:cstheme="minorHAnsi"/>
          <w:color w:val="auto"/>
          <w:sz w:val="24"/>
          <w:szCs w:val="24"/>
        </w:rPr>
        <w:t>od wypowiedzenia do zakończenia procesu zmiany</w:t>
      </w:r>
      <w:r w:rsidR="00C42ED3" w:rsidRPr="00D4526E">
        <w:rPr>
          <w:rFonts w:cstheme="minorHAnsi"/>
          <w:color w:val="auto"/>
          <w:sz w:val="24"/>
          <w:szCs w:val="24"/>
        </w:rPr>
        <w:t xml:space="preserve"> dostawcy</w:t>
      </w:r>
      <w:r w:rsidR="00C5774B" w:rsidRPr="00D4526E">
        <w:rPr>
          <w:rFonts w:cstheme="minorHAnsi"/>
          <w:color w:val="auto"/>
          <w:sz w:val="24"/>
          <w:szCs w:val="24"/>
        </w:rPr>
        <w:t>,</w:t>
      </w:r>
      <w:r w:rsidR="00C42ED3" w:rsidRPr="00D4526E">
        <w:rPr>
          <w:rFonts w:cstheme="minorHAnsi"/>
          <w:color w:val="auto"/>
          <w:sz w:val="24"/>
          <w:szCs w:val="24"/>
        </w:rPr>
        <w:t xml:space="preserve"> Wykonawcy nie przysługuje dodatkowe wynagrodzenie.</w:t>
      </w:r>
    </w:p>
    <w:p w14:paraId="51BCA8DB" w14:textId="77777777"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W przypadku wypowiedzenia Umowy (przez którąkolwiek ze Stron) Wykonawca poinformuje Użytkownika o uprawnieniu do złożenia Wniosku, jak również o skutkach jego złożenia i niezłożenia.</w:t>
      </w:r>
    </w:p>
    <w:p w14:paraId="4DA6AB88" w14:textId="77777777"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Wykonawca poinformuje Użytkownika o:</w:t>
      </w:r>
    </w:p>
    <w:p w14:paraId="0E0F4F4F" w14:textId="77777777" w:rsidR="00A1324E" w:rsidRPr="00D4526E" w:rsidRDefault="00A1324E" w:rsidP="00837851">
      <w:pPr>
        <w:pStyle w:val="Akapitzlist"/>
        <w:numPr>
          <w:ilvl w:val="3"/>
          <w:numId w:val="82"/>
        </w:numPr>
        <w:spacing w:before="120" w:after="120" w:line="360" w:lineRule="auto"/>
        <w:ind w:left="993"/>
        <w:rPr>
          <w:rFonts w:cstheme="minorHAnsi"/>
          <w:color w:val="auto"/>
          <w:sz w:val="24"/>
          <w:szCs w:val="24"/>
        </w:rPr>
      </w:pPr>
      <w:r w:rsidRPr="00D4526E">
        <w:rPr>
          <w:rFonts w:cstheme="minorHAnsi"/>
          <w:color w:val="auto"/>
          <w:sz w:val="24"/>
          <w:szCs w:val="24"/>
        </w:rPr>
        <w:t xml:space="preserve">wygaśnięciu Umowy na skutek upływu okresu wypowiedzenia (jeżeli Użytkownik nie żądał zmiany dostawcy, lecz chciał usunąć wszystkie swoje dane </w:t>
      </w:r>
      <w:proofErr w:type="spellStart"/>
      <w:r w:rsidRPr="00D4526E">
        <w:rPr>
          <w:rFonts w:cstheme="minorHAnsi"/>
          <w:color w:val="auto"/>
          <w:sz w:val="24"/>
          <w:szCs w:val="24"/>
        </w:rPr>
        <w:t>eksportowalne</w:t>
      </w:r>
      <w:proofErr w:type="spellEnd"/>
      <w:r w:rsidRPr="00D4526E">
        <w:rPr>
          <w:rFonts w:cstheme="minorHAnsi"/>
          <w:color w:val="auto"/>
          <w:sz w:val="24"/>
          <w:szCs w:val="24"/>
        </w:rPr>
        <w:t xml:space="preserve"> i aktywa cyfrowe po zakończeniu świadczenia Usług) lub o</w:t>
      </w:r>
    </w:p>
    <w:p w14:paraId="7C624770" w14:textId="77777777" w:rsidR="00A1324E" w:rsidRPr="00D4526E" w:rsidRDefault="00A1324E" w:rsidP="00837851">
      <w:pPr>
        <w:pStyle w:val="Akapitzlist"/>
        <w:numPr>
          <w:ilvl w:val="3"/>
          <w:numId w:val="82"/>
        </w:numPr>
        <w:spacing w:before="120" w:after="120" w:line="360" w:lineRule="auto"/>
        <w:ind w:left="993"/>
        <w:rPr>
          <w:rFonts w:cstheme="minorHAnsi"/>
          <w:color w:val="auto"/>
          <w:sz w:val="24"/>
          <w:szCs w:val="24"/>
        </w:rPr>
      </w:pPr>
      <w:r w:rsidRPr="00D4526E">
        <w:rPr>
          <w:rFonts w:cstheme="minorHAnsi"/>
          <w:color w:val="auto"/>
          <w:sz w:val="24"/>
          <w:szCs w:val="24"/>
        </w:rPr>
        <w:t>wygaśnięciu Umowy po pomyślnym zakończeniu procesu zmiany dostawcy.</w:t>
      </w:r>
    </w:p>
    <w:p w14:paraId="615B874D" w14:textId="2A4B0310"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Wykonawca zrealizuje Wniosek bez zbędnej zwłoki, nie później niż do upływu okresu przejściowego wynoszącego 30 dni kalendarzowych i rozpoczynającego swój bieg po upływie okresu wypowiedzenia.</w:t>
      </w:r>
      <w:r w:rsidR="00C42ED3" w:rsidRPr="00D4526E">
        <w:rPr>
          <w:rFonts w:cstheme="minorHAnsi"/>
          <w:color w:val="auto"/>
          <w:sz w:val="24"/>
          <w:szCs w:val="24"/>
        </w:rPr>
        <w:t xml:space="preserve"> Za okres przejściowy Wykonawcy nie przysługuje dodatkowe wynagrodzenie.</w:t>
      </w:r>
    </w:p>
    <w:p w14:paraId="0F62794E" w14:textId="09A8C78B" w:rsidR="00A1324E" w:rsidRPr="00D4526E" w:rsidRDefault="00A1324E" w:rsidP="00837851">
      <w:pPr>
        <w:numPr>
          <w:ilvl w:val="0"/>
          <w:numId w:val="69"/>
        </w:numPr>
        <w:spacing w:before="120" w:after="120" w:line="360" w:lineRule="auto"/>
        <w:rPr>
          <w:rFonts w:cstheme="minorHAnsi"/>
          <w:color w:val="auto"/>
          <w:sz w:val="24"/>
          <w:szCs w:val="24"/>
        </w:rPr>
      </w:pPr>
      <w:r w:rsidRPr="00D4526E">
        <w:rPr>
          <w:rFonts w:cstheme="minorHAnsi"/>
          <w:color w:val="auto"/>
          <w:sz w:val="24"/>
          <w:szCs w:val="24"/>
        </w:rPr>
        <w:t>W przypadku gdy realizacja Wniosku w okresie przejściowym jest niemożliwa – Wykonawca, w terminie 14 dni od otrzymania Wniosku, wskaże zastępczy okres przejściowy, nie dłuższy niż 7 miesięcy od otrzymania Wniosku, wraz z uzasadnieniem konieczności wyznaczenia okresu zastępczego. Ciągłość usługi przetwarzania zostanie zapewniona przez cały okres przejściowy.</w:t>
      </w:r>
      <w:r w:rsidR="00C42ED3" w:rsidRPr="00D4526E">
        <w:rPr>
          <w:rFonts w:cstheme="minorHAnsi"/>
          <w:color w:val="auto"/>
          <w:sz w:val="24"/>
          <w:szCs w:val="24"/>
        </w:rPr>
        <w:t xml:space="preserve"> Za przedłużenie okresu przejściowego Wykonawcy nie przysługuje dodatkowe wynagrodzenie.</w:t>
      </w:r>
    </w:p>
    <w:p w14:paraId="4FD46121" w14:textId="77777777" w:rsidR="00A1324E" w:rsidRPr="00D4526E" w:rsidRDefault="00A1324E" w:rsidP="00837851">
      <w:pPr>
        <w:numPr>
          <w:ilvl w:val="0"/>
          <w:numId w:val="69"/>
        </w:numPr>
        <w:spacing w:before="120" w:after="120" w:line="360" w:lineRule="auto"/>
        <w:rPr>
          <w:rFonts w:cstheme="minorHAnsi"/>
          <w:color w:val="auto"/>
          <w:sz w:val="24"/>
          <w:szCs w:val="24"/>
        </w:rPr>
      </w:pPr>
      <w:r w:rsidRPr="00D4526E">
        <w:rPr>
          <w:rFonts w:cstheme="minorHAnsi"/>
          <w:color w:val="auto"/>
          <w:sz w:val="24"/>
          <w:szCs w:val="24"/>
        </w:rPr>
        <w:t>Jeżeli Wniosek ma być zrealizowany w podstawowym okresie przejściowym – Użytkownik ma prawo do jednokrotnego przedłużenia okresu przejściowego, o okres, który Użytkownik uznaje za właściwszy z uwagi na własne cele, jednak nie dłuższy niż 7 miesięcy.</w:t>
      </w:r>
    </w:p>
    <w:p w14:paraId="219F06E2" w14:textId="6532671D" w:rsidR="00A1324E" w:rsidRPr="00D4526E" w:rsidRDefault="00A1324E" w:rsidP="00837851">
      <w:pPr>
        <w:numPr>
          <w:ilvl w:val="0"/>
          <w:numId w:val="69"/>
        </w:numPr>
        <w:spacing w:before="120" w:after="120" w:line="360" w:lineRule="auto"/>
        <w:rPr>
          <w:rFonts w:cstheme="minorHAnsi"/>
          <w:color w:val="auto"/>
          <w:sz w:val="24"/>
          <w:szCs w:val="24"/>
        </w:rPr>
      </w:pPr>
      <w:r w:rsidRPr="00D4526E">
        <w:rPr>
          <w:rFonts w:cstheme="minorHAnsi"/>
          <w:color w:val="auto"/>
          <w:sz w:val="24"/>
          <w:szCs w:val="24"/>
        </w:rPr>
        <w:t xml:space="preserve">Oświadczenie Użytkownika o przedłużeniu okresu przejściowego powinno być należycie uzasadnione i złożone w formie przewidzianej dla złożenia Wniosku, przed upływem pierwotnie ustalonego okresu przejściowego. </w:t>
      </w:r>
    </w:p>
    <w:p w14:paraId="6CD7C20C" w14:textId="77777777" w:rsidR="00A1324E" w:rsidRPr="00D4526E" w:rsidRDefault="00A1324E" w:rsidP="00837851">
      <w:pPr>
        <w:numPr>
          <w:ilvl w:val="0"/>
          <w:numId w:val="69"/>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W trakcie procesu zmiany dostawcy, Wykonawca zobowiązuje się do: </w:t>
      </w:r>
    </w:p>
    <w:p w14:paraId="2C3C3E2C" w14:textId="77777777" w:rsidR="00A1324E" w:rsidRPr="00D4526E" w:rsidRDefault="00A1324E" w:rsidP="00837851">
      <w:pPr>
        <w:pStyle w:val="Akapitzlist"/>
        <w:numPr>
          <w:ilvl w:val="3"/>
          <w:numId w:val="81"/>
        </w:numPr>
        <w:spacing w:before="120" w:after="120" w:line="360" w:lineRule="auto"/>
        <w:ind w:left="1134"/>
        <w:rPr>
          <w:rFonts w:cstheme="minorHAnsi"/>
          <w:color w:val="auto"/>
          <w:sz w:val="24"/>
          <w:szCs w:val="24"/>
        </w:rPr>
      </w:pPr>
      <w:r w:rsidRPr="00D4526E">
        <w:rPr>
          <w:rFonts w:cstheme="minorHAnsi"/>
          <w:color w:val="auto"/>
          <w:sz w:val="24"/>
          <w:szCs w:val="24"/>
        </w:rPr>
        <w:t>zapewnienia Użytkownikowi i osobom trzecim upoważnionym przez Użytkownika uzasadnionej pomocy w procesie zmiany dostawcy;</w:t>
      </w:r>
    </w:p>
    <w:p w14:paraId="1E29E28C" w14:textId="77777777" w:rsidR="00A1324E" w:rsidRPr="00D4526E" w:rsidRDefault="00A1324E" w:rsidP="00837851">
      <w:pPr>
        <w:pStyle w:val="Akapitzlist"/>
        <w:numPr>
          <w:ilvl w:val="3"/>
          <w:numId w:val="81"/>
        </w:numPr>
        <w:spacing w:before="120" w:after="120" w:line="360" w:lineRule="auto"/>
        <w:ind w:left="1134"/>
        <w:rPr>
          <w:rFonts w:cstheme="minorHAnsi"/>
          <w:color w:val="auto"/>
          <w:sz w:val="24"/>
          <w:szCs w:val="24"/>
        </w:rPr>
      </w:pPr>
      <w:r w:rsidRPr="00D4526E">
        <w:rPr>
          <w:rFonts w:cstheme="minorHAnsi"/>
          <w:color w:val="auto"/>
          <w:sz w:val="24"/>
          <w:szCs w:val="24"/>
        </w:rPr>
        <w:t xml:space="preserve">postępowania z należytą starannością w celu utrzymania ciągłości działalności i kontynuowania świadczenia funkcji lub usług przewidzianych w Umowie; </w:t>
      </w:r>
    </w:p>
    <w:p w14:paraId="47E4D00D" w14:textId="77777777" w:rsidR="00A1324E" w:rsidRPr="00D4526E" w:rsidRDefault="00A1324E" w:rsidP="00837851">
      <w:pPr>
        <w:pStyle w:val="Akapitzlist"/>
        <w:numPr>
          <w:ilvl w:val="3"/>
          <w:numId w:val="81"/>
        </w:numPr>
        <w:spacing w:before="120" w:after="120" w:line="360" w:lineRule="auto"/>
        <w:ind w:left="1134"/>
        <w:rPr>
          <w:rFonts w:cstheme="minorHAnsi"/>
          <w:color w:val="auto"/>
          <w:sz w:val="24"/>
          <w:szCs w:val="24"/>
        </w:rPr>
      </w:pPr>
      <w:r w:rsidRPr="00D4526E">
        <w:rPr>
          <w:rFonts w:cstheme="minorHAnsi"/>
          <w:color w:val="auto"/>
          <w:sz w:val="24"/>
          <w:szCs w:val="24"/>
        </w:rPr>
        <w:t>przedstawienia Użytkownikowi jasnych informacji o znanych zagrożeniach dla ciągłości świadczenia usług po stronie Wykonawca;</w:t>
      </w:r>
    </w:p>
    <w:p w14:paraId="300E6F98" w14:textId="77777777" w:rsidR="00A1324E" w:rsidRPr="00D4526E" w:rsidRDefault="00A1324E" w:rsidP="00837851">
      <w:pPr>
        <w:pStyle w:val="Akapitzlist"/>
        <w:numPr>
          <w:ilvl w:val="3"/>
          <w:numId w:val="81"/>
        </w:numPr>
        <w:spacing w:before="120" w:after="120" w:line="360" w:lineRule="auto"/>
        <w:ind w:left="1134"/>
        <w:rPr>
          <w:rFonts w:cstheme="minorHAnsi"/>
          <w:color w:val="auto"/>
          <w:sz w:val="24"/>
          <w:szCs w:val="24"/>
        </w:rPr>
      </w:pPr>
      <w:r w:rsidRPr="00D4526E">
        <w:rPr>
          <w:rFonts w:cstheme="minorHAnsi"/>
          <w:color w:val="auto"/>
          <w:sz w:val="24"/>
          <w:szCs w:val="24"/>
        </w:rPr>
        <w:t>zapewnienia, aby w trakcie całego procesu zmiany dostawcy utrzymany został wysoki poziom bezpieczeństwa, w szczególności bezpieczeństwa danych podczas ich przekazywania oraz dalszego bezpieczeństwa danych podczas okresu zatrzymywania, zgodnie z mającymi zastosowanie przepisami prawa Unii Europejskiej lub prawa krajowego;</w:t>
      </w:r>
    </w:p>
    <w:p w14:paraId="34DBF123" w14:textId="77777777" w:rsidR="00A1324E" w:rsidRPr="00D4526E" w:rsidRDefault="00A1324E" w:rsidP="00837851">
      <w:pPr>
        <w:pStyle w:val="Akapitzlist"/>
        <w:numPr>
          <w:ilvl w:val="3"/>
          <w:numId w:val="81"/>
        </w:numPr>
        <w:spacing w:before="120" w:after="120" w:line="360" w:lineRule="auto"/>
        <w:ind w:left="1134"/>
        <w:rPr>
          <w:rFonts w:cstheme="minorHAnsi"/>
          <w:color w:val="auto"/>
          <w:sz w:val="24"/>
          <w:szCs w:val="24"/>
        </w:rPr>
      </w:pPr>
      <w:r w:rsidRPr="00D4526E">
        <w:rPr>
          <w:rFonts w:cstheme="minorHAnsi"/>
          <w:color w:val="auto"/>
          <w:sz w:val="24"/>
          <w:szCs w:val="24"/>
        </w:rPr>
        <w:t>wsparcia strategii odejścia Użytkownika w odniesieniu do Usług, z których Użytkownik korzysta, w tym poprzez przekazanie wszelkich istotnych informacji niezbędnych do sprawnego przeprowadzenia procesu zmiany dostawcy lub przeniesienia danych.</w:t>
      </w:r>
    </w:p>
    <w:p w14:paraId="74BE9A29" w14:textId="77777777" w:rsidR="00A1324E" w:rsidRPr="00D4526E" w:rsidRDefault="00A1324E" w:rsidP="00837851">
      <w:pPr>
        <w:spacing w:before="120" w:after="120" w:line="360" w:lineRule="auto"/>
        <w:rPr>
          <w:rFonts w:cstheme="minorHAnsi"/>
          <w:b/>
          <w:color w:val="auto"/>
          <w:sz w:val="24"/>
          <w:szCs w:val="24"/>
        </w:rPr>
      </w:pPr>
      <w:r w:rsidRPr="00D4526E">
        <w:rPr>
          <w:rFonts w:cstheme="minorHAnsi"/>
          <w:b/>
          <w:bCs/>
          <w:color w:val="auto"/>
          <w:sz w:val="24"/>
          <w:szCs w:val="24"/>
        </w:rPr>
        <w:t>IV.</w:t>
      </w:r>
      <w:r w:rsidRPr="00D4526E">
        <w:rPr>
          <w:rFonts w:cstheme="minorHAnsi"/>
          <w:color w:val="auto"/>
          <w:sz w:val="24"/>
          <w:szCs w:val="24"/>
        </w:rPr>
        <w:t xml:space="preserve"> </w:t>
      </w:r>
      <w:r w:rsidRPr="00D4526E">
        <w:rPr>
          <w:rFonts w:cstheme="minorHAnsi"/>
          <w:b/>
          <w:color w:val="auto"/>
          <w:sz w:val="24"/>
          <w:szCs w:val="24"/>
        </w:rPr>
        <w:t>Okres pobierania i usunięcia danych</w:t>
      </w:r>
    </w:p>
    <w:p w14:paraId="4F2D1DEA" w14:textId="77777777" w:rsidR="00A1324E" w:rsidRPr="00D4526E" w:rsidRDefault="00A1324E" w:rsidP="00837851">
      <w:pPr>
        <w:numPr>
          <w:ilvl w:val="0"/>
          <w:numId w:val="65"/>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Po zakończeniu okresu przejściowego lub po zakończeniu okresu wypowiedzenia (gdy Użytkownik zażądał usunięcia danych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i aktywów cyfrowych) przez okres 30 dni kalendarzowych, Użytkownik może pobrać Dane stanowiące dane </w:t>
      </w:r>
      <w:proofErr w:type="spellStart"/>
      <w:r w:rsidRPr="00D4526E">
        <w:rPr>
          <w:rFonts w:cstheme="minorHAnsi"/>
          <w:color w:val="auto"/>
          <w:sz w:val="24"/>
          <w:szCs w:val="24"/>
        </w:rPr>
        <w:t>eksportowalne</w:t>
      </w:r>
      <w:proofErr w:type="spellEnd"/>
      <w:r w:rsidRPr="00D4526E">
        <w:rPr>
          <w:rFonts w:cstheme="minorHAnsi"/>
          <w:color w:val="auto"/>
          <w:sz w:val="24"/>
          <w:szCs w:val="24"/>
        </w:rPr>
        <w:t xml:space="preserve"> w rozumieniu Aktu w sprawie danych (okres pobierania). Strony mogą uzgodnić inny okres pobierania.</w:t>
      </w:r>
    </w:p>
    <w:p w14:paraId="10E18023" w14:textId="77777777" w:rsidR="00A1324E" w:rsidRPr="00D4526E" w:rsidRDefault="00A1324E" w:rsidP="00837851">
      <w:pPr>
        <w:numPr>
          <w:ilvl w:val="0"/>
          <w:numId w:val="65"/>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Wykonawca zobowiązuje się do całkowitego usunięcia wszystkich danych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i aktywów cyfrowych, wygenerowanych bezpośrednio przez Użytkownika lub bezpośrednio dotyczących Użytkownika, po upływie okresu pobierania i pod warunkiem że pomyślnie ukończony został proces zmiany dostawcy.</w:t>
      </w:r>
    </w:p>
    <w:p w14:paraId="35FD884C" w14:textId="77777777" w:rsidR="00A1324E" w:rsidRPr="00D4526E" w:rsidRDefault="00A1324E" w:rsidP="00837851">
      <w:pPr>
        <w:spacing w:before="120" w:after="120" w:line="360" w:lineRule="auto"/>
        <w:rPr>
          <w:rFonts w:cstheme="minorHAnsi"/>
          <w:b/>
          <w:color w:val="auto"/>
          <w:sz w:val="24"/>
          <w:szCs w:val="24"/>
        </w:rPr>
      </w:pPr>
      <w:r w:rsidRPr="00D4526E">
        <w:rPr>
          <w:rFonts w:cstheme="minorHAnsi"/>
          <w:b/>
          <w:color w:val="auto"/>
          <w:sz w:val="24"/>
          <w:szCs w:val="24"/>
        </w:rPr>
        <w:t>VI. Dane i aktywa cyfrowe podlegające przeniesieniu</w:t>
      </w:r>
    </w:p>
    <w:p w14:paraId="5A628D52" w14:textId="77777777" w:rsidR="00A1324E" w:rsidRPr="00D4526E" w:rsidRDefault="00A1324E" w:rsidP="00837851">
      <w:pPr>
        <w:numPr>
          <w:ilvl w:val="0"/>
          <w:numId w:val="68"/>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Szczegółowa specyfikacja wszystkich kategorii danych i aktywów cyfrowych, które można przenieść w trakcie procesu zmiany dostawcy (dane </w:t>
      </w:r>
      <w:proofErr w:type="spellStart"/>
      <w:r w:rsidRPr="00D4526E">
        <w:rPr>
          <w:rFonts w:cstheme="minorHAnsi"/>
          <w:color w:val="auto"/>
          <w:sz w:val="24"/>
          <w:szCs w:val="24"/>
        </w:rPr>
        <w:t>eksportowalne</w:t>
      </w:r>
      <w:proofErr w:type="spellEnd"/>
      <w:r w:rsidRPr="00D4526E">
        <w:rPr>
          <w:rFonts w:cstheme="minorHAnsi"/>
          <w:color w:val="auto"/>
          <w:sz w:val="24"/>
          <w:szCs w:val="24"/>
        </w:rPr>
        <w:t xml:space="preserve">), została określona w </w:t>
      </w:r>
      <w:r w:rsidRPr="00D4526E">
        <w:rPr>
          <w:rFonts w:cstheme="minorHAnsi"/>
          <w:b/>
          <w:bCs/>
          <w:color w:val="auto"/>
          <w:sz w:val="24"/>
          <w:szCs w:val="24"/>
        </w:rPr>
        <w:t>pkt I Załącznika nr 1</w:t>
      </w:r>
      <w:r w:rsidRPr="00D4526E">
        <w:rPr>
          <w:rFonts w:cstheme="minorHAnsi"/>
          <w:color w:val="auto"/>
          <w:sz w:val="24"/>
          <w:szCs w:val="24"/>
        </w:rPr>
        <w:t xml:space="preserve"> do Regulaminu.</w:t>
      </w:r>
    </w:p>
    <w:p w14:paraId="11D46818" w14:textId="77777777" w:rsidR="00A1324E" w:rsidRPr="00D4526E" w:rsidRDefault="00A1324E" w:rsidP="00837851">
      <w:pPr>
        <w:numPr>
          <w:ilvl w:val="0"/>
          <w:numId w:val="68"/>
        </w:numPr>
        <w:spacing w:before="120" w:after="120" w:line="360" w:lineRule="auto"/>
        <w:ind w:left="714" w:hanging="357"/>
        <w:rPr>
          <w:rFonts w:cstheme="minorHAnsi"/>
          <w:color w:val="auto"/>
          <w:sz w:val="24"/>
          <w:szCs w:val="24"/>
        </w:rPr>
      </w:pPr>
      <w:r w:rsidRPr="00D4526E">
        <w:rPr>
          <w:rFonts w:cstheme="minorHAnsi"/>
          <w:color w:val="auto"/>
          <w:sz w:val="24"/>
          <w:szCs w:val="24"/>
        </w:rPr>
        <w:t xml:space="preserve">Kategorie danych specyficznych dla wewnętrznego funkcjonowania Wykonawca, które są wyłączone spośród danych </w:t>
      </w:r>
      <w:proofErr w:type="spellStart"/>
      <w:r w:rsidRPr="00D4526E">
        <w:rPr>
          <w:rFonts w:cstheme="minorHAnsi"/>
          <w:color w:val="auto"/>
          <w:sz w:val="24"/>
          <w:szCs w:val="24"/>
        </w:rPr>
        <w:t>eksportowalnych</w:t>
      </w:r>
      <w:proofErr w:type="spellEnd"/>
      <w:r w:rsidRPr="00D4526E">
        <w:rPr>
          <w:rFonts w:cstheme="minorHAnsi"/>
          <w:color w:val="auto"/>
          <w:sz w:val="24"/>
          <w:szCs w:val="24"/>
        </w:rPr>
        <w:t xml:space="preserve"> z uwagi na ryzyko naruszenia tajemnicy przedsiębiorstwa zostały określone w </w:t>
      </w:r>
      <w:r w:rsidRPr="00D4526E">
        <w:rPr>
          <w:rFonts w:cstheme="minorHAnsi"/>
          <w:b/>
          <w:bCs/>
          <w:color w:val="auto"/>
          <w:sz w:val="24"/>
          <w:szCs w:val="24"/>
        </w:rPr>
        <w:t>pkt II Załącznika nr 1</w:t>
      </w:r>
      <w:r w:rsidRPr="00D4526E">
        <w:rPr>
          <w:rFonts w:cstheme="minorHAnsi"/>
          <w:color w:val="auto"/>
          <w:sz w:val="24"/>
          <w:szCs w:val="24"/>
        </w:rPr>
        <w:t xml:space="preserve"> do Regulaminu. Wyłączenia nie utrudniają ani nie opóźnią procesu zmiany dostawcy.</w:t>
      </w:r>
    </w:p>
    <w:p w14:paraId="1CAA2A60" w14:textId="77777777" w:rsidR="00A1324E" w:rsidRPr="00D4526E" w:rsidRDefault="00A1324E" w:rsidP="00837851">
      <w:pPr>
        <w:spacing w:before="120" w:after="120" w:line="360" w:lineRule="auto"/>
        <w:rPr>
          <w:rFonts w:cstheme="minorHAnsi"/>
          <w:b/>
          <w:color w:val="auto"/>
          <w:sz w:val="24"/>
          <w:szCs w:val="24"/>
        </w:rPr>
      </w:pPr>
      <w:r w:rsidRPr="00D4526E">
        <w:rPr>
          <w:rFonts w:cstheme="minorHAnsi"/>
          <w:b/>
          <w:color w:val="auto"/>
          <w:sz w:val="24"/>
          <w:szCs w:val="24"/>
        </w:rPr>
        <w:t xml:space="preserve">VII. Opłaty </w:t>
      </w:r>
    </w:p>
    <w:p w14:paraId="47286D8E" w14:textId="58B47C23" w:rsidR="00A1324E" w:rsidRPr="00D4526E" w:rsidRDefault="00361695" w:rsidP="00837851">
      <w:pPr>
        <w:spacing w:before="120" w:after="120" w:line="360" w:lineRule="auto"/>
        <w:ind w:left="360"/>
        <w:rPr>
          <w:rFonts w:cstheme="minorHAnsi"/>
          <w:color w:val="auto"/>
          <w:sz w:val="24"/>
          <w:szCs w:val="24"/>
        </w:rPr>
      </w:pPr>
      <w:r w:rsidRPr="00D4526E">
        <w:rPr>
          <w:rFonts w:cstheme="minorHAnsi"/>
          <w:color w:val="auto"/>
          <w:sz w:val="24"/>
          <w:szCs w:val="24"/>
        </w:rPr>
        <w:t xml:space="preserve">Z </w:t>
      </w:r>
      <w:r w:rsidR="00A1324E" w:rsidRPr="00D4526E">
        <w:rPr>
          <w:rFonts w:cstheme="minorHAnsi"/>
          <w:color w:val="auto"/>
          <w:sz w:val="24"/>
          <w:szCs w:val="24"/>
        </w:rPr>
        <w:t xml:space="preserve">tytułu zmiany dostawcy i usług dodatkowych </w:t>
      </w:r>
      <w:r w:rsidRPr="00D4526E">
        <w:rPr>
          <w:rFonts w:cstheme="minorHAnsi"/>
          <w:color w:val="auto"/>
          <w:sz w:val="24"/>
          <w:szCs w:val="24"/>
        </w:rPr>
        <w:t>Wykonawcy nie przysługuje dodatkowe wynagrodzenie.</w:t>
      </w:r>
    </w:p>
    <w:p w14:paraId="74FFC1C4" w14:textId="77777777" w:rsidR="00A1324E" w:rsidRPr="00D4526E" w:rsidRDefault="00A1324E" w:rsidP="00837851">
      <w:pPr>
        <w:spacing w:before="120" w:after="120" w:line="360" w:lineRule="auto"/>
        <w:rPr>
          <w:rFonts w:cstheme="minorHAnsi"/>
          <w:b/>
          <w:color w:val="auto"/>
          <w:sz w:val="24"/>
          <w:szCs w:val="24"/>
        </w:rPr>
      </w:pPr>
      <w:r w:rsidRPr="00D4526E">
        <w:rPr>
          <w:rFonts w:cstheme="minorHAnsi"/>
          <w:b/>
          <w:color w:val="auto"/>
          <w:sz w:val="24"/>
          <w:szCs w:val="24"/>
        </w:rPr>
        <w:t>VIII. Realizacja prawa do przenoszenia danych</w:t>
      </w:r>
    </w:p>
    <w:p w14:paraId="12B96C99"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 xml:space="preserve">Niezależnie od wcześniejszych postanowień Regulaminu, w zakresie danych osobowych, których Wykonawca jest administratorem, Użytkownikowi będącemu osobą fizyczną przysługuje prawo do przeniesienia danych osobowych zgodnie z art. 20 RODO. </w:t>
      </w:r>
    </w:p>
    <w:p w14:paraId="6E87EEBD"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Użytkownik, którego dane dotyczą, ma prawo otrzymać w ustrukturyzowanym, powszechnie używanym formacie nadającym się do odczytu maszynowego dane osobowe go dotyczące, które dostarczył Wykonawca jako administratorowi danych, oraz ma prawo przesłać te dane osobowe innemu administratorowi bez przeszkód ze strony Wykonawca, jeżeli:</w:t>
      </w:r>
    </w:p>
    <w:p w14:paraId="6FDEBB99" w14:textId="77777777" w:rsidR="00A1324E" w:rsidRPr="00D4526E" w:rsidRDefault="00A1324E" w:rsidP="00837851">
      <w:pPr>
        <w:pStyle w:val="Akapitzlist"/>
        <w:numPr>
          <w:ilvl w:val="0"/>
          <w:numId w:val="73"/>
        </w:numPr>
        <w:spacing w:before="120" w:after="120" w:line="360" w:lineRule="auto"/>
        <w:ind w:hanging="357"/>
        <w:contextualSpacing w:val="0"/>
        <w:rPr>
          <w:rFonts w:cstheme="minorHAnsi"/>
          <w:color w:val="auto"/>
          <w:sz w:val="24"/>
          <w:szCs w:val="24"/>
        </w:rPr>
      </w:pPr>
      <w:r w:rsidRPr="00D4526E">
        <w:rPr>
          <w:rFonts w:cstheme="minorHAnsi"/>
          <w:color w:val="auto"/>
          <w:sz w:val="24"/>
          <w:szCs w:val="24"/>
        </w:rPr>
        <w:t>przetwarzanie odbywa się na podstawie zgody w myśl art. 6 ust. 1 lit. a lub art. 9 ust. 2 lit. a RODO lub na podstawie umowy w myśl art. 6 ust. 1 lit. b) RODO oraz</w:t>
      </w:r>
    </w:p>
    <w:p w14:paraId="4ECFCEFF" w14:textId="77777777" w:rsidR="00A1324E" w:rsidRPr="00D4526E" w:rsidRDefault="00A1324E" w:rsidP="00837851">
      <w:pPr>
        <w:pStyle w:val="Akapitzlist"/>
        <w:numPr>
          <w:ilvl w:val="0"/>
          <w:numId w:val="73"/>
        </w:numPr>
        <w:spacing w:before="120" w:after="120" w:line="360" w:lineRule="auto"/>
        <w:ind w:hanging="357"/>
        <w:contextualSpacing w:val="0"/>
        <w:rPr>
          <w:rFonts w:cstheme="minorHAnsi"/>
          <w:color w:val="auto"/>
          <w:sz w:val="24"/>
          <w:szCs w:val="24"/>
        </w:rPr>
      </w:pPr>
      <w:r w:rsidRPr="00D4526E">
        <w:rPr>
          <w:rFonts w:cstheme="minorHAnsi"/>
          <w:color w:val="auto"/>
          <w:sz w:val="24"/>
          <w:szCs w:val="24"/>
        </w:rPr>
        <w:t xml:space="preserve">przetwarzanie odbywa się w sposób zautomatyzowany. </w:t>
      </w:r>
    </w:p>
    <w:p w14:paraId="1544F491"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Użytkownik ma prawo żądania, by dane osobowe zostały przesłane przez Wykonawca bezpośrednio innemu administratorowi, o ile jest to technicznie możliwe.</w:t>
      </w:r>
    </w:p>
    <w:p w14:paraId="11670FAF"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Wykonawca może, w terminie 30 dni, odmówić realizacji żądania, jeżeli:</w:t>
      </w:r>
    </w:p>
    <w:p w14:paraId="39D1581C" w14:textId="77777777" w:rsidR="00A1324E" w:rsidRPr="00D4526E" w:rsidRDefault="00A1324E" w:rsidP="00837851">
      <w:pPr>
        <w:spacing w:before="120" w:after="120" w:line="360" w:lineRule="auto"/>
        <w:ind w:left="720"/>
        <w:rPr>
          <w:rFonts w:cstheme="minorHAnsi"/>
          <w:color w:val="auto"/>
          <w:sz w:val="24"/>
          <w:szCs w:val="24"/>
        </w:rPr>
      </w:pPr>
      <w:r w:rsidRPr="00D4526E">
        <w:rPr>
          <w:rFonts w:cstheme="minorHAnsi"/>
          <w:color w:val="auto"/>
          <w:sz w:val="24"/>
          <w:szCs w:val="24"/>
        </w:rPr>
        <w:t>a) przetwarzanie jest niezbędne do wykonania zadania realizowanego w interesie publicznym lub w ramach sprawowania władzy publicznej powierzonej administratorowi,</w:t>
      </w:r>
    </w:p>
    <w:p w14:paraId="2F2DF21B" w14:textId="77777777" w:rsidR="00A1324E" w:rsidRPr="00D4526E" w:rsidRDefault="00A1324E" w:rsidP="00837851">
      <w:pPr>
        <w:spacing w:before="120" w:after="120" w:line="360" w:lineRule="auto"/>
        <w:ind w:left="720"/>
        <w:rPr>
          <w:rFonts w:cstheme="minorHAnsi"/>
          <w:color w:val="auto"/>
          <w:sz w:val="24"/>
          <w:szCs w:val="24"/>
        </w:rPr>
      </w:pPr>
      <w:r w:rsidRPr="00D4526E">
        <w:rPr>
          <w:rFonts w:cstheme="minorHAnsi"/>
          <w:color w:val="auto"/>
          <w:sz w:val="24"/>
          <w:szCs w:val="24"/>
        </w:rPr>
        <w:t>b) realizacja żądania może niekorzystnie wpływać na prawa i wolności innych,</w:t>
      </w:r>
    </w:p>
    <w:p w14:paraId="10ADB7AC" w14:textId="77777777" w:rsidR="00A1324E" w:rsidRPr="00D4526E" w:rsidRDefault="00A1324E" w:rsidP="00837851">
      <w:pPr>
        <w:pStyle w:val="Akapitzlist"/>
        <w:numPr>
          <w:ilvl w:val="0"/>
          <w:numId w:val="73"/>
        </w:numPr>
        <w:spacing w:before="120" w:after="120" w:line="360" w:lineRule="auto"/>
        <w:rPr>
          <w:rFonts w:cstheme="minorHAnsi"/>
          <w:color w:val="auto"/>
          <w:sz w:val="24"/>
          <w:szCs w:val="24"/>
        </w:rPr>
      </w:pPr>
      <w:r w:rsidRPr="00D4526E">
        <w:rPr>
          <w:rFonts w:cstheme="minorHAnsi"/>
          <w:color w:val="auto"/>
          <w:sz w:val="24"/>
          <w:szCs w:val="24"/>
        </w:rPr>
        <w:t>realizacja żądania jest technicznie niemożliwa,</w:t>
      </w:r>
    </w:p>
    <w:p w14:paraId="736C0E5C" w14:textId="77777777" w:rsidR="00A1324E" w:rsidRPr="00D4526E" w:rsidRDefault="00A1324E" w:rsidP="00837851">
      <w:pPr>
        <w:pStyle w:val="Akapitzlist"/>
        <w:numPr>
          <w:ilvl w:val="0"/>
          <w:numId w:val="73"/>
        </w:numPr>
        <w:spacing w:before="120" w:after="120" w:line="360" w:lineRule="auto"/>
        <w:rPr>
          <w:rFonts w:cstheme="minorHAnsi"/>
          <w:color w:val="auto"/>
          <w:sz w:val="24"/>
          <w:szCs w:val="24"/>
        </w:rPr>
      </w:pPr>
      <w:r w:rsidRPr="00D4526E">
        <w:rPr>
          <w:rFonts w:cstheme="minorHAnsi"/>
          <w:color w:val="auto"/>
          <w:sz w:val="24"/>
          <w:szCs w:val="24"/>
        </w:rPr>
        <w:t>żądanie jest w sposób oczywisty nieuzasadnione lub nadmierne, w szczególności ze względu na swój ustawiczny charakter,</w:t>
      </w:r>
    </w:p>
    <w:p w14:paraId="136FC733" w14:textId="77777777" w:rsidR="00A1324E" w:rsidRPr="00D4526E" w:rsidRDefault="00A1324E" w:rsidP="00837851">
      <w:pPr>
        <w:pStyle w:val="Akapitzlist"/>
        <w:numPr>
          <w:ilvl w:val="0"/>
          <w:numId w:val="73"/>
        </w:numPr>
        <w:spacing w:before="120" w:after="120" w:line="360" w:lineRule="auto"/>
        <w:rPr>
          <w:rFonts w:cstheme="minorHAnsi"/>
          <w:color w:val="auto"/>
          <w:sz w:val="24"/>
          <w:szCs w:val="24"/>
        </w:rPr>
      </w:pPr>
      <w:r w:rsidRPr="00D4526E">
        <w:rPr>
          <w:rFonts w:cstheme="minorHAnsi"/>
          <w:color w:val="auto"/>
          <w:sz w:val="24"/>
          <w:szCs w:val="24"/>
        </w:rPr>
        <w:t>Użytkownik nie uiścił opłaty w sytuacji uzasadniającej jej naliczenie.</w:t>
      </w:r>
    </w:p>
    <w:p w14:paraId="4239B908"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Jeżeli realizacja żądania wiąże się z koniecznością poniesienia przez Wykonawca dodatkowych kosztów – Wykonawca poinformuje o tym Użytkownika do 7 dni od otrzymania żądania, przed jego realizacją, która nastąpi po uiszczeniu przez Użytkownika, w wyznaczonym terminie, opłaty odpowiadającej tym kosztom.</w:t>
      </w:r>
    </w:p>
    <w:p w14:paraId="3B7C4904" w14:textId="77777777" w:rsidR="00A1324E" w:rsidRPr="00D4526E" w:rsidRDefault="00A1324E" w:rsidP="00837851">
      <w:pPr>
        <w:pStyle w:val="Akapitzlist"/>
        <w:numPr>
          <w:ilvl w:val="0"/>
          <w:numId w:val="77"/>
        </w:numPr>
        <w:spacing w:before="120" w:after="120" w:line="360" w:lineRule="auto"/>
        <w:ind w:left="714" w:hanging="357"/>
        <w:contextualSpacing w:val="0"/>
        <w:rPr>
          <w:rFonts w:cstheme="minorHAnsi"/>
          <w:color w:val="auto"/>
          <w:sz w:val="24"/>
          <w:szCs w:val="24"/>
        </w:rPr>
      </w:pPr>
      <w:r w:rsidRPr="00D4526E">
        <w:rPr>
          <w:rFonts w:cstheme="minorHAnsi"/>
          <w:color w:val="auto"/>
          <w:sz w:val="24"/>
          <w:szCs w:val="24"/>
        </w:rPr>
        <w:t>WYKONAWCA realizuje prawidłowo złożone żądanie w terminie do 30 dni, z możliwością jednorazowego przedłużenia o kolejne 30 dni, o czym wnioskodawca zostanie poinformowany przed upływem terminu podstawowego. W przypadkach szczególnie technicznie złożonych, Wykonawca może dodatkowo przedłużyć termin realizacji żądania Użytkownik na okres nie dłuższy niż 4 miesiące od daty złożenia żądania, o czym Wykonawca poinformuje Użytkownika przed upływem dotychczasowego terminu podając uzasadnienie konieczności wydłużenia terminu.</w:t>
      </w:r>
    </w:p>
    <w:p w14:paraId="2A09E184" w14:textId="77777777" w:rsidR="00A1324E" w:rsidRPr="00D4526E" w:rsidRDefault="00A1324E" w:rsidP="00837851">
      <w:pPr>
        <w:pStyle w:val="Akapitzlist"/>
        <w:spacing w:before="120" w:after="120" w:line="360" w:lineRule="auto"/>
        <w:ind w:left="714"/>
        <w:contextualSpacing w:val="0"/>
        <w:rPr>
          <w:rFonts w:cstheme="minorHAnsi"/>
          <w:color w:val="auto"/>
          <w:sz w:val="24"/>
          <w:szCs w:val="24"/>
        </w:rPr>
      </w:pPr>
    </w:p>
    <w:p w14:paraId="581D4E3B" w14:textId="77777777" w:rsidR="00A1324E" w:rsidRPr="00D4526E" w:rsidRDefault="00A1324E" w:rsidP="00837851">
      <w:pPr>
        <w:spacing w:before="120" w:after="120" w:line="360" w:lineRule="auto"/>
        <w:rPr>
          <w:rFonts w:cstheme="minorHAnsi"/>
          <w:b/>
          <w:color w:val="auto"/>
          <w:sz w:val="24"/>
          <w:szCs w:val="24"/>
        </w:rPr>
      </w:pPr>
      <w:r w:rsidRPr="00D4526E">
        <w:rPr>
          <w:rFonts w:cstheme="minorHAnsi"/>
          <w:b/>
          <w:color w:val="auto"/>
          <w:sz w:val="24"/>
          <w:szCs w:val="24"/>
        </w:rPr>
        <w:t xml:space="preserve">IX. Realizacja prawa do dostępu oraz otrzymania kopii danych osobowych </w:t>
      </w:r>
    </w:p>
    <w:p w14:paraId="774F1FFF" w14:textId="77777777" w:rsidR="00A1324E" w:rsidRPr="00D4526E" w:rsidRDefault="00A1324E" w:rsidP="00837851">
      <w:pPr>
        <w:numPr>
          <w:ilvl w:val="0"/>
          <w:numId w:val="80"/>
        </w:numPr>
        <w:spacing w:before="120" w:after="120" w:line="360" w:lineRule="auto"/>
        <w:rPr>
          <w:rFonts w:cstheme="minorHAnsi"/>
          <w:color w:val="auto"/>
          <w:sz w:val="24"/>
          <w:szCs w:val="24"/>
        </w:rPr>
      </w:pPr>
      <w:r w:rsidRPr="00D4526E">
        <w:rPr>
          <w:rFonts w:cstheme="minorHAnsi"/>
          <w:color w:val="auto"/>
          <w:sz w:val="24"/>
          <w:szCs w:val="24"/>
        </w:rPr>
        <w:t>Niezależnie od wcześniejszych postanowień Regulaminu, w zakresie danych osobowych, których Wykonawca jest administratorem, Użytkownikowi będącemu osobą fizyczną przysługuje, zgodnie z art. 15 RODO, prawo do uzyskania od Wykonawca potwierdzenia, czy przetwarzane są dane osobowe dotyczące Użytkownika, a jeżeli ma to miejsce, Użytkownik jest uprawniony do uzyskania dostępu do nich oraz następujących informacji:</w:t>
      </w:r>
    </w:p>
    <w:p w14:paraId="318B6F6D"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a) cele przetwarzania;</w:t>
      </w:r>
    </w:p>
    <w:p w14:paraId="4D3E70C1"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b) kategorie odnośnych danych osobowych;</w:t>
      </w:r>
    </w:p>
    <w:p w14:paraId="6F7872E1"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c) informacje o odbiorcach lub kategoriach odbiorców, którym dane osobowe zostały lub zostaną ujawnione, w szczególności o odbiorcach w państwach trzecich lub organizacjach międzynarodowych;</w:t>
      </w:r>
    </w:p>
    <w:p w14:paraId="7ADC089D"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d) w miarę możliwości planowany okres przechowywania danych osobowych, a gdy nie jest to możliwe, kryteria ustalania tego okresu;</w:t>
      </w:r>
    </w:p>
    <w:p w14:paraId="66435802"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e) informacje o prawie do żądania od administratora sprostowania, usunięcia lub ograniczenia przetwarzania danych osobowych dotyczącego osoby, której dane dotyczą, oraz do wniesienia sprzeciwu wobec takiego przetwarzania;</w:t>
      </w:r>
    </w:p>
    <w:p w14:paraId="40943100"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f) informacje o prawie wniesienia skargi do organu nadzorczego;</w:t>
      </w:r>
    </w:p>
    <w:p w14:paraId="10289289"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g) jeżeli dane osobowe nie zostały zebrane od osoby, której dane dotyczą - wszelkie dostępne informacje o ich źródle;</w:t>
      </w:r>
    </w:p>
    <w:p w14:paraId="7F8A5AD2" w14:textId="77777777" w:rsidR="00A1324E" w:rsidRPr="00D4526E" w:rsidRDefault="00A1324E" w:rsidP="00837851">
      <w:pPr>
        <w:pStyle w:val="Akapitzlist"/>
        <w:spacing w:before="120" w:after="120" w:line="360" w:lineRule="auto"/>
        <w:contextualSpacing w:val="0"/>
        <w:rPr>
          <w:rFonts w:cstheme="minorHAnsi"/>
          <w:bCs/>
          <w:color w:val="auto"/>
          <w:sz w:val="24"/>
          <w:szCs w:val="24"/>
        </w:rPr>
      </w:pPr>
      <w:r w:rsidRPr="00D4526E">
        <w:rPr>
          <w:rFonts w:cstheme="minorHAnsi"/>
          <w:bCs/>
          <w:color w:val="auto"/>
          <w:sz w:val="24"/>
          <w:szCs w:val="24"/>
        </w:rPr>
        <w:t>h) informacje o zautomatyzowanym podejmowaniu decyzji, w tym o profilowaniu, oraz - przynajmniej w tych przypadkach - istotne informacje o zasadach ich podejmowania, a także o znaczeniu i przewidywanych konsekwencjach takiego przetwarzania dla osoby, której dane dotyczą.</w:t>
      </w:r>
    </w:p>
    <w:p w14:paraId="79CB2E4F" w14:textId="77777777" w:rsidR="00A1324E" w:rsidRPr="00D4526E" w:rsidRDefault="00A1324E" w:rsidP="00837851">
      <w:pPr>
        <w:pStyle w:val="Akapitzlist"/>
        <w:numPr>
          <w:ilvl w:val="0"/>
          <w:numId w:val="80"/>
        </w:numPr>
        <w:spacing w:before="120" w:after="120" w:line="360" w:lineRule="auto"/>
        <w:contextualSpacing w:val="0"/>
        <w:rPr>
          <w:rFonts w:cstheme="minorHAnsi"/>
          <w:bCs/>
          <w:color w:val="auto"/>
          <w:sz w:val="24"/>
          <w:szCs w:val="24"/>
        </w:rPr>
      </w:pPr>
      <w:r w:rsidRPr="00D4526E">
        <w:rPr>
          <w:rFonts w:cstheme="minorHAnsi"/>
          <w:bCs/>
          <w:color w:val="auto"/>
          <w:sz w:val="24"/>
          <w:szCs w:val="24"/>
        </w:rPr>
        <w:t xml:space="preserve">Na żądanie Użytkownika Wykonawca dostarczy mu kopie jego danych osobowych podlegających przetwarzaniu. Za wszelkie kolejne kopie, o które zwróci się Użytkownik, którego dane dotyczą, Wykonawca może pobrać opłatę w rozsądnej wysokości wynikającej z kosztów administracyjnych. </w:t>
      </w:r>
      <w:r w:rsidRPr="00D4526E">
        <w:rPr>
          <w:rFonts w:cstheme="minorHAnsi"/>
          <w:color w:val="auto"/>
          <w:sz w:val="24"/>
          <w:szCs w:val="24"/>
        </w:rPr>
        <w:t>Wykonawca poinformuje o tym Użytkownika do 7 dni od otrzymania żądania, a przed jego realizacją, która nastąpi po uiszczeniu przez Użytkownika, w wyznaczonym terminie, opłaty odpowiadającej ww. kosztom.</w:t>
      </w:r>
    </w:p>
    <w:p w14:paraId="02BC8F01" w14:textId="77777777" w:rsidR="00A1324E" w:rsidRPr="00D4526E" w:rsidRDefault="00A1324E" w:rsidP="00837851">
      <w:pPr>
        <w:pStyle w:val="Akapitzlist"/>
        <w:numPr>
          <w:ilvl w:val="0"/>
          <w:numId w:val="80"/>
        </w:numPr>
        <w:spacing w:before="120" w:after="120" w:line="360" w:lineRule="auto"/>
        <w:contextualSpacing w:val="0"/>
        <w:rPr>
          <w:rFonts w:cstheme="minorHAnsi"/>
          <w:bCs/>
          <w:color w:val="auto"/>
          <w:sz w:val="24"/>
          <w:szCs w:val="24"/>
        </w:rPr>
      </w:pPr>
      <w:r w:rsidRPr="00D4526E">
        <w:rPr>
          <w:rFonts w:cstheme="minorHAnsi"/>
          <w:bCs/>
          <w:color w:val="auto"/>
          <w:sz w:val="24"/>
          <w:szCs w:val="24"/>
        </w:rPr>
        <w:t>Jeżeli Użytkownik, którego dane dotyczą, zwraca się o kopię drogą elektroniczną i jeżeli nie zaznaczy inaczej, informacji udziela się w powszechnie stosowanej postaci elektronicznej.</w:t>
      </w:r>
    </w:p>
    <w:p w14:paraId="16C6C80C" w14:textId="77777777" w:rsidR="00A1324E" w:rsidRPr="00D4526E" w:rsidRDefault="00A1324E" w:rsidP="00837851">
      <w:pPr>
        <w:numPr>
          <w:ilvl w:val="0"/>
          <w:numId w:val="72"/>
        </w:numPr>
        <w:spacing w:before="120" w:after="120" w:line="360" w:lineRule="auto"/>
        <w:ind w:hanging="357"/>
        <w:rPr>
          <w:rFonts w:cstheme="minorHAnsi"/>
          <w:color w:val="auto"/>
          <w:sz w:val="24"/>
          <w:szCs w:val="24"/>
        </w:rPr>
      </w:pPr>
      <w:r w:rsidRPr="00D4526E">
        <w:rPr>
          <w:rFonts w:cstheme="minorHAnsi"/>
          <w:color w:val="auto"/>
          <w:sz w:val="24"/>
          <w:szCs w:val="24"/>
        </w:rPr>
        <w:t>Wykonawca, w terminie 30 dni, realizuje żądania dostarczenia kopii danych osobowych albo odmawia realizacji żądania, jeżeli:</w:t>
      </w:r>
    </w:p>
    <w:p w14:paraId="62F52E0E" w14:textId="77777777" w:rsidR="00A1324E" w:rsidRPr="00D4526E" w:rsidRDefault="00A1324E" w:rsidP="00837851">
      <w:pPr>
        <w:pStyle w:val="Akapitzlist"/>
        <w:numPr>
          <w:ilvl w:val="0"/>
          <w:numId w:val="83"/>
        </w:numPr>
        <w:spacing w:before="120" w:after="120" w:line="360" w:lineRule="auto"/>
        <w:rPr>
          <w:rFonts w:cstheme="minorHAnsi"/>
          <w:color w:val="auto"/>
          <w:sz w:val="24"/>
          <w:szCs w:val="24"/>
        </w:rPr>
      </w:pPr>
      <w:r w:rsidRPr="00D4526E">
        <w:rPr>
          <w:rFonts w:cstheme="minorHAnsi"/>
          <w:color w:val="auto"/>
          <w:sz w:val="24"/>
          <w:szCs w:val="24"/>
        </w:rPr>
        <w:t>realizacja żądania może niekorzystnie wpływać na prawa i wolności innych,</w:t>
      </w:r>
    </w:p>
    <w:p w14:paraId="72F4BAAE" w14:textId="77777777" w:rsidR="00A1324E" w:rsidRPr="00D4526E" w:rsidRDefault="00A1324E" w:rsidP="00837851">
      <w:pPr>
        <w:pStyle w:val="Akapitzlist"/>
        <w:numPr>
          <w:ilvl w:val="0"/>
          <w:numId w:val="83"/>
        </w:numPr>
        <w:spacing w:before="120" w:after="120" w:line="360" w:lineRule="auto"/>
        <w:rPr>
          <w:rFonts w:cstheme="minorHAnsi"/>
          <w:color w:val="auto"/>
          <w:sz w:val="24"/>
          <w:szCs w:val="24"/>
        </w:rPr>
      </w:pPr>
      <w:r w:rsidRPr="00D4526E">
        <w:rPr>
          <w:rFonts w:cstheme="minorHAnsi"/>
          <w:color w:val="auto"/>
          <w:sz w:val="24"/>
          <w:szCs w:val="24"/>
        </w:rPr>
        <w:t>żądanie jest w sposób oczywisty nadmierne ze względu na swój ustawiczny charakter,</w:t>
      </w:r>
    </w:p>
    <w:p w14:paraId="31AA9F1F" w14:textId="77777777" w:rsidR="00A1324E" w:rsidRPr="00D4526E" w:rsidRDefault="00A1324E" w:rsidP="00837851">
      <w:pPr>
        <w:pStyle w:val="Akapitzlist"/>
        <w:spacing w:line="360" w:lineRule="auto"/>
        <w:rPr>
          <w:rFonts w:cstheme="minorHAnsi"/>
          <w:b/>
          <w:color w:val="auto"/>
          <w:sz w:val="24"/>
          <w:szCs w:val="24"/>
        </w:rPr>
      </w:pPr>
      <w:r w:rsidRPr="00D4526E">
        <w:rPr>
          <w:rFonts w:cstheme="minorHAnsi"/>
          <w:color w:val="auto"/>
          <w:sz w:val="24"/>
          <w:szCs w:val="24"/>
        </w:rPr>
        <w:t>c) Użytkownik nie uiścił opłaty w sytuacji uzasadniającej jej naliczenie.</w:t>
      </w:r>
    </w:p>
    <w:p w14:paraId="79A7301D" w14:textId="77777777" w:rsidR="00A1324E" w:rsidRPr="00D4526E" w:rsidRDefault="00A1324E" w:rsidP="00837851">
      <w:pPr>
        <w:spacing w:before="120" w:after="120" w:line="360" w:lineRule="auto"/>
        <w:rPr>
          <w:rFonts w:cstheme="minorHAnsi"/>
          <w:color w:val="auto"/>
          <w:sz w:val="24"/>
          <w:szCs w:val="24"/>
        </w:rPr>
      </w:pPr>
      <w:r w:rsidRPr="00D4526E">
        <w:rPr>
          <w:rFonts w:cstheme="minorHAnsi"/>
          <w:b/>
          <w:color w:val="auto"/>
          <w:sz w:val="24"/>
          <w:szCs w:val="24"/>
        </w:rPr>
        <w:t>X. Składanie wniosków</w:t>
      </w:r>
    </w:p>
    <w:p w14:paraId="1DEDD028" w14:textId="77777777" w:rsidR="00A1324E" w:rsidRPr="00D4526E" w:rsidRDefault="00A1324E" w:rsidP="00837851">
      <w:pPr>
        <w:numPr>
          <w:ilvl w:val="0"/>
          <w:numId w:val="76"/>
        </w:numPr>
        <w:spacing w:before="120" w:after="120" w:line="360" w:lineRule="auto"/>
        <w:rPr>
          <w:rFonts w:cstheme="minorHAnsi"/>
          <w:color w:val="auto"/>
          <w:sz w:val="24"/>
          <w:szCs w:val="24"/>
        </w:rPr>
      </w:pPr>
      <w:r w:rsidRPr="00D4526E">
        <w:rPr>
          <w:rFonts w:cstheme="minorHAnsi"/>
          <w:color w:val="auto"/>
          <w:sz w:val="24"/>
          <w:szCs w:val="24"/>
        </w:rPr>
        <w:t>Użytkownik może złożyć Wniosek:</w:t>
      </w:r>
    </w:p>
    <w:p w14:paraId="47575FAE" w14:textId="77777777" w:rsidR="00A1324E" w:rsidRPr="00D4526E" w:rsidRDefault="00A1324E" w:rsidP="00837851">
      <w:pPr>
        <w:pStyle w:val="Akapitzlist"/>
        <w:numPr>
          <w:ilvl w:val="0"/>
          <w:numId w:val="74"/>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za pośrednictwem Konta Użytkownika;</w:t>
      </w:r>
    </w:p>
    <w:p w14:paraId="7DFE652F" w14:textId="77777777" w:rsidR="00A1324E" w:rsidRPr="00D4526E" w:rsidRDefault="00A1324E" w:rsidP="00837851">
      <w:pPr>
        <w:pStyle w:val="Akapitzlist"/>
        <w:numPr>
          <w:ilvl w:val="0"/>
          <w:numId w:val="74"/>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mailowo – na adres ................</w:t>
      </w:r>
    </w:p>
    <w:p w14:paraId="237CA726" w14:textId="77777777" w:rsidR="00A1324E" w:rsidRPr="00D4526E" w:rsidRDefault="00A1324E" w:rsidP="00837851">
      <w:pPr>
        <w:pStyle w:val="Akapitzlist"/>
        <w:numPr>
          <w:ilvl w:val="0"/>
          <w:numId w:val="74"/>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 xml:space="preserve">poprzez formularz dostępny na stronie </w:t>
      </w:r>
    </w:p>
    <w:p w14:paraId="00252604" w14:textId="77777777" w:rsidR="00A1324E" w:rsidRPr="00D4526E" w:rsidRDefault="00A1324E" w:rsidP="00837851">
      <w:pPr>
        <w:pStyle w:val="Akapitzlist"/>
        <w:numPr>
          <w:ilvl w:val="0"/>
          <w:numId w:val="74"/>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pisemnie – na adres Wykonawcy;</w:t>
      </w:r>
    </w:p>
    <w:p w14:paraId="2C300653" w14:textId="77777777" w:rsidR="00A1324E" w:rsidRPr="00D4526E" w:rsidRDefault="00A1324E" w:rsidP="00837851">
      <w:pPr>
        <w:numPr>
          <w:ilvl w:val="0"/>
          <w:numId w:val="76"/>
        </w:numPr>
        <w:spacing w:before="120" w:after="120" w:line="360" w:lineRule="auto"/>
        <w:rPr>
          <w:rFonts w:cstheme="minorHAnsi"/>
          <w:color w:val="auto"/>
          <w:sz w:val="24"/>
          <w:szCs w:val="24"/>
        </w:rPr>
      </w:pPr>
      <w:r w:rsidRPr="00D4526E">
        <w:rPr>
          <w:rFonts w:cstheme="minorHAnsi"/>
          <w:color w:val="auto"/>
          <w:sz w:val="24"/>
          <w:szCs w:val="24"/>
        </w:rPr>
        <w:t>Wniosek powinien zawierać co najmniej:</w:t>
      </w:r>
    </w:p>
    <w:p w14:paraId="496F71B3" w14:textId="77777777" w:rsidR="00A1324E" w:rsidRPr="00D4526E" w:rsidRDefault="00A1324E" w:rsidP="00837851">
      <w:pPr>
        <w:pStyle w:val="Akapitzlist"/>
        <w:numPr>
          <w:ilvl w:val="0"/>
          <w:numId w:val="75"/>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dane identyfikujące wnioskodawcę, </w:t>
      </w:r>
    </w:p>
    <w:p w14:paraId="5369B632" w14:textId="77777777" w:rsidR="00A1324E" w:rsidRPr="00D4526E" w:rsidRDefault="00A1324E" w:rsidP="00837851">
      <w:pPr>
        <w:pStyle w:val="Akapitzlist"/>
        <w:numPr>
          <w:ilvl w:val="0"/>
          <w:numId w:val="75"/>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zakres danych podlegających przeniesieniu, </w:t>
      </w:r>
    </w:p>
    <w:p w14:paraId="197F71A9" w14:textId="77777777" w:rsidR="00A1324E" w:rsidRPr="00D4526E" w:rsidRDefault="00A1324E" w:rsidP="00837851">
      <w:pPr>
        <w:pStyle w:val="Akapitzlist"/>
        <w:numPr>
          <w:ilvl w:val="0"/>
          <w:numId w:val="75"/>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wskazanie odbiorcy danych (jeśli dotyczy), </w:t>
      </w:r>
    </w:p>
    <w:p w14:paraId="49381D89" w14:textId="77777777" w:rsidR="00A1324E" w:rsidRPr="00D4526E" w:rsidRDefault="00A1324E" w:rsidP="00837851">
      <w:pPr>
        <w:pStyle w:val="Akapitzlist"/>
        <w:numPr>
          <w:ilvl w:val="0"/>
          <w:numId w:val="75"/>
        </w:numPr>
        <w:spacing w:before="120" w:after="120" w:line="360" w:lineRule="auto"/>
        <w:ind w:left="1077" w:hanging="357"/>
        <w:contextualSpacing w:val="0"/>
        <w:rPr>
          <w:rFonts w:cstheme="minorHAnsi"/>
          <w:color w:val="auto"/>
          <w:sz w:val="24"/>
          <w:szCs w:val="24"/>
        </w:rPr>
      </w:pPr>
      <w:r w:rsidRPr="00D4526E">
        <w:rPr>
          <w:rFonts w:cstheme="minorHAnsi"/>
          <w:color w:val="auto"/>
          <w:sz w:val="24"/>
          <w:szCs w:val="24"/>
        </w:rPr>
        <w:t>preferowany format przekazania danych. </w:t>
      </w:r>
    </w:p>
    <w:p w14:paraId="08D1F301" w14:textId="77777777" w:rsidR="00A1324E" w:rsidRPr="00D4526E" w:rsidRDefault="00A1324E" w:rsidP="00837851">
      <w:pPr>
        <w:numPr>
          <w:ilvl w:val="0"/>
          <w:numId w:val="76"/>
        </w:numPr>
        <w:spacing w:before="120" w:after="120" w:line="360" w:lineRule="auto"/>
        <w:ind w:left="714" w:hanging="357"/>
        <w:rPr>
          <w:rFonts w:cstheme="minorHAnsi"/>
          <w:color w:val="auto"/>
          <w:sz w:val="24"/>
          <w:szCs w:val="24"/>
        </w:rPr>
      </w:pPr>
      <w:r w:rsidRPr="00D4526E">
        <w:rPr>
          <w:rFonts w:cstheme="minorHAnsi"/>
          <w:color w:val="auto"/>
          <w:sz w:val="24"/>
          <w:szCs w:val="24"/>
        </w:rPr>
        <w:t>Wykonawca zastrzega sobie możliwość weryfikacji tożsamości wnioskodawcy poprzez</w:t>
      </w:r>
      <w:r w:rsidRPr="00D4526E">
        <w:rPr>
          <w:rFonts w:cstheme="minorHAnsi"/>
          <w:color w:val="auto"/>
          <w:sz w:val="24"/>
          <w:szCs w:val="24"/>
          <w:bdr w:val="none" w:sz="0" w:space="0" w:color="auto" w:frame="1"/>
        </w:rPr>
        <w:t xml:space="preserve"> </w:t>
      </w:r>
      <w:r w:rsidRPr="00D4526E">
        <w:rPr>
          <w:rFonts w:cstheme="minorHAnsi"/>
          <w:color w:val="auto"/>
          <w:sz w:val="24"/>
          <w:szCs w:val="24"/>
        </w:rPr>
        <w:t>autoryzację konta (login + hasło), dodatkową weryfikację SMS lub e-mail oraz – w przypadku Użytkowników instytucjonalnych – potwierdzenie upoważnienia osoby wnioskującej. Wykonawca zastrzega sobie prawo odmowy realizacji Wniosku w przypadku braku możliwości potwierdzenia tożsamości lub upoważnienia wnioskodawcy do złożenia Wniosku.</w:t>
      </w:r>
    </w:p>
    <w:p w14:paraId="796425DB" w14:textId="77777777" w:rsidR="00A1324E" w:rsidRPr="00D4526E" w:rsidRDefault="00A1324E" w:rsidP="00837851">
      <w:pPr>
        <w:spacing w:line="360" w:lineRule="auto"/>
        <w:rPr>
          <w:rFonts w:cstheme="minorHAnsi"/>
          <w:b/>
          <w:color w:val="auto"/>
          <w:sz w:val="24"/>
          <w:szCs w:val="24"/>
        </w:rPr>
      </w:pPr>
      <w:r w:rsidRPr="00D4526E">
        <w:rPr>
          <w:rFonts w:cstheme="minorHAnsi"/>
          <w:b/>
          <w:color w:val="auto"/>
          <w:sz w:val="24"/>
          <w:szCs w:val="24"/>
        </w:rPr>
        <w:br w:type="page"/>
      </w:r>
    </w:p>
    <w:p w14:paraId="120D411E" w14:textId="77777777" w:rsidR="00A1324E" w:rsidRPr="00D4526E" w:rsidRDefault="00A1324E" w:rsidP="00837851">
      <w:pPr>
        <w:spacing w:before="120" w:after="120" w:line="360" w:lineRule="auto"/>
        <w:rPr>
          <w:rFonts w:cstheme="minorHAnsi"/>
          <w:color w:val="auto"/>
          <w:sz w:val="24"/>
          <w:szCs w:val="24"/>
        </w:rPr>
      </w:pPr>
    </w:p>
    <w:p w14:paraId="2187C76F" w14:textId="2E72BF37" w:rsidR="00A1324E" w:rsidRPr="00D4526E" w:rsidRDefault="00A1324E" w:rsidP="00837851">
      <w:pPr>
        <w:spacing w:before="120" w:after="120" w:line="360" w:lineRule="auto"/>
        <w:rPr>
          <w:rFonts w:cstheme="minorHAnsi"/>
          <w:b/>
          <w:color w:val="auto"/>
          <w:sz w:val="24"/>
          <w:szCs w:val="24"/>
        </w:rPr>
      </w:pPr>
      <w:r w:rsidRPr="00D4526E">
        <w:rPr>
          <w:rFonts w:cstheme="minorHAnsi"/>
          <w:b/>
          <w:bCs/>
          <w:color w:val="auto"/>
          <w:sz w:val="24"/>
          <w:szCs w:val="24"/>
          <w:u w:val="single"/>
        </w:rPr>
        <w:t>Załącznik</w:t>
      </w:r>
      <w:r w:rsidR="001B5811" w:rsidRPr="00D4526E">
        <w:rPr>
          <w:rFonts w:cstheme="minorHAnsi"/>
          <w:b/>
          <w:bCs/>
          <w:color w:val="auto"/>
          <w:sz w:val="24"/>
          <w:szCs w:val="24"/>
          <w:u w:val="single"/>
        </w:rPr>
        <w:t xml:space="preserve"> </w:t>
      </w:r>
      <w:r w:rsidRPr="00D4526E">
        <w:rPr>
          <w:rFonts w:cstheme="minorHAnsi"/>
          <w:b/>
          <w:bCs/>
          <w:color w:val="auto"/>
          <w:sz w:val="24"/>
          <w:szCs w:val="24"/>
          <w:u w:val="single"/>
        </w:rPr>
        <w:t xml:space="preserve"> nr 1</w:t>
      </w:r>
      <w:r w:rsidRPr="00D4526E">
        <w:rPr>
          <w:rFonts w:cstheme="minorHAnsi"/>
          <w:b/>
          <w:bCs/>
          <w:color w:val="auto"/>
          <w:sz w:val="24"/>
          <w:szCs w:val="24"/>
        </w:rPr>
        <w:t xml:space="preserve"> do </w:t>
      </w:r>
      <w:r w:rsidRPr="00D4526E">
        <w:rPr>
          <w:rFonts w:cstheme="minorHAnsi"/>
          <w:b/>
          <w:color w:val="auto"/>
          <w:sz w:val="24"/>
          <w:szCs w:val="24"/>
        </w:rPr>
        <w:t>Regulaminu zmiany dostawcy usług przetwarzania</w:t>
      </w:r>
    </w:p>
    <w:p w14:paraId="70FAB541" w14:textId="77777777" w:rsidR="00A1324E" w:rsidRPr="00D4526E" w:rsidRDefault="00A1324E" w:rsidP="00837851">
      <w:pPr>
        <w:spacing w:before="120" w:after="120" w:line="360" w:lineRule="auto"/>
        <w:rPr>
          <w:rFonts w:cstheme="minorHAnsi"/>
          <w:b/>
          <w:bCs/>
          <w:color w:val="auto"/>
          <w:sz w:val="24"/>
          <w:szCs w:val="24"/>
        </w:rPr>
      </w:pPr>
    </w:p>
    <w:p w14:paraId="5D0866D6" w14:textId="77777777" w:rsidR="00A1324E" w:rsidRPr="00D4526E" w:rsidRDefault="00A1324E" w:rsidP="00837851">
      <w:pPr>
        <w:pStyle w:val="Akapitzlist"/>
        <w:numPr>
          <w:ilvl w:val="0"/>
          <w:numId w:val="85"/>
        </w:numPr>
        <w:spacing w:before="120" w:after="120" w:line="360" w:lineRule="auto"/>
        <w:ind w:left="709" w:hanging="425"/>
        <w:rPr>
          <w:rFonts w:cstheme="minorHAnsi"/>
          <w:color w:val="auto"/>
          <w:sz w:val="24"/>
          <w:szCs w:val="24"/>
        </w:rPr>
      </w:pPr>
      <w:r w:rsidRPr="00D4526E">
        <w:rPr>
          <w:rFonts w:cstheme="minorHAnsi"/>
          <w:color w:val="auto"/>
          <w:sz w:val="24"/>
          <w:szCs w:val="24"/>
        </w:rPr>
        <w:t xml:space="preserve">Szczegółowa specyfikacja kategorii danych i aktywów cyfrowych, które można przenieść w trakcie procesu zmiany dostawcy (dane </w:t>
      </w:r>
      <w:proofErr w:type="spellStart"/>
      <w:r w:rsidRPr="00D4526E">
        <w:rPr>
          <w:rFonts w:cstheme="minorHAnsi"/>
          <w:color w:val="auto"/>
          <w:sz w:val="24"/>
          <w:szCs w:val="24"/>
        </w:rPr>
        <w:t>eksportowalne</w:t>
      </w:r>
      <w:proofErr w:type="spellEnd"/>
      <w:r w:rsidRPr="00D4526E">
        <w:rPr>
          <w:rFonts w:cstheme="minorHAnsi"/>
          <w:color w:val="auto"/>
          <w:sz w:val="24"/>
          <w:szCs w:val="24"/>
        </w:rPr>
        <w:t>):</w:t>
      </w:r>
    </w:p>
    <w:p w14:paraId="265E130F" w14:textId="77777777" w:rsidR="00A1324E" w:rsidRPr="00D4526E" w:rsidRDefault="00A1324E" w:rsidP="00837851">
      <w:pPr>
        <w:pStyle w:val="Akapitzlist"/>
        <w:spacing w:before="120" w:after="120" w:line="360" w:lineRule="auto"/>
        <w:ind w:left="1080"/>
        <w:rPr>
          <w:rFonts w:cstheme="minorHAnsi"/>
          <w:b/>
          <w:bCs/>
          <w:color w:val="auto"/>
          <w:sz w:val="24"/>
          <w:szCs w:val="24"/>
        </w:rPr>
      </w:pPr>
    </w:p>
    <w:p w14:paraId="020DEED6" w14:textId="77777777" w:rsidR="00A1324E" w:rsidRPr="00D4526E" w:rsidRDefault="00A1324E" w:rsidP="00837851">
      <w:pPr>
        <w:pStyle w:val="Akapitzlist"/>
        <w:numPr>
          <w:ilvl w:val="0"/>
          <w:numId w:val="84"/>
        </w:numPr>
        <w:spacing w:after="0" w:line="360" w:lineRule="auto"/>
        <w:rPr>
          <w:rFonts w:cstheme="minorHAnsi"/>
          <w:color w:val="auto"/>
          <w:sz w:val="24"/>
          <w:szCs w:val="24"/>
          <w:u w:val="single"/>
        </w:rPr>
      </w:pPr>
      <w:r w:rsidRPr="00D4526E">
        <w:rPr>
          <w:rFonts w:cstheme="minorHAnsi"/>
          <w:color w:val="auto"/>
          <w:sz w:val="24"/>
          <w:szCs w:val="24"/>
          <w:u w:val="single"/>
        </w:rPr>
        <w:t xml:space="preserve">Standardowy zakres danych </w:t>
      </w:r>
      <w:proofErr w:type="spellStart"/>
      <w:r w:rsidRPr="00D4526E">
        <w:rPr>
          <w:rFonts w:cstheme="minorHAnsi"/>
          <w:color w:val="auto"/>
          <w:sz w:val="24"/>
          <w:szCs w:val="24"/>
          <w:u w:val="single"/>
        </w:rPr>
        <w:t>eksportowalnych</w:t>
      </w:r>
      <w:proofErr w:type="spellEnd"/>
      <w:r w:rsidRPr="00D4526E">
        <w:rPr>
          <w:rFonts w:cstheme="minorHAnsi"/>
          <w:color w:val="auto"/>
          <w:sz w:val="24"/>
          <w:szCs w:val="24"/>
          <w:u w:val="single"/>
        </w:rPr>
        <w:t>: </w:t>
      </w:r>
    </w:p>
    <w:p w14:paraId="6B9026AF" w14:textId="77777777" w:rsidR="00A1324E" w:rsidRPr="00D4526E" w:rsidRDefault="00A1324E" w:rsidP="00837851">
      <w:pPr>
        <w:pStyle w:val="Akapitzlist"/>
        <w:numPr>
          <w:ilvl w:val="0"/>
          <w:numId w:val="79"/>
        </w:numPr>
        <w:spacing w:before="120" w:after="120" w:line="360" w:lineRule="auto"/>
        <w:ind w:left="357" w:hanging="357"/>
        <w:contextualSpacing w:val="0"/>
        <w:rPr>
          <w:rFonts w:cstheme="minorHAnsi"/>
          <w:color w:val="auto"/>
          <w:sz w:val="24"/>
          <w:szCs w:val="24"/>
        </w:rPr>
      </w:pPr>
      <w:r w:rsidRPr="00D4526E">
        <w:rPr>
          <w:rFonts w:cstheme="minorHAnsi"/>
          <w:color w:val="auto"/>
          <w:sz w:val="24"/>
          <w:szCs w:val="24"/>
        </w:rPr>
        <w:t xml:space="preserve">dane osobowe w formacie strukturalnym (np. imię, nazwisko, adres e-mail, dane kontaktowe), o ile są </w:t>
      </w:r>
      <w:r w:rsidRPr="00D4526E">
        <w:rPr>
          <w:rFonts w:cstheme="minorHAnsi"/>
          <w:bCs/>
          <w:color w:val="auto"/>
          <w:sz w:val="24"/>
          <w:szCs w:val="24"/>
        </w:rPr>
        <w:t>przetwarzane przez Wykonawca w związku z realizacją Usług</w:t>
      </w:r>
      <w:r w:rsidRPr="00D4526E">
        <w:rPr>
          <w:rFonts w:cstheme="minorHAnsi"/>
          <w:color w:val="auto"/>
          <w:sz w:val="24"/>
          <w:szCs w:val="24"/>
        </w:rPr>
        <w:t>;</w:t>
      </w:r>
    </w:p>
    <w:p w14:paraId="14290875" w14:textId="77777777" w:rsidR="00A1324E" w:rsidRPr="00D4526E" w:rsidRDefault="00A1324E" w:rsidP="00837851">
      <w:pPr>
        <w:pStyle w:val="Akapitzlist"/>
        <w:numPr>
          <w:ilvl w:val="0"/>
          <w:numId w:val="79"/>
        </w:numPr>
        <w:spacing w:before="120" w:after="120" w:line="360" w:lineRule="auto"/>
        <w:ind w:left="357" w:hanging="357"/>
        <w:contextualSpacing w:val="0"/>
        <w:rPr>
          <w:rFonts w:cstheme="minorHAnsi"/>
          <w:color w:val="auto"/>
          <w:sz w:val="24"/>
          <w:szCs w:val="24"/>
        </w:rPr>
      </w:pPr>
      <w:r w:rsidRPr="00D4526E">
        <w:rPr>
          <w:rFonts w:cstheme="minorHAnsi"/>
          <w:color w:val="auto"/>
          <w:sz w:val="24"/>
          <w:szCs w:val="24"/>
        </w:rPr>
        <w:t xml:space="preserve">dane medyczne pacjenta </w:t>
      </w:r>
      <w:r w:rsidRPr="00D4526E">
        <w:rPr>
          <w:rFonts w:cstheme="minorHAnsi"/>
          <w:bCs/>
          <w:color w:val="auto"/>
          <w:sz w:val="24"/>
          <w:szCs w:val="24"/>
        </w:rPr>
        <w:t>przetwarzane przez Wykonawca w związku z realizacją Usług</w:t>
      </w:r>
      <w:r w:rsidRPr="00D4526E">
        <w:rPr>
          <w:rFonts w:cstheme="minorHAnsi"/>
          <w:color w:val="auto"/>
          <w:sz w:val="24"/>
          <w:szCs w:val="24"/>
        </w:rPr>
        <w:t xml:space="preserve"> – zgodnie z zakresem Usług;</w:t>
      </w:r>
    </w:p>
    <w:p w14:paraId="053624E2" w14:textId="77777777" w:rsidR="00A1324E" w:rsidRPr="00D4526E" w:rsidRDefault="00A1324E" w:rsidP="00837851">
      <w:pPr>
        <w:pStyle w:val="Akapitzlist"/>
        <w:numPr>
          <w:ilvl w:val="0"/>
          <w:numId w:val="79"/>
        </w:numPr>
        <w:spacing w:before="120" w:after="120" w:line="360" w:lineRule="auto"/>
        <w:ind w:left="357" w:hanging="357"/>
        <w:contextualSpacing w:val="0"/>
        <w:rPr>
          <w:rFonts w:cstheme="minorHAnsi"/>
          <w:color w:val="auto"/>
          <w:sz w:val="24"/>
          <w:szCs w:val="24"/>
        </w:rPr>
      </w:pPr>
      <w:r w:rsidRPr="00D4526E">
        <w:rPr>
          <w:rFonts w:cstheme="minorHAnsi"/>
          <w:color w:val="auto"/>
          <w:sz w:val="24"/>
          <w:szCs w:val="24"/>
        </w:rPr>
        <w:t xml:space="preserve">dane wygenerowane </w:t>
      </w:r>
      <w:r w:rsidRPr="00D4526E">
        <w:rPr>
          <w:rFonts w:cstheme="minorHAnsi"/>
          <w:bCs/>
          <w:color w:val="auto"/>
          <w:sz w:val="24"/>
          <w:szCs w:val="24"/>
        </w:rPr>
        <w:t>w związku z realizacją Usług i</w:t>
      </w:r>
      <w:r w:rsidRPr="00D4526E">
        <w:rPr>
          <w:rFonts w:cstheme="minorHAnsi"/>
          <w:color w:val="auto"/>
          <w:sz w:val="24"/>
          <w:szCs w:val="24"/>
        </w:rPr>
        <w:t xml:space="preserve"> </w:t>
      </w:r>
      <w:r w:rsidRPr="00D4526E">
        <w:rPr>
          <w:rFonts w:cstheme="minorHAnsi"/>
          <w:bCs/>
          <w:color w:val="auto"/>
          <w:sz w:val="24"/>
          <w:szCs w:val="24"/>
        </w:rPr>
        <w:t xml:space="preserve">przetwarzane przez Wykonawca </w:t>
      </w:r>
      <w:r w:rsidRPr="00D4526E">
        <w:rPr>
          <w:rFonts w:cstheme="minorHAnsi"/>
          <w:color w:val="auto"/>
          <w:sz w:val="24"/>
          <w:szCs w:val="24"/>
        </w:rPr>
        <w:t>(np. dokumentacja medyczna, raporty, rejestry zdarzeń);</w:t>
      </w:r>
    </w:p>
    <w:p w14:paraId="0931A44F" w14:textId="77777777" w:rsidR="00A1324E" w:rsidRPr="00D4526E" w:rsidRDefault="00A1324E" w:rsidP="00837851">
      <w:pPr>
        <w:pStyle w:val="Akapitzlist"/>
        <w:numPr>
          <w:ilvl w:val="0"/>
          <w:numId w:val="79"/>
        </w:numPr>
        <w:spacing w:before="120" w:after="120" w:line="360" w:lineRule="auto"/>
        <w:ind w:left="357" w:hanging="357"/>
        <w:contextualSpacing w:val="0"/>
        <w:rPr>
          <w:rFonts w:cstheme="minorHAnsi"/>
          <w:color w:val="auto"/>
          <w:sz w:val="24"/>
          <w:szCs w:val="24"/>
        </w:rPr>
      </w:pPr>
      <w:r w:rsidRPr="00D4526E">
        <w:rPr>
          <w:rFonts w:cstheme="minorHAnsi"/>
          <w:color w:val="auto"/>
          <w:sz w:val="24"/>
          <w:szCs w:val="24"/>
        </w:rPr>
        <w:t>w zakresie wymaganym prawem – dane niezbędne do zachowania ciągłości dokumentacji medycznej;</w:t>
      </w:r>
    </w:p>
    <w:p w14:paraId="507912A3" w14:textId="77777777" w:rsidR="00A1324E" w:rsidRPr="00D4526E" w:rsidRDefault="00A1324E" w:rsidP="00837851">
      <w:pPr>
        <w:spacing w:before="120" w:after="120" w:line="360" w:lineRule="auto"/>
        <w:rPr>
          <w:rFonts w:cstheme="minorHAnsi"/>
          <w:color w:val="auto"/>
          <w:sz w:val="24"/>
          <w:szCs w:val="24"/>
        </w:rPr>
      </w:pPr>
    </w:p>
    <w:p w14:paraId="4FCCC9EF" w14:textId="77777777" w:rsidR="00A1324E" w:rsidRPr="00D4526E" w:rsidRDefault="00A1324E" w:rsidP="00837851">
      <w:pPr>
        <w:pStyle w:val="Akapitzlist"/>
        <w:numPr>
          <w:ilvl w:val="0"/>
          <w:numId w:val="81"/>
        </w:numPr>
        <w:spacing w:before="120" w:after="120" w:line="360" w:lineRule="auto"/>
        <w:rPr>
          <w:rFonts w:cstheme="minorHAnsi"/>
          <w:color w:val="auto"/>
          <w:sz w:val="24"/>
          <w:szCs w:val="24"/>
        </w:rPr>
      </w:pPr>
      <w:r w:rsidRPr="00D4526E">
        <w:rPr>
          <w:rFonts w:cstheme="minorHAnsi"/>
          <w:color w:val="auto"/>
          <w:sz w:val="24"/>
          <w:szCs w:val="24"/>
        </w:rPr>
        <w:t xml:space="preserve">Dane specyficzne dla wewnętrznego funkcjonowania Wykonawcy, z uwagi na ryzyko naruszenia tajemnicy przedsiębiorstwa, zostaną wyłączone spośród danych </w:t>
      </w:r>
      <w:proofErr w:type="spellStart"/>
      <w:r w:rsidRPr="00D4526E">
        <w:rPr>
          <w:rFonts w:cstheme="minorHAnsi"/>
          <w:color w:val="auto"/>
          <w:sz w:val="24"/>
          <w:szCs w:val="24"/>
        </w:rPr>
        <w:t>eksportowalnych</w:t>
      </w:r>
      <w:proofErr w:type="spellEnd"/>
      <w:r w:rsidRPr="00D4526E">
        <w:rPr>
          <w:rFonts w:cstheme="minorHAnsi"/>
          <w:color w:val="auto"/>
          <w:sz w:val="24"/>
          <w:szCs w:val="24"/>
        </w:rPr>
        <w:t>.</w:t>
      </w:r>
    </w:p>
    <w:p w14:paraId="7E6BC40A" w14:textId="77777777" w:rsidR="00A1324E" w:rsidRPr="00D4526E" w:rsidRDefault="00A1324E" w:rsidP="00837851">
      <w:pPr>
        <w:spacing w:before="120" w:after="120" w:line="360" w:lineRule="auto"/>
        <w:rPr>
          <w:rFonts w:cstheme="minorHAnsi"/>
          <w:color w:val="auto"/>
          <w:sz w:val="24"/>
          <w:szCs w:val="24"/>
        </w:rPr>
      </w:pPr>
    </w:p>
    <w:p w14:paraId="074CBB42" w14:textId="77777777" w:rsidR="00A1324E" w:rsidRPr="00D4526E" w:rsidRDefault="00A1324E" w:rsidP="00837851">
      <w:pPr>
        <w:spacing w:before="120" w:after="120" w:line="360" w:lineRule="auto"/>
        <w:rPr>
          <w:rFonts w:cstheme="minorHAnsi"/>
          <w:b/>
          <w:bCs/>
          <w:color w:val="auto"/>
          <w:sz w:val="24"/>
          <w:szCs w:val="24"/>
        </w:rPr>
      </w:pPr>
    </w:p>
    <w:p w14:paraId="25B87DC3" w14:textId="77777777" w:rsidR="00A1324E" w:rsidRPr="00D4526E" w:rsidRDefault="00A1324E" w:rsidP="00837851">
      <w:pPr>
        <w:spacing w:before="120" w:after="120" w:line="360" w:lineRule="auto"/>
        <w:rPr>
          <w:rFonts w:cstheme="minorHAnsi"/>
          <w:color w:val="auto"/>
          <w:sz w:val="24"/>
          <w:szCs w:val="24"/>
        </w:rPr>
      </w:pPr>
    </w:p>
    <w:p w14:paraId="31BD70D1" w14:textId="77777777" w:rsidR="00A1324E" w:rsidRPr="00D4526E" w:rsidRDefault="00A1324E" w:rsidP="00837851">
      <w:pPr>
        <w:spacing w:line="360" w:lineRule="auto"/>
        <w:rPr>
          <w:rFonts w:cstheme="minorHAnsi"/>
          <w:color w:val="auto"/>
          <w:sz w:val="24"/>
          <w:szCs w:val="24"/>
        </w:rPr>
      </w:pPr>
      <w:r w:rsidRPr="00D4526E">
        <w:rPr>
          <w:rFonts w:cstheme="minorHAnsi"/>
          <w:color w:val="auto"/>
          <w:sz w:val="24"/>
          <w:szCs w:val="24"/>
        </w:rPr>
        <w:br w:type="page"/>
      </w:r>
    </w:p>
    <w:p w14:paraId="24236EAD" w14:textId="20EF6D93" w:rsidR="005479C5" w:rsidRPr="00D4526E" w:rsidRDefault="005479C5" w:rsidP="00837851">
      <w:pPr>
        <w:spacing w:after="0" w:line="360" w:lineRule="auto"/>
        <w:ind w:left="708"/>
        <w:rPr>
          <w:rFonts w:cstheme="minorHAnsi"/>
          <w:b/>
          <w:color w:val="auto"/>
          <w:sz w:val="24"/>
          <w:szCs w:val="24"/>
        </w:rPr>
      </w:pPr>
      <w:r w:rsidRPr="00D4526E">
        <w:rPr>
          <w:rFonts w:cstheme="minorHAnsi"/>
          <w:b/>
          <w:color w:val="auto"/>
          <w:sz w:val="24"/>
          <w:szCs w:val="24"/>
        </w:rPr>
        <w:t xml:space="preserve">ZAŁACZNIK NR </w:t>
      </w:r>
      <w:r w:rsidR="00191702" w:rsidRPr="00D4526E">
        <w:rPr>
          <w:rFonts w:cstheme="minorHAnsi"/>
          <w:b/>
          <w:color w:val="auto"/>
          <w:sz w:val="24"/>
          <w:szCs w:val="24"/>
        </w:rPr>
        <w:t>9</w:t>
      </w:r>
    </w:p>
    <w:p w14:paraId="7E599D10" w14:textId="77777777" w:rsidR="005479C5" w:rsidRPr="00D4526E" w:rsidRDefault="005479C5" w:rsidP="00837851">
      <w:pPr>
        <w:spacing w:after="0" w:line="360" w:lineRule="auto"/>
        <w:ind w:left="708"/>
        <w:rPr>
          <w:rFonts w:cstheme="minorHAnsi"/>
          <w:b/>
          <w:color w:val="auto"/>
          <w:sz w:val="24"/>
          <w:szCs w:val="24"/>
        </w:rPr>
      </w:pPr>
      <w:r w:rsidRPr="00D4526E">
        <w:rPr>
          <w:rFonts w:cstheme="minorHAnsi"/>
          <w:b/>
          <w:color w:val="auto"/>
          <w:sz w:val="24"/>
          <w:szCs w:val="24"/>
        </w:rPr>
        <w:t>KLAUZULA INFORMACYJNA ZAMAWIAJĄCEGO</w:t>
      </w:r>
    </w:p>
    <w:p w14:paraId="52970953" w14:textId="77777777" w:rsidR="005479C5" w:rsidRPr="00D4526E" w:rsidRDefault="005479C5" w:rsidP="00837851">
      <w:pPr>
        <w:spacing w:after="0" w:line="360" w:lineRule="auto"/>
        <w:rPr>
          <w:rFonts w:cstheme="minorHAnsi"/>
          <w:color w:val="auto"/>
          <w:sz w:val="24"/>
          <w:szCs w:val="24"/>
        </w:rPr>
      </w:pPr>
    </w:p>
    <w:p w14:paraId="3169524F" w14:textId="77777777" w:rsidR="007E523D" w:rsidRPr="00D4526E" w:rsidRDefault="007E523D" w:rsidP="00837851">
      <w:pPr>
        <w:spacing w:line="360" w:lineRule="auto"/>
        <w:ind w:left="-426"/>
        <w:rPr>
          <w:rFonts w:cstheme="minorHAnsi"/>
          <w:sz w:val="24"/>
          <w:szCs w:val="24"/>
        </w:rPr>
      </w:pPr>
      <w:r w:rsidRPr="00D4526E">
        <w:rPr>
          <w:rFonts w:cstheme="minorHAnsi"/>
          <w:sz w:val="24"/>
          <w:szCs w:val="24"/>
        </w:rPr>
        <w:t xml:space="preserve">Zgodnie z art.13 i 14 Rozporządzenia Parlamentu Europejskiego i Rady (UE) z dnia 27 kwietnia 2016 r. </w:t>
      </w:r>
      <w:r w:rsidRPr="00D4526E">
        <w:rPr>
          <w:rFonts w:cstheme="minorHAnsi"/>
          <w:sz w:val="24"/>
          <w:szCs w:val="24"/>
        </w:rPr>
        <w:br/>
        <w:t xml:space="preserve">w sprawie ochrony osób fizycznych w związku z przetwarzaniem danych osobowych </w:t>
      </w:r>
      <w:r w:rsidRPr="00D4526E">
        <w:rPr>
          <w:rFonts w:cstheme="minorHAnsi"/>
          <w:sz w:val="24"/>
          <w:szCs w:val="24"/>
        </w:rPr>
        <w:br/>
        <w:t xml:space="preserve">i w sprawie swobodnego przepływu takich danych oraz uchylenia dyrektywy 95/46/WE (dalej: RODO), uprzejmie informujemy: </w:t>
      </w:r>
    </w:p>
    <w:p w14:paraId="308770E0" w14:textId="77777777" w:rsidR="007E523D" w:rsidRPr="00D4526E" w:rsidRDefault="007E523D" w:rsidP="00837851">
      <w:pPr>
        <w:pStyle w:val="Bezodstpw"/>
        <w:spacing w:line="360" w:lineRule="auto"/>
        <w:ind w:left="-426"/>
        <w:rPr>
          <w:rFonts w:asciiTheme="minorHAnsi" w:hAnsiTheme="minorHAnsi" w:cstheme="minorHAnsi"/>
          <w:sz w:val="24"/>
          <w:szCs w:val="24"/>
        </w:rPr>
      </w:pPr>
      <w:r w:rsidRPr="00D4526E">
        <w:rPr>
          <w:rFonts w:asciiTheme="minorHAnsi" w:hAnsiTheme="minorHAnsi" w:cstheme="minorHAnsi"/>
          <w:sz w:val="24"/>
          <w:szCs w:val="24"/>
        </w:rPr>
        <w:t xml:space="preserve">1) Administratorem Pani/Pana danych osobowych jest Krakowski Szpital Specjalistyczny </w:t>
      </w:r>
      <w:r w:rsidRPr="00D4526E">
        <w:rPr>
          <w:rFonts w:asciiTheme="minorHAnsi" w:hAnsiTheme="minorHAnsi" w:cstheme="minorHAnsi"/>
          <w:sz w:val="24"/>
          <w:szCs w:val="24"/>
        </w:rPr>
        <w:br/>
        <w:t xml:space="preserve">im. św. Jana Pawła II, ul. Prądnicka 80, 31-202 Kraków. </w:t>
      </w:r>
    </w:p>
    <w:p w14:paraId="5702027D" w14:textId="75E2A206" w:rsidR="007E523D" w:rsidRPr="00D4526E" w:rsidRDefault="007E523D" w:rsidP="00837851">
      <w:pPr>
        <w:pStyle w:val="Bezodstpw"/>
        <w:spacing w:line="360" w:lineRule="auto"/>
        <w:ind w:left="-426"/>
        <w:rPr>
          <w:rFonts w:asciiTheme="minorHAnsi" w:hAnsiTheme="minorHAnsi" w:cstheme="minorHAnsi"/>
          <w:sz w:val="24"/>
          <w:szCs w:val="24"/>
        </w:rPr>
      </w:pPr>
      <w:r w:rsidRPr="00D4526E">
        <w:rPr>
          <w:rFonts w:asciiTheme="minorHAnsi" w:hAnsiTheme="minorHAnsi" w:cstheme="minorHAnsi"/>
          <w:sz w:val="24"/>
          <w:szCs w:val="24"/>
        </w:rPr>
        <w:t xml:space="preserve">2) Z inspektorem ochrony danych osobowych w Krakowskim Szpitalu Specjalistycznym im. św. Jana Pawła II można się skontaktować poprzez adres e-mail: iod@szpitaljp2.krakow.pl, we wszystkich sprawach dotyczących przetwarzania danych osobowych oraz korzystania z praw związanych z ich przetwarzaniem. </w:t>
      </w:r>
    </w:p>
    <w:p w14:paraId="03264955" w14:textId="77777777" w:rsidR="007E523D" w:rsidRPr="00D4526E" w:rsidRDefault="007E523D" w:rsidP="00837851">
      <w:pPr>
        <w:pStyle w:val="Bezodstpw"/>
        <w:spacing w:line="360" w:lineRule="auto"/>
        <w:ind w:left="-426"/>
        <w:rPr>
          <w:rFonts w:asciiTheme="minorHAnsi" w:eastAsia="Times New Roman" w:hAnsiTheme="minorHAnsi" w:cstheme="minorHAnsi"/>
          <w:color w:val="000000"/>
          <w:sz w:val="24"/>
          <w:szCs w:val="24"/>
          <w:lang w:eastAsia="pl-PL"/>
        </w:rPr>
      </w:pPr>
      <w:r w:rsidRPr="00D4526E">
        <w:rPr>
          <w:rFonts w:asciiTheme="minorHAnsi" w:eastAsia="Times New Roman" w:hAnsiTheme="minorHAnsi" w:cstheme="minorHAnsi"/>
          <w:color w:val="000000"/>
          <w:sz w:val="24"/>
          <w:szCs w:val="24"/>
          <w:lang w:eastAsia="pl-PL"/>
        </w:rPr>
        <w:t>3) Przetwarzanie Pani/Pana danych osobowych odbywa się w celu:</w:t>
      </w:r>
    </w:p>
    <w:p w14:paraId="6ED80623" w14:textId="77777777" w:rsidR="007E523D" w:rsidRPr="00D4526E" w:rsidRDefault="007E523D" w:rsidP="00837851">
      <w:pPr>
        <w:pStyle w:val="Bezodstpw"/>
        <w:spacing w:line="360" w:lineRule="auto"/>
        <w:ind w:left="-426" w:firstLine="66"/>
        <w:rPr>
          <w:rFonts w:asciiTheme="minorHAnsi" w:eastAsia="Times New Roman" w:hAnsiTheme="minorHAnsi" w:cstheme="minorHAnsi"/>
          <w:color w:val="000000"/>
          <w:sz w:val="24"/>
          <w:szCs w:val="24"/>
          <w:lang w:eastAsia="pl-PL"/>
        </w:rPr>
      </w:pPr>
      <w:r w:rsidRPr="00D4526E">
        <w:rPr>
          <w:rFonts w:asciiTheme="minorHAnsi" w:eastAsia="Times New Roman" w:hAnsiTheme="minorHAnsi" w:cstheme="minorHAnsi"/>
          <w:color w:val="000000"/>
          <w:sz w:val="24"/>
          <w:szCs w:val="24"/>
          <w:lang w:eastAsia="pl-PL"/>
        </w:rPr>
        <w:t xml:space="preserve">a) przeprowadzenia wyżej wymienionego postępowania, a następnie w celu i w zakresie niezbędnym do zawarcia i prawidłowej realizacji przedmiotu umowy nr ………..…….., w tym rozpatrywania reklamacji oraz dokonywania rozliczeń w czasie trwania umowy lub do ich zakończenia, a także weryfikacji wiarygodności płatniczej przy zawarciu, przedłużeniu lub rozszerzeniu zakresu bieżącej lub kolejnej umowy oraz  w tym celu tworzenia zestawień, analiz i statystyk </w:t>
      </w:r>
      <w:r w:rsidRPr="00D4526E">
        <w:rPr>
          <w:rFonts w:asciiTheme="minorHAnsi" w:eastAsia="Times New Roman" w:hAnsiTheme="minorHAnsi" w:cstheme="minorHAnsi"/>
          <w:sz w:val="24"/>
          <w:szCs w:val="24"/>
        </w:rPr>
        <w:t>– podstawa prawna: art. 6 ust 1 lit. b RODO w związku z ustawą z dnia 23 kwietnia 1964 r. – Kodeks cywilny;</w:t>
      </w:r>
    </w:p>
    <w:p w14:paraId="707058C3" w14:textId="77777777" w:rsidR="007E523D" w:rsidRPr="00D4526E" w:rsidRDefault="007E523D" w:rsidP="00837851">
      <w:pPr>
        <w:pStyle w:val="Default"/>
        <w:spacing w:line="360" w:lineRule="auto"/>
        <w:ind w:left="-426" w:firstLine="66"/>
        <w:rPr>
          <w:rFonts w:asciiTheme="minorHAnsi" w:hAnsiTheme="minorHAnsi" w:cstheme="minorHAnsi"/>
        </w:rPr>
      </w:pPr>
      <w:r w:rsidRPr="00D4526E">
        <w:rPr>
          <w:rFonts w:asciiTheme="minorHAnsi" w:hAnsiTheme="minorHAnsi" w:cstheme="minorHAnsi"/>
        </w:rPr>
        <w:t xml:space="preserve">b) wypełnienia obowiązków prawnych ciążących na Szpitalu na podstawie powszechnie obowiązujących przepisów prawa, w tym przepisów podatkowych, kancelaryjno-archiwalnych, przepisów z zakresu rachunkowości dotyczących m.in. wystawiania i przechowywania faktur VAT, rachunków, innych dokumentów księgowych oraz sprawozdawczości finansowej (zestawienia, analizy i statystyki w czasie trwania umowy), a także prowadzenia zamówień publicznych  – podstawa prawna: art. 6 ust 1 lit. c RODO w związku z: Ustawą z dnia 27 sierpnia 2009 r. o finansach publicznych,  Ustawą z dnia 11 września 2019 r. Prawo zamówień publicznych,  Ustawą z dnia 29 września 1994 r. o rachunkowości, Ustawą z dnia 14.07.1983 r. o narodowym zasobie archiwalnym i archiwach,  Ustawą z dnia 17 grudnia 1998 r. </w:t>
      </w:r>
      <w:r w:rsidRPr="00D4526E">
        <w:rPr>
          <w:rFonts w:asciiTheme="minorHAnsi" w:hAnsiTheme="minorHAnsi" w:cstheme="minorHAnsi"/>
        </w:rPr>
        <w:br/>
        <w:t>o emeryturach i rentach z Funduszu Ubezpieczeń Społecznych.</w:t>
      </w:r>
    </w:p>
    <w:p w14:paraId="210A1EE9" w14:textId="77777777" w:rsidR="007E523D" w:rsidRPr="00D4526E" w:rsidRDefault="007E523D" w:rsidP="00837851">
      <w:pPr>
        <w:pStyle w:val="Default"/>
        <w:spacing w:line="360" w:lineRule="auto"/>
        <w:ind w:left="-426" w:firstLine="66"/>
        <w:rPr>
          <w:rFonts w:asciiTheme="minorHAnsi" w:hAnsiTheme="minorHAnsi" w:cstheme="minorHAnsi"/>
        </w:rPr>
      </w:pPr>
      <w:r w:rsidRPr="00D4526E">
        <w:rPr>
          <w:rFonts w:asciiTheme="minorHAnsi" w:hAnsiTheme="minorHAnsi" w:cstheme="minorHAnsi"/>
        </w:rPr>
        <w:t>c) realizacji prawnie uzasadnionych interesów Szpitala, którym jest: weryfikacja wiarygodności płatniczej, ustalenie, obrona i dochodzenie roszczeń wynikających z umowy przez okres ich przedawnienia, windykacja należności, prowadzenie postępowań sądowych, arbitrażowych i mediacyjnych; zapewnienie bezpieczeństwa z zakresu IT – podstawa prawna: art. 6 ust 1 lit. f RODO.</w:t>
      </w:r>
    </w:p>
    <w:p w14:paraId="1C50A40B" w14:textId="766C21BF" w:rsidR="007E523D" w:rsidRPr="00D4526E" w:rsidRDefault="007E523D" w:rsidP="00837851">
      <w:pPr>
        <w:pStyle w:val="Default"/>
        <w:spacing w:line="360" w:lineRule="auto"/>
        <w:ind w:left="-426"/>
        <w:rPr>
          <w:rFonts w:asciiTheme="minorHAnsi" w:hAnsiTheme="minorHAnsi" w:cstheme="minorHAnsi"/>
        </w:rPr>
      </w:pPr>
      <w:r w:rsidRPr="00D4526E">
        <w:rPr>
          <w:rFonts w:asciiTheme="minorHAnsi" w:hAnsiTheme="minorHAnsi" w:cstheme="minorHAnsi"/>
        </w:rPr>
        <w:t>4) W związku z powyższymi celami przetwarzane są następujące kategorie Pani/Pana danych osobowych: imię i nazwisko, stanowisko lub pełniona funkcja, służbowe dane kontaktowe tj. : adres e-mail, numer telefonu i dane z dokumentacji prowadzonej w czasie realizacji umowy oraz dane niezbędne do weryfikacji zatrudnienia na podstawie umowy o pracę, w tym data zawarcia umowy o pracę, rodzaj umowy o pracę i zakres obowiązków pracownika.</w:t>
      </w:r>
    </w:p>
    <w:p w14:paraId="5CB1F3D7" w14:textId="77777777" w:rsidR="007E523D" w:rsidRPr="00D4526E" w:rsidRDefault="007E523D" w:rsidP="00837851">
      <w:pPr>
        <w:pStyle w:val="Default"/>
        <w:spacing w:line="360" w:lineRule="auto"/>
        <w:ind w:left="-426"/>
        <w:rPr>
          <w:rFonts w:asciiTheme="minorHAnsi" w:hAnsiTheme="minorHAnsi" w:cstheme="minorHAnsi"/>
        </w:rPr>
      </w:pPr>
      <w:r w:rsidRPr="00D4526E">
        <w:rPr>
          <w:rFonts w:asciiTheme="minorHAnsi" w:hAnsiTheme="minorHAnsi" w:cstheme="minorHAnsi"/>
        </w:rPr>
        <w:t xml:space="preserve"> 5)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 niszczenia dokumentacji), podmiotom uprawnionym na podstawie przepisów prawa oraz innym osobom lub podmiotom ze względu na jawność postępowania.</w:t>
      </w:r>
    </w:p>
    <w:p w14:paraId="31E461A3" w14:textId="77777777" w:rsidR="007E523D" w:rsidRPr="00D4526E" w:rsidRDefault="007E523D" w:rsidP="00837851">
      <w:pPr>
        <w:pStyle w:val="Default"/>
        <w:spacing w:line="360" w:lineRule="auto"/>
        <w:ind w:left="-426"/>
        <w:rPr>
          <w:rFonts w:asciiTheme="minorHAnsi" w:hAnsiTheme="minorHAnsi" w:cstheme="minorHAnsi"/>
        </w:rPr>
      </w:pPr>
      <w:r w:rsidRPr="00D4526E">
        <w:rPr>
          <w:rFonts w:asciiTheme="minorHAnsi" w:hAnsiTheme="minorHAnsi" w:cstheme="minorHAnsi"/>
        </w:rPr>
        <w:t>6) Pani/Pana dane osobowe przechowywane będą przez okres wymagany przepisami prawa, a następnie usuwane.</w:t>
      </w:r>
    </w:p>
    <w:p w14:paraId="21827E96" w14:textId="77777777" w:rsidR="007E523D" w:rsidRPr="00D4526E" w:rsidRDefault="007E523D" w:rsidP="00837851">
      <w:pPr>
        <w:pStyle w:val="Default"/>
        <w:spacing w:line="360" w:lineRule="auto"/>
        <w:ind w:left="-426"/>
        <w:rPr>
          <w:rFonts w:asciiTheme="minorHAnsi" w:hAnsiTheme="minorHAnsi" w:cstheme="minorHAnsi"/>
        </w:rPr>
      </w:pPr>
      <w:r w:rsidRPr="00D4526E">
        <w:rPr>
          <w:rFonts w:asciiTheme="minorHAnsi" w:hAnsiTheme="minorHAnsi" w:cstheme="minorHAnsi"/>
        </w:rPr>
        <w:t>7) Każdemu, kogo dane dotyczą przysługuje prawo: dostępu do swoich danych, sprostowania (poprawiania) swoich danych, ograniczenia przetwarzania danych oraz  wniesienia skargi do Prezesa Urzędu Ochrony Danych Osobowych. Nie przysługuje Pani/Panu prawo do usunięcia danych osobowych, prawo do przenoszenia danych osobowych, prawo sprzeciwu, wobec przetwarzania danych osobowych do czasu zakończenia postępowania o udzielenie zamówienia publicznego, gdyż podstawą prawną przetwarzania Pani/Pana danych osobowych jest art. 6 ust. 1 lit. c) RODO.</w:t>
      </w:r>
    </w:p>
    <w:p w14:paraId="263F0833" w14:textId="77777777" w:rsidR="007E523D" w:rsidRPr="009E6437" w:rsidRDefault="007E523D" w:rsidP="00837851">
      <w:pPr>
        <w:spacing w:after="0" w:line="360" w:lineRule="auto"/>
        <w:ind w:left="-426"/>
        <w:rPr>
          <w:rFonts w:cstheme="minorHAnsi"/>
          <w:color w:val="auto"/>
          <w:sz w:val="24"/>
          <w:szCs w:val="24"/>
        </w:rPr>
      </w:pPr>
      <w:r w:rsidRPr="00D4526E">
        <w:rPr>
          <w:rFonts w:eastAsia="Times New Roman" w:cstheme="minorHAnsi"/>
          <w:sz w:val="24"/>
          <w:szCs w:val="24"/>
        </w:rPr>
        <w:t>8) Pani/Pana dane osobowe nie będą przekazywane do państwa trzeciego lub organizacji międzynarodowej.</w:t>
      </w:r>
      <w:r w:rsidRPr="00D4526E">
        <w:rPr>
          <w:rFonts w:eastAsia="Times New Roman" w:cstheme="minorHAnsi"/>
          <w:sz w:val="24"/>
          <w:szCs w:val="24"/>
        </w:rPr>
        <w:br/>
        <w:t>9) Pani/Pana dane osobowe nie będą wykorzystywane do podejmowania zautomatyzowanych decyzji, nie będą wykorzystywane w celu profilowania.</w:t>
      </w:r>
    </w:p>
    <w:p w14:paraId="64354F49" w14:textId="44B0102C" w:rsidR="00A75066" w:rsidRPr="009E6437" w:rsidRDefault="00A75066" w:rsidP="00837851">
      <w:pPr>
        <w:spacing w:after="0" w:line="360" w:lineRule="auto"/>
        <w:rPr>
          <w:rFonts w:cstheme="minorHAnsi"/>
          <w:color w:val="auto"/>
          <w:sz w:val="24"/>
          <w:szCs w:val="24"/>
        </w:rPr>
      </w:pPr>
    </w:p>
    <w:sectPr w:rsidR="00A75066" w:rsidRPr="009E6437" w:rsidSect="00C512C5">
      <w:headerReference w:type="default" r:id="rId12"/>
      <w:footerReference w:type="default" r:id="rId13"/>
      <w:type w:val="continuous"/>
      <w:pgSz w:w="11906" w:h="16838"/>
      <w:pgMar w:top="1985"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CFB7DF" w14:textId="77777777" w:rsidR="00BB46B5" w:rsidRDefault="00BB46B5">
      <w:pPr>
        <w:spacing w:after="0" w:line="240" w:lineRule="auto"/>
      </w:pPr>
      <w:r>
        <w:separator/>
      </w:r>
    </w:p>
  </w:endnote>
  <w:endnote w:type="continuationSeparator" w:id="0">
    <w:p w14:paraId="56AB8066" w14:textId="77777777" w:rsidR="00BB46B5" w:rsidRDefault="00BB4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915667"/>
      <w:docPartObj>
        <w:docPartGallery w:val="Page Numbers (Bottom of Page)"/>
        <w:docPartUnique/>
      </w:docPartObj>
    </w:sdtPr>
    <w:sdtEndPr/>
    <w:sdtContent>
      <w:p w14:paraId="4D997883" w14:textId="77777777" w:rsidR="00FF34B2" w:rsidRDefault="00FF34B2">
        <w:pPr>
          <w:pStyle w:val="Stopka"/>
          <w:jc w:val="right"/>
        </w:pPr>
        <w:r>
          <w:rPr>
            <w:noProof/>
          </w:rPr>
          <w:fldChar w:fldCharType="begin"/>
        </w:r>
        <w:r>
          <w:rPr>
            <w:noProof/>
          </w:rPr>
          <w:instrText>PAGE   \* MERGEFORMAT</w:instrText>
        </w:r>
        <w:r>
          <w:rPr>
            <w:noProof/>
          </w:rPr>
          <w:fldChar w:fldCharType="separate"/>
        </w:r>
        <w:r w:rsidR="00C512C5">
          <w:rPr>
            <w:noProof/>
          </w:rPr>
          <w:t>43</w:t>
        </w:r>
        <w:r>
          <w:rPr>
            <w:noProof/>
          </w:rPr>
          <w:fldChar w:fldCharType="end"/>
        </w:r>
      </w:p>
    </w:sdtContent>
  </w:sdt>
  <w:p w14:paraId="13B12291" w14:textId="462B3210" w:rsidR="00FF34B2" w:rsidRDefault="00F95980">
    <w:pPr>
      <w:pStyle w:val="Stopka"/>
      <w:jc w:val="center"/>
      <w:rPr>
        <w:rStyle w:val="Numerstrony"/>
        <w:sz w:val="16"/>
      </w:rPr>
    </w:pPr>
    <w:r>
      <w:rPr>
        <w:noProof/>
        <w:lang w:eastAsia="pl-PL"/>
      </w:rPr>
      <w:drawing>
        <wp:inline distT="0" distB="0" distL="0" distR="0" wp14:anchorId="022C775E" wp14:editId="2263A2D1">
          <wp:extent cx="5939790" cy="943238"/>
          <wp:effectExtent l="0" t="0" r="381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943238"/>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05E0B" w14:textId="7BB32A3E" w:rsidR="00FF34B2" w:rsidRDefault="00F95980">
    <w:pPr>
      <w:pStyle w:val="Stopka"/>
      <w:jc w:val="center"/>
      <w:rPr>
        <w:rStyle w:val="Numerstrony"/>
        <w:sz w:val="16"/>
      </w:rPr>
    </w:pPr>
    <w:r>
      <w:rPr>
        <w:noProof/>
        <w:lang w:eastAsia="pl-PL"/>
      </w:rPr>
      <w:drawing>
        <wp:inline distT="0" distB="0" distL="0" distR="0" wp14:anchorId="23688DED" wp14:editId="367CAEDB">
          <wp:extent cx="5760720" cy="914802"/>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480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CE3BE" w14:textId="77777777" w:rsidR="00BB46B5" w:rsidRDefault="00BB46B5">
      <w:pPr>
        <w:spacing w:after="0" w:line="240" w:lineRule="auto"/>
      </w:pPr>
      <w:r>
        <w:separator/>
      </w:r>
    </w:p>
  </w:footnote>
  <w:footnote w:type="continuationSeparator" w:id="0">
    <w:p w14:paraId="77505EB6" w14:textId="77777777" w:rsidR="00BB46B5" w:rsidRDefault="00BB46B5">
      <w:pPr>
        <w:spacing w:after="0" w:line="240" w:lineRule="auto"/>
      </w:pPr>
      <w:r>
        <w:continuationSeparator/>
      </w:r>
    </w:p>
  </w:footnote>
  <w:footnote w:id="1">
    <w:p w14:paraId="75A474FE" w14:textId="508CB4A2" w:rsidR="004C016B" w:rsidRDefault="004C016B">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0DE8F" w14:textId="19EBCD84" w:rsidR="005658AC" w:rsidRDefault="00675F72">
    <w:pPr>
      <w:pStyle w:val="Nagwek"/>
    </w:pPr>
    <w:r>
      <w:rPr>
        <w:noProof/>
        <w:lang w:eastAsia="pl-PL"/>
      </w:rPr>
      <w:drawing>
        <wp:inline distT="0" distB="0" distL="0" distR="0" wp14:anchorId="4DA43DC4" wp14:editId="1C057F27">
          <wp:extent cx="5758180" cy="5695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9228" w14:textId="1C10DA45" w:rsidR="00FF34B2" w:rsidRDefault="00C512C5">
    <w:pPr>
      <w:pStyle w:val="Nagwek"/>
    </w:pPr>
    <w:r>
      <w:rPr>
        <w:noProof/>
        <w:lang w:eastAsia="pl-PL"/>
      </w:rPr>
      <w:drawing>
        <wp:inline distT="0" distB="0" distL="0" distR="0" wp14:anchorId="72E6FEB7" wp14:editId="57E234CF">
          <wp:extent cx="5758180" cy="569595"/>
          <wp:effectExtent l="0" t="0" r="0" b="190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C55C8A"/>
    <w:multiLevelType w:val="hybridMultilevel"/>
    <w:tmpl w:val="FBFC8FE6"/>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nsid w:val="0B10252B"/>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9">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nsid w:val="13DD27E9"/>
    <w:multiLevelType w:val="hybridMultilevel"/>
    <w:tmpl w:val="B5866144"/>
    <w:lvl w:ilvl="0" w:tplc="E5E422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3">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16BA0829"/>
    <w:multiLevelType w:val="hybridMultilevel"/>
    <w:tmpl w:val="74A8CC4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98B229C"/>
    <w:multiLevelType w:val="hybridMultilevel"/>
    <w:tmpl w:val="047A070C"/>
    <w:lvl w:ilvl="0" w:tplc="0409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1CAB733F"/>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1D7D7821"/>
    <w:multiLevelType w:val="hybridMultilevel"/>
    <w:tmpl w:val="C4941A0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24">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26FF4FDB"/>
    <w:multiLevelType w:val="hybridMultilevel"/>
    <w:tmpl w:val="8F30D166"/>
    <w:lvl w:ilvl="0" w:tplc="F5C0785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2BDD70A3"/>
    <w:multiLevelType w:val="multilevel"/>
    <w:tmpl w:val="CD0CC2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2E19B2D3"/>
    <w:multiLevelType w:val="hybridMultilevel"/>
    <w:tmpl w:val="0BA4CC90"/>
    <w:lvl w:ilvl="0" w:tplc="B61E186A">
      <w:start w:val="1"/>
      <w:numFmt w:val="decimal"/>
      <w:lvlText w:val="%1."/>
      <w:lvlJc w:val="left"/>
      <w:pPr>
        <w:ind w:left="720" w:hanging="360"/>
      </w:pPr>
    </w:lvl>
    <w:lvl w:ilvl="1" w:tplc="E5F8F412">
      <w:start w:val="1"/>
      <w:numFmt w:val="lowerLetter"/>
      <w:lvlText w:val="%2."/>
      <w:lvlJc w:val="left"/>
      <w:pPr>
        <w:ind w:left="1440" w:hanging="360"/>
      </w:pPr>
    </w:lvl>
    <w:lvl w:ilvl="2" w:tplc="EDDCC214">
      <w:start w:val="1"/>
      <w:numFmt w:val="lowerRoman"/>
      <w:lvlText w:val="%3."/>
      <w:lvlJc w:val="right"/>
      <w:pPr>
        <w:ind w:left="2160" w:hanging="180"/>
      </w:pPr>
    </w:lvl>
    <w:lvl w:ilvl="3" w:tplc="00A060C8">
      <w:start w:val="1"/>
      <w:numFmt w:val="decimal"/>
      <w:lvlText w:val="%4."/>
      <w:lvlJc w:val="left"/>
      <w:pPr>
        <w:ind w:left="2880" w:hanging="360"/>
      </w:pPr>
    </w:lvl>
    <w:lvl w:ilvl="4" w:tplc="571EA07C">
      <w:start w:val="1"/>
      <w:numFmt w:val="lowerLetter"/>
      <w:lvlText w:val="%5."/>
      <w:lvlJc w:val="left"/>
      <w:pPr>
        <w:ind w:left="3600" w:hanging="360"/>
      </w:pPr>
    </w:lvl>
    <w:lvl w:ilvl="5" w:tplc="33408724">
      <w:start w:val="1"/>
      <w:numFmt w:val="lowerRoman"/>
      <w:lvlText w:val="%6."/>
      <w:lvlJc w:val="right"/>
      <w:pPr>
        <w:ind w:left="4320" w:hanging="180"/>
      </w:pPr>
    </w:lvl>
    <w:lvl w:ilvl="6" w:tplc="06CE5F38">
      <w:start w:val="1"/>
      <w:numFmt w:val="decimal"/>
      <w:lvlText w:val="%7."/>
      <w:lvlJc w:val="left"/>
      <w:pPr>
        <w:ind w:left="5040" w:hanging="360"/>
      </w:pPr>
    </w:lvl>
    <w:lvl w:ilvl="7" w:tplc="4CBE8A16">
      <w:start w:val="1"/>
      <w:numFmt w:val="lowerLetter"/>
      <w:lvlText w:val="%8."/>
      <w:lvlJc w:val="left"/>
      <w:pPr>
        <w:ind w:left="5760" w:hanging="360"/>
      </w:pPr>
    </w:lvl>
    <w:lvl w:ilvl="8" w:tplc="18C4659E">
      <w:start w:val="1"/>
      <w:numFmt w:val="lowerRoman"/>
      <w:lvlText w:val="%9."/>
      <w:lvlJc w:val="right"/>
      <w:pPr>
        <w:ind w:left="6480" w:hanging="180"/>
      </w:pPr>
    </w:lvl>
  </w:abstractNum>
  <w:abstractNum w:abstractNumId="35">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36">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nsid w:val="33E16D24"/>
    <w:multiLevelType w:val="multilevel"/>
    <w:tmpl w:val="A48628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4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92D396A"/>
    <w:multiLevelType w:val="hybridMultilevel"/>
    <w:tmpl w:val="AF1099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9B9335E"/>
    <w:multiLevelType w:val="multilevel"/>
    <w:tmpl w:val="CD0CC2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nsid w:val="3A2965B8"/>
    <w:multiLevelType w:val="hybridMultilevel"/>
    <w:tmpl w:val="ADD42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F8C2CD5"/>
    <w:multiLevelType w:val="multilevel"/>
    <w:tmpl w:val="A70607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nsid w:val="41EC3687"/>
    <w:multiLevelType w:val="multilevel"/>
    <w:tmpl w:val="4F5CFF2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nsid w:val="42CD7535"/>
    <w:multiLevelType w:val="hybridMultilevel"/>
    <w:tmpl w:val="08364F22"/>
    <w:lvl w:ilvl="0" w:tplc="25DE1C26">
      <w:start w:val="1"/>
      <w:numFmt w:val="decimal"/>
      <w:pStyle w:val="Paragraf"/>
      <w:lvlText w:val="§ %1."/>
      <w:lvlJc w:val="center"/>
      <w:pPr>
        <w:ind w:left="720"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52">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47345C69"/>
    <w:multiLevelType w:val="hybridMultilevel"/>
    <w:tmpl w:val="DE24B53E"/>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57">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53745FA7"/>
    <w:multiLevelType w:val="multilevel"/>
    <w:tmpl w:val="9DB6F7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53EC5142"/>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5AB64D8C"/>
    <w:multiLevelType w:val="multilevel"/>
    <w:tmpl w:val="D55268D0"/>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5BBB5EE9"/>
    <w:multiLevelType w:val="multilevel"/>
    <w:tmpl w:val="B518C938"/>
    <w:lvl w:ilvl="0">
      <w:start w:val="1"/>
      <w:numFmt w:val="bullet"/>
      <w:lvlText w:val=""/>
      <w:lvlJc w:val="left"/>
      <w:pPr>
        <w:ind w:left="72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0">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73">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74">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nsid w:val="64E90AD3"/>
    <w:multiLevelType w:val="multilevel"/>
    <w:tmpl w:val="433A9B6A"/>
    <w:lvl w:ilvl="0">
      <w:start w:val="1"/>
      <w:numFmt w:val="bullet"/>
      <w:lvlText w:val=""/>
      <w:lvlJc w:val="left"/>
      <w:pPr>
        <w:ind w:left="360" w:hanging="360"/>
      </w:pPr>
      <w:rPr>
        <w:rFonts w:ascii="Symbol" w:hAnsi="Symbol"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77">
    <w:nsid w:val="666172B0"/>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1">
    <w:nsid w:val="6BEE69CF"/>
    <w:multiLevelType w:val="multilevel"/>
    <w:tmpl w:val="2A4AD5B4"/>
    <w:lvl w:ilvl="0">
      <w:start w:val="1"/>
      <w:numFmt w:val="lowerLetter"/>
      <w:lvlText w:val="%1)"/>
      <w:lvlJc w:val="left"/>
      <w:pPr>
        <w:ind w:left="720" w:hanging="360"/>
      </w:pPr>
      <w:rPr>
        <w:rFont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2">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nsid w:val="6E00533C"/>
    <w:multiLevelType w:val="hybridMultilevel"/>
    <w:tmpl w:val="F1FE29F4"/>
    <w:lvl w:ilvl="0" w:tplc="1384311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85">
    <w:nsid w:val="74146766"/>
    <w:multiLevelType w:val="multilevel"/>
    <w:tmpl w:val="D55268D0"/>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nsid w:val="74DC7E26"/>
    <w:multiLevelType w:val="multilevel"/>
    <w:tmpl w:val="4F5CFF2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nsid w:val="777D3DC1"/>
    <w:multiLevelType w:val="multilevel"/>
    <w:tmpl w:val="A70607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0">
    <w:nsid w:val="77874C16"/>
    <w:multiLevelType w:val="hybridMultilevel"/>
    <w:tmpl w:val="EBA6DB1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7EA55D94"/>
    <w:multiLevelType w:val="hybridMultilevel"/>
    <w:tmpl w:val="64CC78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nsid w:val="7EAB3012"/>
    <w:multiLevelType w:val="hybridMultilevel"/>
    <w:tmpl w:val="A7DC27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5"/>
  </w:num>
  <w:num w:numId="2">
    <w:abstractNumId w:val="58"/>
  </w:num>
  <w:num w:numId="3">
    <w:abstractNumId w:val="63"/>
  </w:num>
  <w:num w:numId="4">
    <w:abstractNumId w:val="76"/>
  </w:num>
  <w:num w:numId="5">
    <w:abstractNumId w:val="9"/>
  </w:num>
  <w:num w:numId="6">
    <w:abstractNumId w:val="80"/>
  </w:num>
  <w:num w:numId="7">
    <w:abstractNumId w:val="62"/>
  </w:num>
  <w:num w:numId="8">
    <w:abstractNumId w:val="73"/>
  </w:num>
  <w:num w:numId="9">
    <w:abstractNumId w:val="66"/>
  </w:num>
  <w:num w:numId="10">
    <w:abstractNumId w:val="32"/>
  </w:num>
  <w:num w:numId="11">
    <w:abstractNumId w:val="36"/>
  </w:num>
  <w:num w:numId="12">
    <w:abstractNumId w:val="60"/>
  </w:num>
  <w:num w:numId="13">
    <w:abstractNumId w:val="24"/>
  </w:num>
  <w:num w:numId="14">
    <w:abstractNumId w:val="19"/>
  </w:num>
  <w:num w:numId="15">
    <w:abstractNumId w:val="4"/>
  </w:num>
  <w:num w:numId="16">
    <w:abstractNumId w:val="39"/>
  </w:num>
  <w:num w:numId="17">
    <w:abstractNumId w:val="26"/>
  </w:num>
  <w:num w:numId="18">
    <w:abstractNumId w:val="65"/>
  </w:num>
  <w:num w:numId="19">
    <w:abstractNumId w:val="29"/>
  </w:num>
  <w:num w:numId="20">
    <w:abstractNumId w:val="68"/>
  </w:num>
  <w:num w:numId="21">
    <w:abstractNumId w:val="86"/>
  </w:num>
  <w:num w:numId="22">
    <w:abstractNumId w:val="31"/>
  </w:num>
  <w:num w:numId="23">
    <w:abstractNumId w:val="71"/>
  </w:num>
  <w:num w:numId="24">
    <w:abstractNumId w:val="37"/>
  </w:num>
  <w:num w:numId="25">
    <w:abstractNumId w:val="17"/>
  </w:num>
  <w:num w:numId="26">
    <w:abstractNumId w:val="13"/>
  </w:num>
  <w:num w:numId="27">
    <w:abstractNumId w:val="74"/>
  </w:num>
  <w:num w:numId="28">
    <w:abstractNumId w:val="10"/>
  </w:num>
  <w:num w:numId="29">
    <w:abstractNumId w:val="72"/>
  </w:num>
  <w:num w:numId="30">
    <w:abstractNumId w:val="45"/>
  </w:num>
  <w:num w:numId="31">
    <w:abstractNumId w:val="51"/>
  </w:num>
  <w:num w:numId="32">
    <w:abstractNumId w:val="12"/>
  </w:num>
  <w:num w:numId="33">
    <w:abstractNumId w:val="55"/>
  </w:num>
  <w:num w:numId="34">
    <w:abstractNumId w:val="79"/>
  </w:num>
  <w:num w:numId="35">
    <w:abstractNumId w:val="25"/>
  </w:num>
  <w:num w:numId="36">
    <w:abstractNumId w:val="82"/>
  </w:num>
  <w:num w:numId="37">
    <w:abstractNumId w:val="57"/>
  </w:num>
  <w:num w:numId="38">
    <w:abstractNumId w:val="8"/>
  </w:num>
  <w:num w:numId="39">
    <w:abstractNumId w:val="64"/>
  </w:num>
  <w:num w:numId="40">
    <w:abstractNumId w:val="18"/>
  </w:num>
  <w:num w:numId="41">
    <w:abstractNumId w:val="40"/>
  </w:num>
  <w:num w:numId="42">
    <w:abstractNumId w:val="5"/>
  </w:num>
  <w:num w:numId="43">
    <w:abstractNumId w:val="44"/>
  </w:num>
  <w:num w:numId="44">
    <w:abstractNumId w:val="15"/>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0"/>
  </w:num>
  <w:num w:numId="47">
    <w:abstractNumId w:val="27"/>
  </w:num>
  <w:num w:numId="48">
    <w:abstractNumId w:val="46"/>
  </w:num>
  <w:num w:numId="49">
    <w:abstractNumId w:val="52"/>
  </w:num>
  <w:num w:numId="50">
    <w:abstractNumId w:val="22"/>
  </w:num>
  <w:num w:numId="51">
    <w:abstractNumId w:val="84"/>
  </w:num>
  <w:num w:numId="52">
    <w:abstractNumId w:val="88"/>
  </w:num>
  <w:num w:numId="53">
    <w:abstractNumId w:val="78"/>
  </w:num>
  <w:num w:numId="54">
    <w:abstractNumId w:val="23"/>
  </w:num>
  <w:num w:numId="55">
    <w:abstractNumId w:val="53"/>
  </w:num>
  <w:num w:numId="56">
    <w:abstractNumId w:val="28"/>
  </w:num>
  <w:num w:numId="57">
    <w:abstractNumId w:val="47"/>
  </w:num>
  <w:num w:numId="58">
    <w:abstractNumId w:val="91"/>
  </w:num>
  <w:num w:numId="59">
    <w:abstractNumId w:val="75"/>
  </w:num>
  <w:num w:numId="60">
    <w:abstractNumId w:val="69"/>
  </w:num>
  <w:num w:numId="61">
    <w:abstractNumId w:val="81"/>
  </w:num>
  <w:num w:numId="62">
    <w:abstractNumId w:val="50"/>
  </w:num>
  <w:num w:numId="63">
    <w:abstractNumId w:val="77"/>
  </w:num>
  <w:num w:numId="64">
    <w:abstractNumId w:val="34"/>
  </w:num>
  <w:num w:numId="65">
    <w:abstractNumId w:val="59"/>
  </w:num>
  <w:num w:numId="66">
    <w:abstractNumId w:val="38"/>
  </w:num>
  <w:num w:numId="67">
    <w:abstractNumId w:val="49"/>
  </w:num>
  <w:num w:numId="68">
    <w:abstractNumId w:val="42"/>
  </w:num>
  <w:num w:numId="69">
    <w:abstractNumId w:val="89"/>
  </w:num>
  <w:num w:numId="70">
    <w:abstractNumId w:val="92"/>
  </w:num>
  <w:num w:numId="71">
    <w:abstractNumId w:val="43"/>
  </w:num>
  <w:num w:numId="72">
    <w:abstractNumId w:val="33"/>
  </w:num>
  <w:num w:numId="73">
    <w:abstractNumId w:val="14"/>
  </w:num>
  <w:num w:numId="74">
    <w:abstractNumId w:val="54"/>
  </w:num>
  <w:num w:numId="75">
    <w:abstractNumId w:val="93"/>
  </w:num>
  <w:num w:numId="76">
    <w:abstractNumId w:val="48"/>
  </w:num>
  <w:num w:numId="77">
    <w:abstractNumId w:val="83"/>
  </w:num>
  <w:num w:numId="78">
    <w:abstractNumId w:val="6"/>
  </w:num>
  <w:num w:numId="79">
    <w:abstractNumId w:val="21"/>
  </w:num>
  <w:num w:numId="80">
    <w:abstractNumId w:val="41"/>
  </w:num>
  <w:num w:numId="81">
    <w:abstractNumId w:val="67"/>
  </w:num>
  <w:num w:numId="82">
    <w:abstractNumId w:val="87"/>
  </w:num>
  <w:num w:numId="83">
    <w:abstractNumId w:val="11"/>
  </w:num>
  <w:num w:numId="84">
    <w:abstractNumId w:val="90"/>
  </w:num>
  <w:num w:numId="85">
    <w:abstractNumId w:val="30"/>
  </w:num>
  <w:num w:numId="86">
    <w:abstractNumId w:val="16"/>
  </w:num>
  <w:num w:numId="87">
    <w:abstractNumId w:val="85"/>
  </w:num>
  <w:num w:numId="88">
    <w:abstractNumId w:val="7"/>
  </w:num>
  <w:num w:numId="89">
    <w:abstractNumId w:val="61"/>
  </w:num>
  <w:num w:numId="90">
    <w:abstractNumId w:val="20"/>
  </w:num>
  <w:num w:numId="9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ocumentProtection w:edit="trackedChanges"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7C"/>
    <w:rsid w:val="000024AF"/>
    <w:rsid w:val="0000649A"/>
    <w:rsid w:val="00006ACD"/>
    <w:rsid w:val="00007A03"/>
    <w:rsid w:val="00010B6F"/>
    <w:rsid w:val="00010F3B"/>
    <w:rsid w:val="0001151F"/>
    <w:rsid w:val="0001180F"/>
    <w:rsid w:val="00016038"/>
    <w:rsid w:val="000161C2"/>
    <w:rsid w:val="00016981"/>
    <w:rsid w:val="00016D66"/>
    <w:rsid w:val="00017B0B"/>
    <w:rsid w:val="00020119"/>
    <w:rsid w:val="0002045F"/>
    <w:rsid w:val="000222CE"/>
    <w:rsid w:val="0002235A"/>
    <w:rsid w:val="00022780"/>
    <w:rsid w:val="00022A77"/>
    <w:rsid w:val="000235BD"/>
    <w:rsid w:val="000236D3"/>
    <w:rsid w:val="0002647C"/>
    <w:rsid w:val="00026E87"/>
    <w:rsid w:val="00027F17"/>
    <w:rsid w:val="000305DB"/>
    <w:rsid w:val="00033693"/>
    <w:rsid w:val="00034E5B"/>
    <w:rsid w:val="00035257"/>
    <w:rsid w:val="00036558"/>
    <w:rsid w:val="00040D61"/>
    <w:rsid w:val="00044382"/>
    <w:rsid w:val="00044CB2"/>
    <w:rsid w:val="00044CBD"/>
    <w:rsid w:val="0004543B"/>
    <w:rsid w:val="0004556D"/>
    <w:rsid w:val="00047D0F"/>
    <w:rsid w:val="00050A09"/>
    <w:rsid w:val="00051F5F"/>
    <w:rsid w:val="00053640"/>
    <w:rsid w:val="00053B68"/>
    <w:rsid w:val="000568CC"/>
    <w:rsid w:val="0005734D"/>
    <w:rsid w:val="00061878"/>
    <w:rsid w:val="00061A91"/>
    <w:rsid w:val="00063114"/>
    <w:rsid w:val="0006351E"/>
    <w:rsid w:val="00063ABB"/>
    <w:rsid w:val="000658D4"/>
    <w:rsid w:val="00067547"/>
    <w:rsid w:val="00067724"/>
    <w:rsid w:val="00070A16"/>
    <w:rsid w:val="0007115C"/>
    <w:rsid w:val="000718A7"/>
    <w:rsid w:val="00071B3C"/>
    <w:rsid w:val="0007290A"/>
    <w:rsid w:val="0007298B"/>
    <w:rsid w:val="0007443D"/>
    <w:rsid w:val="00075954"/>
    <w:rsid w:val="00081854"/>
    <w:rsid w:val="00083FD4"/>
    <w:rsid w:val="00084670"/>
    <w:rsid w:val="000848FC"/>
    <w:rsid w:val="00084A25"/>
    <w:rsid w:val="000858D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2F7"/>
    <w:rsid w:val="000A5BBA"/>
    <w:rsid w:val="000A684C"/>
    <w:rsid w:val="000A7833"/>
    <w:rsid w:val="000B0169"/>
    <w:rsid w:val="000B047F"/>
    <w:rsid w:val="000B4C8F"/>
    <w:rsid w:val="000B5A0F"/>
    <w:rsid w:val="000B736D"/>
    <w:rsid w:val="000C01A5"/>
    <w:rsid w:val="000C0F41"/>
    <w:rsid w:val="000C1E31"/>
    <w:rsid w:val="000C24B6"/>
    <w:rsid w:val="000C29D4"/>
    <w:rsid w:val="000C34E8"/>
    <w:rsid w:val="000C3CB7"/>
    <w:rsid w:val="000C403A"/>
    <w:rsid w:val="000C4753"/>
    <w:rsid w:val="000C49F1"/>
    <w:rsid w:val="000D0EBD"/>
    <w:rsid w:val="000D39ED"/>
    <w:rsid w:val="000D3AC2"/>
    <w:rsid w:val="000D4580"/>
    <w:rsid w:val="000D4DC1"/>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1006E8"/>
    <w:rsid w:val="00100C04"/>
    <w:rsid w:val="001015D2"/>
    <w:rsid w:val="00104BC7"/>
    <w:rsid w:val="00104C16"/>
    <w:rsid w:val="00105A94"/>
    <w:rsid w:val="00107E20"/>
    <w:rsid w:val="00110572"/>
    <w:rsid w:val="00111FD9"/>
    <w:rsid w:val="0011502B"/>
    <w:rsid w:val="00115478"/>
    <w:rsid w:val="0011565C"/>
    <w:rsid w:val="0011734D"/>
    <w:rsid w:val="001177E9"/>
    <w:rsid w:val="00117B04"/>
    <w:rsid w:val="00121A22"/>
    <w:rsid w:val="00123456"/>
    <w:rsid w:val="0012447E"/>
    <w:rsid w:val="00124F9A"/>
    <w:rsid w:val="00125578"/>
    <w:rsid w:val="00126D17"/>
    <w:rsid w:val="00127101"/>
    <w:rsid w:val="001275F1"/>
    <w:rsid w:val="0013104F"/>
    <w:rsid w:val="00131941"/>
    <w:rsid w:val="0013286C"/>
    <w:rsid w:val="00133389"/>
    <w:rsid w:val="00133905"/>
    <w:rsid w:val="00133F7C"/>
    <w:rsid w:val="0013451A"/>
    <w:rsid w:val="001347FD"/>
    <w:rsid w:val="00136066"/>
    <w:rsid w:val="00136684"/>
    <w:rsid w:val="00136699"/>
    <w:rsid w:val="001366AE"/>
    <w:rsid w:val="00140260"/>
    <w:rsid w:val="001407C5"/>
    <w:rsid w:val="001422D5"/>
    <w:rsid w:val="00144A61"/>
    <w:rsid w:val="00146575"/>
    <w:rsid w:val="00147478"/>
    <w:rsid w:val="00150AF9"/>
    <w:rsid w:val="001514C0"/>
    <w:rsid w:val="00151F74"/>
    <w:rsid w:val="0015307C"/>
    <w:rsid w:val="00154850"/>
    <w:rsid w:val="001555CE"/>
    <w:rsid w:val="001561EF"/>
    <w:rsid w:val="00160350"/>
    <w:rsid w:val="00160A66"/>
    <w:rsid w:val="00160EF7"/>
    <w:rsid w:val="00161A00"/>
    <w:rsid w:val="00161F61"/>
    <w:rsid w:val="00161FC3"/>
    <w:rsid w:val="00162B17"/>
    <w:rsid w:val="001633EB"/>
    <w:rsid w:val="00164432"/>
    <w:rsid w:val="00164702"/>
    <w:rsid w:val="00164DC8"/>
    <w:rsid w:val="00165000"/>
    <w:rsid w:val="00165086"/>
    <w:rsid w:val="001710F4"/>
    <w:rsid w:val="00171527"/>
    <w:rsid w:val="00172D4F"/>
    <w:rsid w:val="001765E4"/>
    <w:rsid w:val="001812E9"/>
    <w:rsid w:val="001818D8"/>
    <w:rsid w:val="001836D4"/>
    <w:rsid w:val="00183969"/>
    <w:rsid w:val="0018628B"/>
    <w:rsid w:val="001869FF"/>
    <w:rsid w:val="001903FA"/>
    <w:rsid w:val="00190DF8"/>
    <w:rsid w:val="00191702"/>
    <w:rsid w:val="0019365C"/>
    <w:rsid w:val="00193E2F"/>
    <w:rsid w:val="0019563C"/>
    <w:rsid w:val="0019626A"/>
    <w:rsid w:val="001A1DB4"/>
    <w:rsid w:val="001A21C3"/>
    <w:rsid w:val="001A32C1"/>
    <w:rsid w:val="001A3B3B"/>
    <w:rsid w:val="001A6D8D"/>
    <w:rsid w:val="001B116B"/>
    <w:rsid w:val="001B1CCF"/>
    <w:rsid w:val="001B382C"/>
    <w:rsid w:val="001B39DB"/>
    <w:rsid w:val="001B4947"/>
    <w:rsid w:val="001B57AF"/>
    <w:rsid w:val="001B5811"/>
    <w:rsid w:val="001B645C"/>
    <w:rsid w:val="001B6792"/>
    <w:rsid w:val="001B7D2F"/>
    <w:rsid w:val="001C20FA"/>
    <w:rsid w:val="001C3A97"/>
    <w:rsid w:val="001C47F5"/>
    <w:rsid w:val="001C4B4A"/>
    <w:rsid w:val="001C5A93"/>
    <w:rsid w:val="001C5D1C"/>
    <w:rsid w:val="001C6036"/>
    <w:rsid w:val="001C65E9"/>
    <w:rsid w:val="001C74F5"/>
    <w:rsid w:val="001D01A5"/>
    <w:rsid w:val="001D07B4"/>
    <w:rsid w:val="001D0861"/>
    <w:rsid w:val="001D0B0D"/>
    <w:rsid w:val="001D1547"/>
    <w:rsid w:val="001D3801"/>
    <w:rsid w:val="001D3CEC"/>
    <w:rsid w:val="001D41FF"/>
    <w:rsid w:val="001D43F7"/>
    <w:rsid w:val="001D45B8"/>
    <w:rsid w:val="001D4EDB"/>
    <w:rsid w:val="001D5245"/>
    <w:rsid w:val="001D5EC2"/>
    <w:rsid w:val="001D6B48"/>
    <w:rsid w:val="001E1381"/>
    <w:rsid w:val="001E2A07"/>
    <w:rsid w:val="001E36EF"/>
    <w:rsid w:val="001E3FF7"/>
    <w:rsid w:val="001E5873"/>
    <w:rsid w:val="001E6CE2"/>
    <w:rsid w:val="001E7184"/>
    <w:rsid w:val="001F1314"/>
    <w:rsid w:val="001F1AEC"/>
    <w:rsid w:val="001F2866"/>
    <w:rsid w:val="001F2F01"/>
    <w:rsid w:val="001F2F34"/>
    <w:rsid w:val="001F3F9C"/>
    <w:rsid w:val="001F4B65"/>
    <w:rsid w:val="001F5708"/>
    <w:rsid w:val="001F6487"/>
    <w:rsid w:val="001F6B8D"/>
    <w:rsid w:val="00202300"/>
    <w:rsid w:val="00202624"/>
    <w:rsid w:val="00202BC4"/>
    <w:rsid w:val="002035C6"/>
    <w:rsid w:val="00203BE8"/>
    <w:rsid w:val="00204983"/>
    <w:rsid w:val="002068CC"/>
    <w:rsid w:val="00207036"/>
    <w:rsid w:val="00207B5D"/>
    <w:rsid w:val="00211F89"/>
    <w:rsid w:val="002133B5"/>
    <w:rsid w:val="002148C9"/>
    <w:rsid w:val="0021533B"/>
    <w:rsid w:val="002208DC"/>
    <w:rsid w:val="00223780"/>
    <w:rsid w:val="00226A3E"/>
    <w:rsid w:val="00230CB5"/>
    <w:rsid w:val="00232204"/>
    <w:rsid w:val="00232CDC"/>
    <w:rsid w:val="00233912"/>
    <w:rsid w:val="00235CCB"/>
    <w:rsid w:val="00242DC5"/>
    <w:rsid w:val="00243274"/>
    <w:rsid w:val="002434ED"/>
    <w:rsid w:val="002452BB"/>
    <w:rsid w:val="00245B74"/>
    <w:rsid w:val="0025168F"/>
    <w:rsid w:val="002526D9"/>
    <w:rsid w:val="00252EFA"/>
    <w:rsid w:val="0025486B"/>
    <w:rsid w:val="00255A93"/>
    <w:rsid w:val="00261D08"/>
    <w:rsid w:val="0026270C"/>
    <w:rsid w:val="00266258"/>
    <w:rsid w:val="002665DB"/>
    <w:rsid w:val="00267E86"/>
    <w:rsid w:val="00272469"/>
    <w:rsid w:val="00272845"/>
    <w:rsid w:val="002728A6"/>
    <w:rsid w:val="00272AB3"/>
    <w:rsid w:val="00274241"/>
    <w:rsid w:val="00275783"/>
    <w:rsid w:val="002766EF"/>
    <w:rsid w:val="00276B9E"/>
    <w:rsid w:val="0028053C"/>
    <w:rsid w:val="00283056"/>
    <w:rsid w:val="00283D67"/>
    <w:rsid w:val="002854CA"/>
    <w:rsid w:val="002914B7"/>
    <w:rsid w:val="0029228C"/>
    <w:rsid w:val="00292FDE"/>
    <w:rsid w:val="00293106"/>
    <w:rsid w:val="00293934"/>
    <w:rsid w:val="0029411D"/>
    <w:rsid w:val="00297442"/>
    <w:rsid w:val="002A0981"/>
    <w:rsid w:val="002A15D3"/>
    <w:rsid w:val="002A1A78"/>
    <w:rsid w:val="002A1F0C"/>
    <w:rsid w:val="002A201D"/>
    <w:rsid w:val="002A33BB"/>
    <w:rsid w:val="002A43FC"/>
    <w:rsid w:val="002A46E2"/>
    <w:rsid w:val="002A5300"/>
    <w:rsid w:val="002A7600"/>
    <w:rsid w:val="002B02D0"/>
    <w:rsid w:val="002B0558"/>
    <w:rsid w:val="002B186C"/>
    <w:rsid w:val="002B4742"/>
    <w:rsid w:val="002B5A89"/>
    <w:rsid w:val="002B5C34"/>
    <w:rsid w:val="002B6769"/>
    <w:rsid w:val="002C0890"/>
    <w:rsid w:val="002C225D"/>
    <w:rsid w:val="002C584C"/>
    <w:rsid w:val="002C77AD"/>
    <w:rsid w:val="002D0B8B"/>
    <w:rsid w:val="002D1494"/>
    <w:rsid w:val="002D3C8C"/>
    <w:rsid w:val="002D4DFC"/>
    <w:rsid w:val="002D50D6"/>
    <w:rsid w:val="002D6585"/>
    <w:rsid w:val="002D6975"/>
    <w:rsid w:val="002D72B0"/>
    <w:rsid w:val="002D7425"/>
    <w:rsid w:val="002D7DE0"/>
    <w:rsid w:val="002E0D64"/>
    <w:rsid w:val="002E192B"/>
    <w:rsid w:val="002E1AD5"/>
    <w:rsid w:val="002E59D0"/>
    <w:rsid w:val="002E5B1D"/>
    <w:rsid w:val="002E601D"/>
    <w:rsid w:val="002F075D"/>
    <w:rsid w:val="002F1240"/>
    <w:rsid w:val="002F168B"/>
    <w:rsid w:val="002F1AC0"/>
    <w:rsid w:val="002F372B"/>
    <w:rsid w:val="002F3EAC"/>
    <w:rsid w:val="002F45E3"/>
    <w:rsid w:val="002F4A75"/>
    <w:rsid w:val="002F7356"/>
    <w:rsid w:val="00300116"/>
    <w:rsid w:val="00300A88"/>
    <w:rsid w:val="0030162F"/>
    <w:rsid w:val="003019F6"/>
    <w:rsid w:val="003023CB"/>
    <w:rsid w:val="0030318A"/>
    <w:rsid w:val="00306005"/>
    <w:rsid w:val="003060E3"/>
    <w:rsid w:val="00307170"/>
    <w:rsid w:val="003073C2"/>
    <w:rsid w:val="00307A3A"/>
    <w:rsid w:val="0031015F"/>
    <w:rsid w:val="0031189C"/>
    <w:rsid w:val="003127EF"/>
    <w:rsid w:val="00312858"/>
    <w:rsid w:val="00312B6D"/>
    <w:rsid w:val="00312E68"/>
    <w:rsid w:val="003130AA"/>
    <w:rsid w:val="003138C6"/>
    <w:rsid w:val="00314E4E"/>
    <w:rsid w:val="003168F4"/>
    <w:rsid w:val="0031728A"/>
    <w:rsid w:val="00317587"/>
    <w:rsid w:val="003202B0"/>
    <w:rsid w:val="003205F2"/>
    <w:rsid w:val="003208AC"/>
    <w:rsid w:val="00321415"/>
    <w:rsid w:val="003217CA"/>
    <w:rsid w:val="0032238B"/>
    <w:rsid w:val="00324637"/>
    <w:rsid w:val="00325349"/>
    <w:rsid w:val="003253E9"/>
    <w:rsid w:val="00325486"/>
    <w:rsid w:val="0032755C"/>
    <w:rsid w:val="00330DDD"/>
    <w:rsid w:val="0033181B"/>
    <w:rsid w:val="003348DA"/>
    <w:rsid w:val="00334B73"/>
    <w:rsid w:val="00334C10"/>
    <w:rsid w:val="00336BD8"/>
    <w:rsid w:val="00336FFE"/>
    <w:rsid w:val="003378AE"/>
    <w:rsid w:val="0034046F"/>
    <w:rsid w:val="00342D48"/>
    <w:rsid w:val="0034351E"/>
    <w:rsid w:val="003435B2"/>
    <w:rsid w:val="00344C8A"/>
    <w:rsid w:val="0034520E"/>
    <w:rsid w:val="00345315"/>
    <w:rsid w:val="00351DA7"/>
    <w:rsid w:val="00352825"/>
    <w:rsid w:val="00352A57"/>
    <w:rsid w:val="003530F7"/>
    <w:rsid w:val="003539BF"/>
    <w:rsid w:val="003551D0"/>
    <w:rsid w:val="00355282"/>
    <w:rsid w:val="00355D7E"/>
    <w:rsid w:val="00355E68"/>
    <w:rsid w:val="003565D8"/>
    <w:rsid w:val="003573E0"/>
    <w:rsid w:val="00361695"/>
    <w:rsid w:val="003622B1"/>
    <w:rsid w:val="00362985"/>
    <w:rsid w:val="003629F0"/>
    <w:rsid w:val="00363455"/>
    <w:rsid w:val="00364BA2"/>
    <w:rsid w:val="0036541C"/>
    <w:rsid w:val="003662D3"/>
    <w:rsid w:val="003677AF"/>
    <w:rsid w:val="00367C25"/>
    <w:rsid w:val="00367DC4"/>
    <w:rsid w:val="00370A0F"/>
    <w:rsid w:val="003718C9"/>
    <w:rsid w:val="0037252E"/>
    <w:rsid w:val="00372EE1"/>
    <w:rsid w:val="00373FDC"/>
    <w:rsid w:val="00374352"/>
    <w:rsid w:val="0037456C"/>
    <w:rsid w:val="00375AF9"/>
    <w:rsid w:val="00376098"/>
    <w:rsid w:val="00382599"/>
    <w:rsid w:val="0038294B"/>
    <w:rsid w:val="00382E4B"/>
    <w:rsid w:val="00385CDC"/>
    <w:rsid w:val="00387370"/>
    <w:rsid w:val="00387B8A"/>
    <w:rsid w:val="00390E7F"/>
    <w:rsid w:val="00391B24"/>
    <w:rsid w:val="00392451"/>
    <w:rsid w:val="00392CA8"/>
    <w:rsid w:val="00392CAF"/>
    <w:rsid w:val="00393E49"/>
    <w:rsid w:val="0039405C"/>
    <w:rsid w:val="00395FD9"/>
    <w:rsid w:val="00396A9A"/>
    <w:rsid w:val="00396F6C"/>
    <w:rsid w:val="003A2837"/>
    <w:rsid w:val="003A2BC5"/>
    <w:rsid w:val="003A3166"/>
    <w:rsid w:val="003A31A8"/>
    <w:rsid w:val="003A384C"/>
    <w:rsid w:val="003A48A0"/>
    <w:rsid w:val="003A4979"/>
    <w:rsid w:val="003A4E8C"/>
    <w:rsid w:val="003A519B"/>
    <w:rsid w:val="003A613C"/>
    <w:rsid w:val="003B07C6"/>
    <w:rsid w:val="003B0B20"/>
    <w:rsid w:val="003B136B"/>
    <w:rsid w:val="003B187E"/>
    <w:rsid w:val="003B1EE1"/>
    <w:rsid w:val="003B33CE"/>
    <w:rsid w:val="003B3E8C"/>
    <w:rsid w:val="003C0602"/>
    <w:rsid w:val="003C094D"/>
    <w:rsid w:val="003C1D60"/>
    <w:rsid w:val="003C315B"/>
    <w:rsid w:val="003C5AF0"/>
    <w:rsid w:val="003C616D"/>
    <w:rsid w:val="003C6241"/>
    <w:rsid w:val="003C6C05"/>
    <w:rsid w:val="003C7641"/>
    <w:rsid w:val="003C9279"/>
    <w:rsid w:val="003D02BE"/>
    <w:rsid w:val="003D0BCF"/>
    <w:rsid w:val="003D25CE"/>
    <w:rsid w:val="003D4144"/>
    <w:rsid w:val="003D4AE7"/>
    <w:rsid w:val="003D4D6D"/>
    <w:rsid w:val="003D557F"/>
    <w:rsid w:val="003D55E6"/>
    <w:rsid w:val="003E02D4"/>
    <w:rsid w:val="003E03B9"/>
    <w:rsid w:val="003E06D9"/>
    <w:rsid w:val="003E197B"/>
    <w:rsid w:val="003E272A"/>
    <w:rsid w:val="003E5604"/>
    <w:rsid w:val="003E7B9D"/>
    <w:rsid w:val="003F1CEB"/>
    <w:rsid w:val="003F32F6"/>
    <w:rsid w:val="003F42F3"/>
    <w:rsid w:val="003F556C"/>
    <w:rsid w:val="0040063E"/>
    <w:rsid w:val="00402850"/>
    <w:rsid w:val="004028EC"/>
    <w:rsid w:val="00403C5D"/>
    <w:rsid w:val="00404419"/>
    <w:rsid w:val="00404D0F"/>
    <w:rsid w:val="00404D1C"/>
    <w:rsid w:val="00406128"/>
    <w:rsid w:val="0040738D"/>
    <w:rsid w:val="00407D9A"/>
    <w:rsid w:val="004111BE"/>
    <w:rsid w:val="00411D68"/>
    <w:rsid w:val="00412AC0"/>
    <w:rsid w:val="00413840"/>
    <w:rsid w:val="00413DA4"/>
    <w:rsid w:val="00415166"/>
    <w:rsid w:val="00415C2F"/>
    <w:rsid w:val="0041628D"/>
    <w:rsid w:val="0041E529"/>
    <w:rsid w:val="00421C27"/>
    <w:rsid w:val="00421F47"/>
    <w:rsid w:val="00422B85"/>
    <w:rsid w:val="00424984"/>
    <w:rsid w:val="00427994"/>
    <w:rsid w:val="00427BC8"/>
    <w:rsid w:val="00427F60"/>
    <w:rsid w:val="00430C1E"/>
    <w:rsid w:val="00432923"/>
    <w:rsid w:val="00433C9C"/>
    <w:rsid w:val="004342FF"/>
    <w:rsid w:val="004362F2"/>
    <w:rsid w:val="004366B0"/>
    <w:rsid w:val="00437020"/>
    <w:rsid w:val="0043788A"/>
    <w:rsid w:val="00437B12"/>
    <w:rsid w:val="00444CF5"/>
    <w:rsid w:val="0044543C"/>
    <w:rsid w:val="00447779"/>
    <w:rsid w:val="00453F00"/>
    <w:rsid w:val="0045471D"/>
    <w:rsid w:val="00454CD8"/>
    <w:rsid w:val="00455B7D"/>
    <w:rsid w:val="0045608D"/>
    <w:rsid w:val="0045610A"/>
    <w:rsid w:val="00456529"/>
    <w:rsid w:val="004565F1"/>
    <w:rsid w:val="004569FE"/>
    <w:rsid w:val="0045745A"/>
    <w:rsid w:val="00457A80"/>
    <w:rsid w:val="00457FF3"/>
    <w:rsid w:val="0046160C"/>
    <w:rsid w:val="00464426"/>
    <w:rsid w:val="00464EC9"/>
    <w:rsid w:val="0046796B"/>
    <w:rsid w:val="00473BAB"/>
    <w:rsid w:val="004744FC"/>
    <w:rsid w:val="00474803"/>
    <w:rsid w:val="0047501A"/>
    <w:rsid w:val="0047619E"/>
    <w:rsid w:val="00477E63"/>
    <w:rsid w:val="0048099D"/>
    <w:rsid w:val="00482025"/>
    <w:rsid w:val="00482F83"/>
    <w:rsid w:val="00483D50"/>
    <w:rsid w:val="004849B6"/>
    <w:rsid w:val="00484CBB"/>
    <w:rsid w:val="004853F0"/>
    <w:rsid w:val="00491E1D"/>
    <w:rsid w:val="00492A1F"/>
    <w:rsid w:val="00494742"/>
    <w:rsid w:val="00494937"/>
    <w:rsid w:val="0049578A"/>
    <w:rsid w:val="00495B47"/>
    <w:rsid w:val="00495EF1"/>
    <w:rsid w:val="004A000E"/>
    <w:rsid w:val="004A1F27"/>
    <w:rsid w:val="004A36DC"/>
    <w:rsid w:val="004A435D"/>
    <w:rsid w:val="004A659E"/>
    <w:rsid w:val="004A704F"/>
    <w:rsid w:val="004A7A13"/>
    <w:rsid w:val="004B1AA4"/>
    <w:rsid w:val="004B1B19"/>
    <w:rsid w:val="004B242A"/>
    <w:rsid w:val="004B2624"/>
    <w:rsid w:val="004B5084"/>
    <w:rsid w:val="004B5F6E"/>
    <w:rsid w:val="004B6702"/>
    <w:rsid w:val="004C016B"/>
    <w:rsid w:val="004C1373"/>
    <w:rsid w:val="004C16B0"/>
    <w:rsid w:val="004C1759"/>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4A21"/>
    <w:rsid w:val="004D6828"/>
    <w:rsid w:val="004E0126"/>
    <w:rsid w:val="004E0489"/>
    <w:rsid w:val="004E2330"/>
    <w:rsid w:val="004E2911"/>
    <w:rsid w:val="004E3FCB"/>
    <w:rsid w:val="004E40B8"/>
    <w:rsid w:val="004E6EC0"/>
    <w:rsid w:val="004F028E"/>
    <w:rsid w:val="004F07F1"/>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172DA"/>
    <w:rsid w:val="0052060A"/>
    <w:rsid w:val="005217C7"/>
    <w:rsid w:val="00523092"/>
    <w:rsid w:val="005233B3"/>
    <w:rsid w:val="0052406E"/>
    <w:rsid w:val="0052578E"/>
    <w:rsid w:val="00526449"/>
    <w:rsid w:val="00526CEF"/>
    <w:rsid w:val="005309C2"/>
    <w:rsid w:val="00530A87"/>
    <w:rsid w:val="00530BD2"/>
    <w:rsid w:val="0053195C"/>
    <w:rsid w:val="005322A5"/>
    <w:rsid w:val="005332BB"/>
    <w:rsid w:val="005335D4"/>
    <w:rsid w:val="00536005"/>
    <w:rsid w:val="005373F4"/>
    <w:rsid w:val="005375F2"/>
    <w:rsid w:val="00537D5E"/>
    <w:rsid w:val="0054243D"/>
    <w:rsid w:val="00542A1C"/>
    <w:rsid w:val="00543D99"/>
    <w:rsid w:val="005454D3"/>
    <w:rsid w:val="0054693A"/>
    <w:rsid w:val="005479C5"/>
    <w:rsid w:val="0055028A"/>
    <w:rsid w:val="00552446"/>
    <w:rsid w:val="005542EF"/>
    <w:rsid w:val="0055532B"/>
    <w:rsid w:val="00555478"/>
    <w:rsid w:val="00555959"/>
    <w:rsid w:val="005576E8"/>
    <w:rsid w:val="00557EDA"/>
    <w:rsid w:val="00560DA6"/>
    <w:rsid w:val="005612FD"/>
    <w:rsid w:val="005626E7"/>
    <w:rsid w:val="005658AC"/>
    <w:rsid w:val="00565C8A"/>
    <w:rsid w:val="0056767C"/>
    <w:rsid w:val="005703FE"/>
    <w:rsid w:val="00570654"/>
    <w:rsid w:val="005707B9"/>
    <w:rsid w:val="00571D26"/>
    <w:rsid w:val="0057216D"/>
    <w:rsid w:val="005734DE"/>
    <w:rsid w:val="00573C92"/>
    <w:rsid w:val="00576783"/>
    <w:rsid w:val="005771E0"/>
    <w:rsid w:val="0058001E"/>
    <w:rsid w:val="005803DC"/>
    <w:rsid w:val="005818BE"/>
    <w:rsid w:val="00582118"/>
    <w:rsid w:val="00583309"/>
    <w:rsid w:val="00583AF6"/>
    <w:rsid w:val="00595FB3"/>
    <w:rsid w:val="005A020B"/>
    <w:rsid w:val="005A4531"/>
    <w:rsid w:val="005A6B60"/>
    <w:rsid w:val="005A73CB"/>
    <w:rsid w:val="005A7B88"/>
    <w:rsid w:val="005B03D9"/>
    <w:rsid w:val="005B0CC3"/>
    <w:rsid w:val="005B1154"/>
    <w:rsid w:val="005B3E73"/>
    <w:rsid w:val="005B4C9A"/>
    <w:rsid w:val="005B6818"/>
    <w:rsid w:val="005B6ABA"/>
    <w:rsid w:val="005B72F5"/>
    <w:rsid w:val="005C09B3"/>
    <w:rsid w:val="005C09CF"/>
    <w:rsid w:val="005C2487"/>
    <w:rsid w:val="005C3298"/>
    <w:rsid w:val="005C4515"/>
    <w:rsid w:val="005C5244"/>
    <w:rsid w:val="005C5757"/>
    <w:rsid w:val="005C69DA"/>
    <w:rsid w:val="005C7AE1"/>
    <w:rsid w:val="005C7CDF"/>
    <w:rsid w:val="005C7F7A"/>
    <w:rsid w:val="005D0E42"/>
    <w:rsid w:val="005D1C36"/>
    <w:rsid w:val="005D3357"/>
    <w:rsid w:val="005D49D5"/>
    <w:rsid w:val="005D57AF"/>
    <w:rsid w:val="005D7B29"/>
    <w:rsid w:val="005E02F1"/>
    <w:rsid w:val="005E0496"/>
    <w:rsid w:val="005E05EC"/>
    <w:rsid w:val="005E07C5"/>
    <w:rsid w:val="005E07F7"/>
    <w:rsid w:val="005E1115"/>
    <w:rsid w:val="005E2B3F"/>
    <w:rsid w:val="005E3570"/>
    <w:rsid w:val="005E49D5"/>
    <w:rsid w:val="005E5EB0"/>
    <w:rsid w:val="005F0DDC"/>
    <w:rsid w:val="005F2862"/>
    <w:rsid w:val="005F61EB"/>
    <w:rsid w:val="0060002C"/>
    <w:rsid w:val="0060071D"/>
    <w:rsid w:val="006035BC"/>
    <w:rsid w:val="006037DD"/>
    <w:rsid w:val="006041C6"/>
    <w:rsid w:val="00604908"/>
    <w:rsid w:val="00604C3D"/>
    <w:rsid w:val="006107BD"/>
    <w:rsid w:val="006109DF"/>
    <w:rsid w:val="00611AAD"/>
    <w:rsid w:val="00614E95"/>
    <w:rsid w:val="006158B6"/>
    <w:rsid w:val="00616D15"/>
    <w:rsid w:val="00616E56"/>
    <w:rsid w:val="0061718C"/>
    <w:rsid w:val="00620C78"/>
    <w:rsid w:val="00621726"/>
    <w:rsid w:val="0062184B"/>
    <w:rsid w:val="006241EF"/>
    <w:rsid w:val="00624AE2"/>
    <w:rsid w:val="00625B80"/>
    <w:rsid w:val="00625D50"/>
    <w:rsid w:val="00625DC6"/>
    <w:rsid w:val="00626178"/>
    <w:rsid w:val="00630C57"/>
    <w:rsid w:val="00631A68"/>
    <w:rsid w:val="006328CE"/>
    <w:rsid w:val="00632EE3"/>
    <w:rsid w:val="006361C4"/>
    <w:rsid w:val="00637463"/>
    <w:rsid w:val="006377CD"/>
    <w:rsid w:val="00640058"/>
    <w:rsid w:val="00640755"/>
    <w:rsid w:val="00641942"/>
    <w:rsid w:val="00643272"/>
    <w:rsid w:val="006437A3"/>
    <w:rsid w:val="0064487B"/>
    <w:rsid w:val="006458DA"/>
    <w:rsid w:val="006466FC"/>
    <w:rsid w:val="006473E0"/>
    <w:rsid w:val="006504E0"/>
    <w:rsid w:val="00650C46"/>
    <w:rsid w:val="006514C8"/>
    <w:rsid w:val="006524A9"/>
    <w:rsid w:val="0065253B"/>
    <w:rsid w:val="00654779"/>
    <w:rsid w:val="00655F45"/>
    <w:rsid w:val="00656302"/>
    <w:rsid w:val="00662B46"/>
    <w:rsid w:val="00663218"/>
    <w:rsid w:val="00664742"/>
    <w:rsid w:val="006660AC"/>
    <w:rsid w:val="006660BA"/>
    <w:rsid w:val="00666510"/>
    <w:rsid w:val="00666779"/>
    <w:rsid w:val="00671A67"/>
    <w:rsid w:val="00672D29"/>
    <w:rsid w:val="00672ED3"/>
    <w:rsid w:val="00675F72"/>
    <w:rsid w:val="00676B63"/>
    <w:rsid w:val="006776D6"/>
    <w:rsid w:val="006777C4"/>
    <w:rsid w:val="00677BF4"/>
    <w:rsid w:val="006808AC"/>
    <w:rsid w:val="00681E05"/>
    <w:rsid w:val="006828DE"/>
    <w:rsid w:val="00682E80"/>
    <w:rsid w:val="00683836"/>
    <w:rsid w:val="00683A62"/>
    <w:rsid w:val="0068652F"/>
    <w:rsid w:val="00687143"/>
    <w:rsid w:val="0068773B"/>
    <w:rsid w:val="0069077F"/>
    <w:rsid w:val="00691645"/>
    <w:rsid w:val="00692493"/>
    <w:rsid w:val="0069300A"/>
    <w:rsid w:val="00694662"/>
    <w:rsid w:val="00694737"/>
    <w:rsid w:val="00696181"/>
    <w:rsid w:val="006A00EA"/>
    <w:rsid w:val="006A0186"/>
    <w:rsid w:val="006A0999"/>
    <w:rsid w:val="006A0F0E"/>
    <w:rsid w:val="006A1A6C"/>
    <w:rsid w:val="006A2977"/>
    <w:rsid w:val="006A31CD"/>
    <w:rsid w:val="006A3C64"/>
    <w:rsid w:val="006A4733"/>
    <w:rsid w:val="006A7E7E"/>
    <w:rsid w:val="006B1622"/>
    <w:rsid w:val="006B1936"/>
    <w:rsid w:val="006B491E"/>
    <w:rsid w:val="006B4D3C"/>
    <w:rsid w:val="006B6603"/>
    <w:rsid w:val="006B688B"/>
    <w:rsid w:val="006B7062"/>
    <w:rsid w:val="006B7D14"/>
    <w:rsid w:val="006C1167"/>
    <w:rsid w:val="006C23D4"/>
    <w:rsid w:val="006C2737"/>
    <w:rsid w:val="006C2F84"/>
    <w:rsid w:val="006C3092"/>
    <w:rsid w:val="006C3F99"/>
    <w:rsid w:val="006C4628"/>
    <w:rsid w:val="006C4BAF"/>
    <w:rsid w:val="006C5809"/>
    <w:rsid w:val="006C6532"/>
    <w:rsid w:val="006C7F95"/>
    <w:rsid w:val="006D00B0"/>
    <w:rsid w:val="006D0CF5"/>
    <w:rsid w:val="006D1CAC"/>
    <w:rsid w:val="006D1F8D"/>
    <w:rsid w:val="006D2B6E"/>
    <w:rsid w:val="006D3D7A"/>
    <w:rsid w:val="006D3FD2"/>
    <w:rsid w:val="006D4010"/>
    <w:rsid w:val="006D4327"/>
    <w:rsid w:val="006D532F"/>
    <w:rsid w:val="006D6C61"/>
    <w:rsid w:val="006D7167"/>
    <w:rsid w:val="006E0A63"/>
    <w:rsid w:val="006E11EF"/>
    <w:rsid w:val="006E2378"/>
    <w:rsid w:val="006E29E7"/>
    <w:rsid w:val="006E3607"/>
    <w:rsid w:val="006E3B88"/>
    <w:rsid w:val="006E6CDF"/>
    <w:rsid w:val="006E7FF0"/>
    <w:rsid w:val="006F05D8"/>
    <w:rsid w:val="006F0925"/>
    <w:rsid w:val="006F36F5"/>
    <w:rsid w:val="006F3915"/>
    <w:rsid w:val="006F3C36"/>
    <w:rsid w:val="006F501B"/>
    <w:rsid w:val="006F779C"/>
    <w:rsid w:val="00700891"/>
    <w:rsid w:val="00703807"/>
    <w:rsid w:val="00703ACA"/>
    <w:rsid w:val="007048B7"/>
    <w:rsid w:val="007062B4"/>
    <w:rsid w:val="007067E0"/>
    <w:rsid w:val="00710A6C"/>
    <w:rsid w:val="00710C51"/>
    <w:rsid w:val="00712372"/>
    <w:rsid w:val="0071262D"/>
    <w:rsid w:val="00712DB0"/>
    <w:rsid w:val="007138E0"/>
    <w:rsid w:val="00714B0C"/>
    <w:rsid w:val="00714CA6"/>
    <w:rsid w:val="00716165"/>
    <w:rsid w:val="00716ED3"/>
    <w:rsid w:val="0071706E"/>
    <w:rsid w:val="00717BC1"/>
    <w:rsid w:val="00722B31"/>
    <w:rsid w:val="00723049"/>
    <w:rsid w:val="00724480"/>
    <w:rsid w:val="007249DD"/>
    <w:rsid w:val="00724FE0"/>
    <w:rsid w:val="00725D06"/>
    <w:rsid w:val="007266EA"/>
    <w:rsid w:val="00727196"/>
    <w:rsid w:val="007304DE"/>
    <w:rsid w:val="007307ED"/>
    <w:rsid w:val="007309E3"/>
    <w:rsid w:val="00730E31"/>
    <w:rsid w:val="00731F76"/>
    <w:rsid w:val="007337AF"/>
    <w:rsid w:val="00733BA9"/>
    <w:rsid w:val="00735907"/>
    <w:rsid w:val="00736529"/>
    <w:rsid w:val="0073668B"/>
    <w:rsid w:val="00736E35"/>
    <w:rsid w:val="0074007B"/>
    <w:rsid w:val="0074109A"/>
    <w:rsid w:val="007422D4"/>
    <w:rsid w:val="00744DCE"/>
    <w:rsid w:val="00750353"/>
    <w:rsid w:val="007538D9"/>
    <w:rsid w:val="00753A0C"/>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39CB"/>
    <w:rsid w:val="00794583"/>
    <w:rsid w:val="00796A5C"/>
    <w:rsid w:val="007A3597"/>
    <w:rsid w:val="007A450F"/>
    <w:rsid w:val="007A495A"/>
    <w:rsid w:val="007A4D19"/>
    <w:rsid w:val="007A5076"/>
    <w:rsid w:val="007A5D30"/>
    <w:rsid w:val="007A681C"/>
    <w:rsid w:val="007B07AE"/>
    <w:rsid w:val="007B0DE4"/>
    <w:rsid w:val="007B29A9"/>
    <w:rsid w:val="007B2CFD"/>
    <w:rsid w:val="007B303E"/>
    <w:rsid w:val="007B3DFE"/>
    <w:rsid w:val="007B4B5E"/>
    <w:rsid w:val="007B5512"/>
    <w:rsid w:val="007B63A7"/>
    <w:rsid w:val="007B6835"/>
    <w:rsid w:val="007C03BC"/>
    <w:rsid w:val="007C39B9"/>
    <w:rsid w:val="007C70D1"/>
    <w:rsid w:val="007C7BC1"/>
    <w:rsid w:val="007D0CA2"/>
    <w:rsid w:val="007D1355"/>
    <w:rsid w:val="007D29B2"/>
    <w:rsid w:val="007D3AE3"/>
    <w:rsid w:val="007D4090"/>
    <w:rsid w:val="007D4DD9"/>
    <w:rsid w:val="007D52EC"/>
    <w:rsid w:val="007D5A11"/>
    <w:rsid w:val="007D7DB0"/>
    <w:rsid w:val="007E0B55"/>
    <w:rsid w:val="007E269B"/>
    <w:rsid w:val="007E41A6"/>
    <w:rsid w:val="007E4EB2"/>
    <w:rsid w:val="007E523D"/>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5441"/>
    <w:rsid w:val="00815F95"/>
    <w:rsid w:val="0081722A"/>
    <w:rsid w:val="00821F78"/>
    <w:rsid w:val="0082241D"/>
    <w:rsid w:val="0082248E"/>
    <w:rsid w:val="00822661"/>
    <w:rsid w:val="008255D0"/>
    <w:rsid w:val="00826536"/>
    <w:rsid w:val="00827960"/>
    <w:rsid w:val="00827C89"/>
    <w:rsid w:val="00830132"/>
    <w:rsid w:val="00832C74"/>
    <w:rsid w:val="00832D25"/>
    <w:rsid w:val="0083449C"/>
    <w:rsid w:val="00835099"/>
    <w:rsid w:val="00836827"/>
    <w:rsid w:val="008370BB"/>
    <w:rsid w:val="00837851"/>
    <w:rsid w:val="00841673"/>
    <w:rsid w:val="00841D9E"/>
    <w:rsid w:val="0084567C"/>
    <w:rsid w:val="008479FC"/>
    <w:rsid w:val="00852768"/>
    <w:rsid w:val="00853265"/>
    <w:rsid w:val="008537D2"/>
    <w:rsid w:val="00853E57"/>
    <w:rsid w:val="0085418A"/>
    <w:rsid w:val="00854346"/>
    <w:rsid w:val="008549EC"/>
    <w:rsid w:val="00855863"/>
    <w:rsid w:val="008558D1"/>
    <w:rsid w:val="008604DB"/>
    <w:rsid w:val="00860984"/>
    <w:rsid w:val="008626CC"/>
    <w:rsid w:val="0086411F"/>
    <w:rsid w:val="00864A7C"/>
    <w:rsid w:val="0086666D"/>
    <w:rsid w:val="00866A06"/>
    <w:rsid w:val="00866E42"/>
    <w:rsid w:val="00867174"/>
    <w:rsid w:val="00871801"/>
    <w:rsid w:val="00871B76"/>
    <w:rsid w:val="00871BFA"/>
    <w:rsid w:val="0087336B"/>
    <w:rsid w:val="00873A53"/>
    <w:rsid w:val="00874272"/>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96F1F"/>
    <w:rsid w:val="008A0651"/>
    <w:rsid w:val="008A1DB6"/>
    <w:rsid w:val="008A2002"/>
    <w:rsid w:val="008A370E"/>
    <w:rsid w:val="008A4603"/>
    <w:rsid w:val="008A4884"/>
    <w:rsid w:val="008A5D0C"/>
    <w:rsid w:val="008A6A07"/>
    <w:rsid w:val="008B0BBF"/>
    <w:rsid w:val="008B0C5F"/>
    <w:rsid w:val="008B4541"/>
    <w:rsid w:val="008B5607"/>
    <w:rsid w:val="008B6494"/>
    <w:rsid w:val="008C1DA7"/>
    <w:rsid w:val="008C2680"/>
    <w:rsid w:val="008C3161"/>
    <w:rsid w:val="008C5F30"/>
    <w:rsid w:val="008D013C"/>
    <w:rsid w:val="008D18D2"/>
    <w:rsid w:val="008D3461"/>
    <w:rsid w:val="008D4CEF"/>
    <w:rsid w:val="008D5FA0"/>
    <w:rsid w:val="008D6191"/>
    <w:rsid w:val="008D6FC1"/>
    <w:rsid w:val="008D748D"/>
    <w:rsid w:val="008D798D"/>
    <w:rsid w:val="008D7AC4"/>
    <w:rsid w:val="008DACFE"/>
    <w:rsid w:val="008E04AC"/>
    <w:rsid w:val="008E1A64"/>
    <w:rsid w:val="008E5447"/>
    <w:rsid w:val="008E5762"/>
    <w:rsid w:val="008E6773"/>
    <w:rsid w:val="008E6DB4"/>
    <w:rsid w:val="008F378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BF7"/>
    <w:rsid w:val="00913CEC"/>
    <w:rsid w:val="009146CF"/>
    <w:rsid w:val="00914789"/>
    <w:rsid w:val="00914ECD"/>
    <w:rsid w:val="00917213"/>
    <w:rsid w:val="009213D1"/>
    <w:rsid w:val="00922675"/>
    <w:rsid w:val="0092276A"/>
    <w:rsid w:val="00923A33"/>
    <w:rsid w:val="00923E86"/>
    <w:rsid w:val="0092446D"/>
    <w:rsid w:val="00925653"/>
    <w:rsid w:val="0092707F"/>
    <w:rsid w:val="00927970"/>
    <w:rsid w:val="0093102C"/>
    <w:rsid w:val="00932322"/>
    <w:rsid w:val="009363F3"/>
    <w:rsid w:val="00942303"/>
    <w:rsid w:val="00942D42"/>
    <w:rsid w:val="00946389"/>
    <w:rsid w:val="0094683E"/>
    <w:rsid w:val="0094755C"/>
    <w:rsid w:val="009505F7"/>
    <w:rsid w:val="0095071C"/>
    <w:rsid w:val="00953AA2"/>
    <w:rsid w:val="009548D5"/>
    <w:rsid w:val="009570DF"/>
    <w:rsid w:val="00957190"/>
    <w:rsid w:val="00961796"/>
    <w:rsid w:val="009638EF"/>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453"/>
    <w:rsid w:val="00987A3F"/>
    <w:rsid w:val="00987E28"/>
    <w:rsid w:val="00991249"/>
    <w:rsid w:val="00992180"/>
    <w:rsid w:val="0099259B"/>
    <w:rsid w:val="00992994"/>
    <w:rsid w:val="00993703"/>
    <w:rsid w:val="00994145"/>
    <w:rsid w:val="00995838"/>
    <w:rsid w:val="00995BCB"/>
    <w:rsid w:val="0099728F"/>
    <w:rsid w:val="009A0ABD"/>
    <w:rsid w:val="009A25B9"/>
    <w:rsid w:val="009A332E"/>
    <w:rsid w:val="009A37D1"/>
    <w:rsid w:val="009A61DE"/>
    <w:rsid w:val="009A69A2"/>
    <w:rsid w:val="009B02D4"/>
    <w:rsid w:val="009B1009"/>
    <w:rsid w:val="009B3E3E"/>
    <w:rsid w:val="009B5049"/>
    <w:rsid w:val="009B539B"/>
    <w:rsid w:val="009B5EB6"/>
    <w:rsid w:val="009C05C8"/>
    <w:rsid w:val="009C23C1"/>
    <w:rsid w:val="009C41F9"/>
    <w:rsid w:val="009C47BA"/>
    <w:rsid w:val="009C4958"/>
    <w:rsid w:val="009C51D8"/>
    <w:rsid w:val="009C5881"/>
    <w:rsid w:val="009C730E"/>
    <w:rsid w:val="009C7524"/>
    <w:rsid w:val="009D0A98"/>
    <w:rsid w:val="009D0F2D"/>
    <w:rsid w:val="009D199C"/>
    <w:rsid w:val="009D1D12"/>
    <w:rsid w:val="009D25A1"/>
    <w:rsid w:val="009D2800"/>
    <w:rsid w:val="009D7296"/>
    <w:rsid w:val="009E0C94"/>
    <w:rsid w:val="009E169E"/>
    <w:rsid w:val="009E38A5"/>
    <w:rsid w:val="009E5A51"/>
    <w:rsid w:val="009E5C5C"/>
    <w:rsid w:val="009E5EDE"/>
    <w:rsid w:val="009E6437"/>
    <w:rsid w:val="009E68F9"/>
    <w:rsid w:val="009E6DE6"/>
    <w:rsid w:val="009E71BD"/>
    <w:rsid w:val="009E79F6"/>
    <w:rsid w:val="009E7CC0"/>
    <w:rsid w:val="009F093A"/>
    <w:rsid w:val="009F1594"/>
    <w:rsid w:val="009F15A2"/>
    <w:rsid w:val="009F225F"/>
    <w:rsid w:val="009F2B70"/>
    <w:rsid w:val="009F3400"/>
    <w:rsid w:val="009F368A"/>
    <w:rsid w:val="009F4210"/>
    <w:rsid w:val="009F42C3"/>
    <w:rsid w:val="009F4FD7"/>
    <w:rsid w:val="009F532A"/>
    <w:rsid w:val="009F5EB3"/>
    <w:rsid w:val="009F6E4F"/>
    <w:rsid w:val="009F7C66"/>
    <w:rsid w:val="009F7D3A"/>
    <w:rsid w:val="00A046B5"/>
    <w:rsid w:val="00A05A82"/>
    <w:rsid w:val="00A07427"/>
    <w:rsid w:val="00A10E40"/>
    <w:rsid w:val="00A11073"/>
    <w:rsid w:val="00A13024"/>
    <w:rsid w:val="00A1324E"/>
    <w:rsid w:val="00A13272"/>
    <w:rsid w:val="00A132CE"/>
    <w:rsid w:val="00A13606"/>
    <w:rsid w:val="00A141ED"/>
    <w:rsid w:val="00A14CB9"/>
    <w:rsid w:val="00A153AB"/>
    <w:rsid w:val="00A1576D"/>
    <w:rsid w:val="00A1642A"/>
    <w:rsid w:val="00A16745"/>
    <w:rsid w:val="00A16AC6"/>
    <w:rsid w:val="00A17362"/>
    <w:rsid w:val="00A17FB5"/>
    <w:rsid w:val="00A220D5"/>
    <w:rsid w:val="00A244AA"/>
    <w:rsid w:val="00A245EC"/>
    <w:rsid w:val="00A24B6B"/>
    <w:rsid w:val="00A25F70"/>
    <w:rsid w:val="00A27A52"/>
    <w:rsid w:val="00A3482C"/>
    <w:rsid w:val="00A35501"/>
    <w:rsid w:val="00A35A7E"/>
    <w:rsid w:val="00A36918"/>
    <w:rsid w:val="00A40E18"/>
    <w:rsid w:val="00A4109C"/>
    <w:rsid w:val="00A41790"/>
    <w:rsid w:val="00A41DAF"/>
    <w:rsid w:val="00A425DD"/>
    <w:rsid w:val="00A42EFA"/>
    <w:rsid w:val="00A45811"/>
    <w:rsid w:val="00A46907"/>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7012A"/>
    <w:rsid w:val="00A71937"/>
    <w:rsid w:val="00A72A74"/>
    <w:rsid w:val="00A75066"/>
    <w:rsid w:val="00A757B7"/>
    <w:rsid w:val="00A75A80"/>
    <w:rsid w:val="00A76207"/>
    <w:rsid w:val="00A8081D"/>
    <w:rsid w:val="00A81502"/>
    <w:rsid w:val="00A82A72"/>
    <w:rsid w:val="00A83176"/>
    <w:rsid w:val="00A8356E"/>
    <w:rsid w:val="00A84091"/>
    <w:rsid w:val="00A84C61"/>
    <w:rsid w:val="00A84E2A"/>
    <w:rsid w:val="00A8544D"/>
    <w:rsid w:val="00A871ED"/>
    <w:rsid w:val="00A87F87"/>
    <w:rsid w:val="00A90B35"/>
    <w:rsid w:val="00A91438"/>
    <w:rsid w:val="00A91927"/>
    <w:rsid w:val="00A92916"/>
    <w:rsid w:val="00A94E8C"/>
    <w:rsid w:val="00A9771A"/>
    <w:rsid w:val="00AA1602"/>
    <w:rsid w:val="00AA26D7"/>
    <w:rsid w:val="00AA2918"/>
    <w:rsid w:val="00AA2BC5"/>
    <w:rsid w:val="00AA626B"/>
    <w:rsid w:val="00AA62E0"/>
    <w:rsid w:val="00AA6BB9"/>
    <w:rsid w:val="00AA7299"/>
    <w:rsid w:val="00AB1F16"/>
    <w:rsid w:val="00AB30AD"/>
    <w:rsid w:val="00AB3882"/>
    <w:rsid w:val="00AB43D8"/>
    <w:rsid w:val="00AB4C2F"/>
    <w:rsid w:val="00AB4CD0"/>
    <w:rsid w:val="00AC0453"/>
    <w:rsid w:val="00AC1023"/>
    <w:rsid w:val="00AC1F3B"/>
    <w:rsid w:val="00AC36A3"/>
    <w:rsid w:val="00AC63A0"/>
    <w:rsid w:val="00AC677A"/>
    <w:rsid w:val="00AC6DB5"/>
    <w:rsid w:val="00AC749E"/>
    <w:rsid w:val="00AC7704"/>
    <w:rsid w:val="00AD072E"/>
    <w:rsid w:val="00AD14F8"/>
    <w:rsid w:val="00AD1B40"/>
    <w:rsid w:val="00AD29CF"/>
    <w:rsid w:val="00AD401B"/>
    <w:rsid w:val="00AD430B"/>
    <w:rsid w:val="00AD4F9D"/>
    <w:rsid w:val="00AD66F6"/>
    <w:rsid w:val="00AD72D2"/>
    <w:rsid w:val="00AD7F8E"/>
    <w:rsid w:val="00AE0264"/>
    <w:rsid w:val="00AE2369"/>
    <w:rsid w:val="00AE3E60"/>
    <w:rsid w:val="00AE694B"/>
    <w:rsid w:val="00AF14CF"/>
    <w:rsid w:val="00AF1C37"/>
    <w:rsid w:val="00AF1E4E"/>
    <w:rsid w:val="00AF4B08"/>
    <w:rsid w:val="00B00220"/>
    <w:rsid w:val="00B02CB5"/>
    <w:rsid w:val="00B03E50"/>
    <w:rsid w:val="00B04E26"/>
    <w:rsid w:val="00B056D4"/>
    <w:rsid w:val="00B05BF7"/>
    <w:rsid w:val="00B10193"/>
    <w:rsid w:val="00B105BB"/>
    <w:rsid w:val="00B127D8"/>
    <w:rsid w:val="00B13500"/>
    <w:rsid w:val="00B1516E"/>
    <w:rsid w:val="00B15441"/>
    <w:rsid w:val="00B15BD7"/>
    <w:rsid w:val="00B15F29"/>
    <w:rsid w:val="00B165B7"/>
    <w:rsid w:val="00B17D43"/>
    <w:rsid w:val="00B17FC0"/>
    <w:rsid w:val="00B2102F"/>
    <w:rsid w:val="00B2134D"/>
    <w:rsid w:val="00B2140B"/>
    <w:rsid w:val="00B226A2"/>
    <w:rsid w:val="00B23DB5"/>
    <w:rsid w:val="00B27FF3"/>
    <w:rsid w:val="00B31386"/>
    <w:rsid w:val="00B32DCF"/>
    <w:rsid w:val="00B32E63"/>
    <w:rsid w:val="00B33771"/>
    <w:rsid w:val="00B33FFF"/>
    <w:rsid w:val="00B41380"/>
    <w:rsid w:val="00B41E8B"/>
    <w:rsid w:val="00B42C76"/>
    <w:rsid w:val="00B439F1"/>
    <w:rsid w:val="00B43D8E"/>
    <w:rsid w:val="00B44604"/>
    <w:rsid w:val="00B45733"/>
    <w:rsid w:val="00B45DBF"/>
    <w:rsid w:val="00B45F8B"/>
    <w:rsid w:val="00B46D7A"/>
    <w:rsid w:val="00B478BB"/>
    <w:rsid w:val="00B52190"/>
    <w:rsid w:val="00B528BB"/>
    <w:rsid w:val="00B52954"/>
    <w:rsid w:val="00B54173"/>
    <w:rsid w:val="00B543E0"/>
    <w:rsid w:val="00B555CA"/>
    <w:rsid w:val="00B56955"/>
    <w:rsid w:val="00B578D4"/>
    <w:rsid w:val="00B60056"/>
    <w:rsid w:val="00B61334"/>
    <w:rsid w:val="00B61877"/>
    <w:rsid w:val="00B61BD1"/>
    <w:rsid w:val="00B628CE"/>
    <w:rsid w:val="00B62CEA"/>
    <w:rsid w:val="00B62D33"/>
    <w:rsid w:val="00B64394"/>
    <w:rsid w:val="00B6488A"/>
    <w:rsid w:val="00B65A61"/>
    <w:rsid w:val="00B7028C"/>
    <w:rsid w:val="00B73C25"/>
    <w:rsid w:val="00B7462C"/>
    <w:rsid w:val="00B74870"/>
    <w:rsid w:val="00B75806"/>
    <w:rsid w:val="00B75BDC"/>
    <w:rsid w:val="00B7669C"/>
    <w:rsid w:val="00B774B6"/>
    <w:rsid w:val="00B77EB9"/>
    <w:rsid w:val="00B80123"/>
    <w:rsid w:val="00B8091C"/>
    <w:rsid w:val="00B8154F"/>
    <w:rsid w:val="00B82480"/>
    <w:rsid w:val="00B830AE"/>
    <w:rsid w:val="00B84590"/>
    <w:rsid w:val="00B85E29"/>
    <w:rsid w:val="00B85ED0"/>
    <w:rsid w:val="00B866DD"/>
    <w:rsid w:val="00B872A2"/>
    <w:rsid w:val="00B87DE4"/>
    <w:rsid w:val="00B90F32"/>
    <w:rsid w:val="00B917CA"/>
    <w:rsid w:val="00B91900"/>
    <w:rsid w:val="00B91D63"/>
    <w:rsid w:val="00B92060"/>
    <w:rsid w:val="00B9240C"/>
    <w:rsid w:val="00B94BC3"/>
    <w:rsid w:val="00B952E9"/>
    <w:rsid w:val="00B97F6C"/>
    <w:rsid w:val="00BA1DBF"/>
    <w:rsid w:val="00BA27F9"/>
    <w:rsid w:val="00BA43E8"/>
    <w:rsid w:val="00BA52A1"/>
    <w:rsid w:val="00BA55D0"/>
    <w:rsid w:val="00BA5A10"/>
    <w:rsid w:val="00BA6C2C"/>
    <w:rsid w:val="00BA6D77"/>
    <w:rsid w:val="00BA6F32"/>
    <w:rsid w:val="00BB0E39"/>
    <w:rsid w:val="00BB2364"/>
    <w:rsid w:val="00BB2C31"/>
    <w:rsid w:val="00BB4285"/>
    <w:rsid w:val="00BB46B5"/>
    <w:rsid w:val="00BB47FD"/>
    <w:rsid w:val="00BB6D10"/>
    <w:rsid w:val="00BB7E73"/>
    <w:rsid w:val="00BC0A69"/>
    <w:rsid w:val="00BC1F17"/>
    <w:rsid w:val="00BC222A"/>
    <w:rsid w:val="00BC2875"/>
    <w:rsid w:val="00BC645E"/>
    <w:rsid w:val="00BC7053"/>
    <w:rsid w:val="00BC75F6"/>
    <w:rsid w:val="00BC7BEA"/>
    <w:rsid w:val="00BD0CD1"/>
    <w:rsid w:val="00BD2D9F"/>
    <w:rsid w:val="00BD3D37"/>
    <w:rsid w:val="00BD686C"/>
    <w:rsid w:val="00BD76C5"/>
    <w:rsid w:val="00BD78FA"/>
    <w:rsid w:val="00BD7CBB"/>
    <w:rsid w:val="00BE01FD"/>
    <w:rsid w:val="00BE06C1"/>
    <w:rsid w:val="00BE10AA"/>
    <w:rsid w:val="00BE1D0E"/>
    <w:rsid w:val="00BE24F2"/>
    <w:rsid w:val="00BE2D71"/>
    <w:rsid w:val="00BE5425"/>
    <w:rsid w:val="00BE5CC0"/>
    <w:rsid w:val="00BE600C"/>
    <w:rsid w:val="00BE7093"/>
    <w:rsid w:val="00BF1D85"/>
    <w:rsid w:val="00BF321F"/>
    <w:rsid w:val="00BF40A8"/>
    <w:rsid w:val="00BF4727"/>
    <w:rsid w:val="00BF5668"/>
    <w:rsid w:val="00BF5D5D"/>
    <w:rsid w:val="00BF6EF8"/>
    <w:rsid w:val="00C0125C"/>
    <w:rsid w:val="00C03AC1"/>
    <w:rsid w:val="00C05B94"/>
    <w:rsid w:val="00C11B7B"/>
    <w:rsid w:val="00C1471E"/>
    <w:rsid w:val="00C147E7"/>
    <w:rsid w:val="00C14BAB"/>
    <w:rsid w:val="00C1578F"/>
    <w:rsid w:val="00C15E12"/>
    <w:rsid w:val="00C16584"/>
    <w:rsid w:val="00C17800"/>
    <w:rsid w:val="00C178CD"/>
    <w:rsid w:val="00C20C92"/>
    <w:rsid w:val="00C21905"/>
    <w:rsid w:val="00C21D60"/>
    <w:rsid w:val="00C22A42"/>
    <w:rsid w:val="00C26045"/>
    <w:rsid w:val="00C30583"/>
    <w:rsid w:val="00C30614"/>
    <w:rsid w:val="00C30816"/>
    <w:rsid w:val="00C356AC"/>
    <w:rsid w:val="00C36A82"/>
    <w:rsid w:val="00C37546"/>
    <w:rsid w:val="00C41178"/>
    <w:rsid w:val="00C41200"/>
    <w:rsid w:val="00C41A55"/>
    <w:rsid w:val="00C41D21"/>
    <w:rsid w:val="00C422BC"/>
    <w:rsid w:val="00C42ED3"/>
    <w:rsid w:val="00C44867"/>
    <w:rsid w:val="00C44B08"/>
    <w:rsid w:val="00C4579D"/>
    <w:rsid w:val="00C457A5"/>
    <w:rsid w:val="00C46200"/>
    <w:rsid w:val="00C46A08"/>
    <w:rsid w:val="00C46B33"/>
    <w:rsid w:val="00C47257"/>
    <w:rsid w:val="00C47F83"/>
    <w:rsid w:val="00C512C5"/>
    <w:rsid w:val="00C51512"/>
    <w:rsid w:val="00C5341E"/>
    <w:rsid w:val="00C53920"/>
    <w:rsid w:val="00C542F6"/>
    <w:rsid w:val="00C5504C"/>
    <w:rsid w:val="00C55483"/>
    <w:rsid w:val="00C5774B"/>
    <w:rsid w:val="00C60187"/>
    <w:rsid w:val="00C60CFC"/>
    <w:rsid w:val="00C60FD0"/>
    <w:rsid w:val="00C61F0B"/>
    <w:rsid w:val="00C62F25"/>
    <w:rsid w:val="00C63E7A"/>
    <w:rsid w:val="00C645E9"/>
    <w:rsid w:val="00C64A2F"/>
    <w:rsid w:val="00C65A51"/>
    <w:rsid w:val="00C715F6"/>
    <w:rsid w:val="00C71C36"/>
    <w:rsid w:val="00C71F7B"/>
    <w:rsid w:val="00C7221F"/>
    <w:rsid w:val="00C74425"/>
    <w:rsid w:val="00C761EB"/>
    <w:rsid w:val="00C76A85"/>
    <w:rsid w:val="00C80391"/>
    <w:rsid w:val="00C80B23"/>
    <w:rsid w:val="00C80C17"/>
    <w:rsid w:val="00C816E3"/>
    <w:rsid w:val="00C81DD6"/>
    <w:rsid w:val="00C86ADA"/>
    <w:rsid w:val="00C90ED7"/>
    <w:rsid w:val="00C928E5"/>
    <w:rsid w:val="00C92BB5"/>
    <w:rsid w:val="00C95726"/>
    <w:rsid w:val="00CA10FE"/>
    <w:rsid w:val="00CA190C"/>
    <w:rsid w:val="00CA23F2"/>
    <w:rsid w:val="00CA35DD"/>
    <w:rsid w:val="00CA368A"/>
    <w:rsid w:val="00CA4762"/>
    <w:rsid w:val="00CA4E91"/>
    <w:rsid w:val="00CA6523"/>
    <w:rsid w:val="00CA691F"/>
    <w:rsid w:val="00CA6FC4"/>
    <w:rsid w:val="00CA7780"/>
    <w:rsid w:val="00CA795D"/>
    <w:rsid w:val="00CB0B90"/>
    <w:rsid w:val="00CB277A"/>
    <w:rsid w:val="00CB2857"/>
    <w:rsid w:val="00CB3C1E"/>
    <w:rsid w:val="00CB4B6C"/>
    <w:rsid w:val="00CB512E"/>
    <w:rsid w:val="00CB5B91"/>
    <w:rsid w:val="00CB629E"/>
    <w:rsid w:val="00CB7510"/>
    <w:rsid w:val="00CC03FA"/>
    <w:rsid w:val="00CC079A"/>
    <w:rsid w:val="00CC0FEA"/>
    <w:rsid w:val="00CC1133"/>
    <w:rsid w:val="00CC3397"/>
    <w:rsid w:val="00CC3A55"/>
    <w:rsid w:val="00CC3BC2"/>
    <w:rsid w:val="00CC3EAC"/>
    <w:rsid w:val="00CC4022"/>
    <w:rsid w:val="00CC4BBD"/>
    <w:rsid w:val="00CC7107"/>
    <w:rsid w:val="00CD0EC3"/>
    <w:rsid w:val="00CD186E"/>
    <w:rsid w:val="00CD287C"/>
    <w:rsid w:val="00CD3854"/>
    <w:rsid w:val="00CD4942"/>
    <w:rsid w:val="00CD4E4C"/>
    <w:rsid w:val="00CD731B"/>
    <w:rsid w:val="00CD77ED"/>
    <w:rsid w:val="00CE0193"/>
    <w:rsid w:val="00CE3C90"/>
    <w:rsid w:val="00CE4364"/>
    <w:rsid w:val="00CE4CDA"/>
    <w:rsid w:val="00CE67B2"/>
    <w:rsid w:val="00CE6CEA"/>
    <w:rsid w:val="00CE6ED6"/>
    <w:rsid w:val="00CE797F"/>
    <w:rsid w:val="00CE7A4C"/>
    <w:rsid w:val="00CF068F"/>
    <w:rsid w:val="00CF08B4"/>
    <w:rsid w:val="00CF1674"/>
    <w:rsid w:val="00CF3370"/>
    <w:rsid w:val="00CF340E"/>
    <w:rsid w:val="00CF49A0"/>
    <w:rsid w:val="00CF596E"/>
    <w:rsid w:val="00CF6389"/>
    <w:rsid w:val="00CF6A3E"/>
    <w:rsid w:val="00CF6A59"/>
    <w:rsid w:val="00CF745D"/>
    <w:rsid w:val="00D003E2"/>
    <w:rsid w:val="00D03B01"/>
    <w:rsid w:val="00D042E2"/>
    <w:rsid w:val="00D04BDE"/>
    <w:rsid w:val="00D04FC9"/>
    <w:rsid w:val="00D0557D"/>
    <w:rsid w:val="00D05D56"/>
    <w:rsid w:val="00D07079"/>
    <w:rsid w:val="00D11939"/>
    <w:rsid w:val="00D1226A"/>
    <w:rsid w:val="00D12B27"/>
    <w:rsid w:val="00D132CF"/>
    <w:rsid w:val="00D14C06"/>
    <w:rsid w:val="00D16972"/>
    <w:rsid w:val="00D17510"/>
    <w:rsid w:val="00D200F6"/>
    <w:rsid w:val="00D21107"/>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526E"/>
    <w:rsid w:val="00D46D99"/>
    <w:rsid w:val="00D50736"/>
    <w:rsid w:val="00D50782"/>
    <w:rsid w:val="00D51279"/>
    <w:rsid w:val="00D526D2"/>
    <w:rsid w:val="00D5315E"/>
    <w:rsid w:val="00D53875"/>
    <w:rsid w:val="00D54B4A"/>
    <w:rsid w:val="00D570BA"/>
    <w:rsid w:val="00D572CB"/>
    <w:rsid w:val="00D603C8"/>
    <w:rsid w:val="00D62FEA"/>
    <w:rsid w:val="00D66852"/>
    <w:rsid w:val="00D67A95"/>
    <w:rsid w:val="00D70657"/>
    <w:rsid w:val="00D71AE1"/>
    <w:rsid w:val="00D73EA1"/>
    <w:rsid w:val="00D76CE2"/>
    <w:rsid w:val="00D76E1C"/>
    <w:rsid w:val="00D776B2"/>
    <w:rsid w:val="00D80D71"/>
    <w:rsid w:val="00D82A20"/>
    <w:rsid w:val="00D842FC"/>
    <w:rsid w:val="00D84451"/>
    <w:rsid w:val="00D84D50"/>
    <w:rsid w:val="00D8711D"/>
    <w:rsid w:val="00D877DC"/>
    <w:rsid w:val="00D90E94"/>
    <w:rsid w:val="00D96C18"/>
    <w:rsid w:val="00DA03F3"/>
    <w:rsid w:val="00DA05A5"/>
    <w:rsid w:val="00DA217F"/>
    <w:rsid w:val="00DA2B57"/>
    <w:rsid w:val="00DA3DB6"/>
    <w:rsid w:val="00DA4623"/>
    <w:rsid w:val="00DA47E2"/>
    <w:rsid w:val="00DA5593"/>
    <w:rsid w:val="00DA56CE"/>
    <w:rsid w:val="00DA5B43"/>
    <w:rsid w:val="00DA7AFF"/>
    <w:rsid w:val="00DA7FB2"/>
    <w:rsid w:val="00DB0E0F"/>
    <w:rsid w:val="00DB12CB"/>
    <w:rsid w:val="00DB40F6"/>
    <w:rsid w:val="00DB54A6"/>
    <w:rsid w:val="00DB7623"/>
    <w:rsid w:val="00DC683A"/>
    <w:rsid w:val="00DC6B16"/>
    <w:rsid w:val="00DC77CB"/>
    <w:rsid w:val="00DD0054"/>
    <w:rsid w:val="00DD0831"/>
    <w:rsid w:val="00DD0CEE"/>
    <w:rsid w:val="00DD1DA1"/>
    <w:rsid w:val="00DD4F81"/>
    <w:rsid w:val="00DD5B51"/>
    <w:rsid w:val="00DD7DA3"/>
    <w:rsid w:val="00DE0DAC"/>
    <w:rsid w:val="00DE1FC4"/>
    <w:rsid w:val="00DE3D51"/>
    <w:rsid w:val="00DE3DAA"/>
    <w:rsid w:val="00DE4D06"/>
    <w:rsid w:val="00DE52B6"/>
    <w:rsid w:val="00DE592A"/>
    <w:rsid w:val="00DE6F7D"/>
    <w:rsid w:val="00DF000C"/>
    <w:rsid w:val="00DF190A"/>
    <w:rsid w:val="00DF1D53"/>
    <w:rsid w:val="00DF1E4F"/>
    <w:rsid w:val="00DF2BEB"/>
    <w:rsid w:val="00DF3B3A"/>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193C"/>
    <w:rsid w:val="00E133C8"/>
    <w:rsid w:val="00E14125"/>
    <w:rsid w:val="00E1552F"/>
    <w:rsid w:val="00E1568F"/>
    <w:rsid w:val="00E20366"/>
    <w:rsid w:val="00E21487"/>
    <w:rsid w:val="00E2257E"/>
    <w:rsid w:val="00E2614A"/>
    <w:rsid w:val="00E268D3"/>
    <w:rsid w:val="00E3040D"/>
    <w:rsid w:val="00E30CD1"/>
    <w:rsid w:val="00E31722"/>
    <w:rsid w:val="00E318F5"/>
    <w:rsid w:val="00E31BD8"/>
    <w:rsid w:val="00E32C2D"/>
    <w:rsid w:val="00E33B55"/>
    <w:rsid w:val="00E36366"/>
    <w:rsid w:val="00E40D88"/>
    <w:rsid w:val="00E41E8B"/>
    <w:rsid w:val="00E43CCF"/>
    <w:rsid w:val="00E44ED9"/>
    <w:rsid w:val="00E455F1"/>
    <w:rsid w:val="00E45D11"/>
    <w:rsid w:val="00E51834"/>
    <w:rsid w:val="00E52393"/>
    <w:rsid w:val="00E52583"/>
    <w:rsid w:val="00E52A3D"/>
    <w:rsid w:val="00E53E76"/>
    <w:rsid w:val="00E54519"/>
    <w:rsid w:val="00E5589F"/>
    <w:rsid w:val="00E61F70"/>
    <w:rsid w:val="00E63796"/>
    <w:rsid w:val="00E65525"/>
    <w:rsid w:val="00E67C4A"/>
    <w:rsid w:val="00E71CF6"/>
    <w:rsid w:val="00E71D18"/>
    <w:rsid w:val="00E71E4B"/>
    <w:rsid w:val="00E721AE"/>
    <w:rsid w:val="00E74203"/>
    <w:rsid w:val="00E81725"/>
    <w:rsid w:val="00E81AF1"/>
    <w:rsid w:val="00E81CE1"/>
    <w:rsid w:val="00E8384B"/>
    <w:rsid w:val="00E847D2"/>
    <w:rsid w:val="00E84EFE"/>
    <w:rsid w:val="00E85094"/>
    <w:rsid w:val="00E85922"/>
    <w:rsid w:val="00E866D1"/>
    <w:rsid w:val="00E8789E"/>
    <w:rsid w:val="00E91BE3"/>
    <w:rsid w:val="00E91DC2"/>
    <w:rsid w:val="00E92286"/>
    <w:rsid w:val="00E9403C"/>
    <w:rsid w:val="00E9443F"/>
    <w:rsid w:val="00E9454F"/>
    <w:rsid w:val="00E94AC5"/>
    <w:rsid w:val="00EA095A"/>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8E8"/>
    <w:rsid w:val="00EB295E"/>
    <w:rsid w:val="00EB3CCE"/>
    <w:rsid w:val="00EB3D45"/>
    <w:rsid w:val="00EB628D"/>
    <w:rsid w:val="00EB70C6"/>
    <w:rsid w:val="00EB789E"/>
    <w:rsid w:val="00EC1F30"/>
    <w:rsid w:val="00EC4B25"/>
    <w:rsid w:val="00EC5C17"/>
    <w:rsid w:val="00EC618B"/>
    <w:rsid w:val="00EC6865"/>
    <w:rsid w:val="00EC6B60"/>
    <w:rsid w:val="00ED0D6F"/>
    <w:rsid w:val="00ED1504"/>
    <w:rsid w:val="00ED2C6C"/>
    <w:rsid w:val="00ED413E"/>
    <w:rsid w:val="00ED4157"/>
    <w:rsid w:val="00ED4837"/>
    <w:rsid w:val="00ED483B"/>
    <w:rsid w:val="00ED4A0E"/>
    <w:rsid w:val="00ED722E"/>
    <w:rsid w:val="00ED7391"/>
    <w:rsid w:val="00ED73E9"/>
    <w:rsid w:val="00ED7B4E"/>
    <w:rsid w:val="00EE0609"/>
    <w:rsid w:val="00EE3007"/>
    <w:rsid w:val="00EE682D"/>
    <w:rsid w:val="00EE7A5C"/>
    <w:rsid w:val="00EE7C5A"/>
    <w:rsid w:val="00EF004E"/>
    <w:rsid w:val="00EF083F"/>
    <w:rsid w:val="00EF0EFD"/>
    <w:rsid w:val="00EF1CC6"/>
    <w:rsid w:val="00EF1FD7"/>
    <w:rsid w:val="00EF20AB"/>
    <w:rsid w:val="00EF41E9"/>
    <w:rsid w:val="00EF50C5"/>
    <w:rsid w:val="00EF5208"/>
    <w:rsid w:val="00EF66BD"/>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30630"/>
    <w:rsid w:val="00F30E5C"/>
    <w:rsid w:val="00F31863"/>
    <w:rsid w:val="00F31C25"/>
    <w:rsid w:val="00F324DD"/>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4754"/>
    <w:rsid w:val="00F54F86"/>
    <w:rsid w:val="00F5731F"/>
    <w:rsid w:val="00F57624"/>
    <w:rsid w:val="00F57BB4"/>
    <w:rsid w:val="00F60212"/>
    <w:rsid w:val="00F614D8"/>
    <w:rsid w:val="00F66499"/>
    <w:rsid w:val="00F670A6"/>
    <w:rsid w:val="00F703AE"/>
    <w:rsid w:val="00F7062A"/>
    <w:rsid w:val="00F706FF"/>
    <w:rsid w:val="00F71BB3"/>
    <w:rsid w:val="00F7222E"/>
    <w:rsid w:val="00F728C2"/>
    <w:rsid w:val="00F72D34"/>
    <w:rsid w:val="00F735FE"/>
    <w:rsid w:val="00F748E3"/>
    <w:rsid w:val="00F74C80"/>
    <w:rsid w:val="00F77022"/>
    <w:rsid w:val="00F77797"/>
    <w:rsid w:val="00F8431B"/>
    <w:rsid w:val="00F915DA"/>
    <w:rsid w:val="00F9498E"/>
    <w:rsid w:val="00F95980"/>
    <w:rsid w:val="00F96859"/>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EAD"/>
    <w:rsid w:val="00FC3490"/>
    <w:rsid w:val="00FC461F"/>
    <w:rsid w:val="00FC487D"/>
    <w:rsid w:val="00FD2258"/>
    <w:rsid w:val="00FD4D5C"/>
    <w:rsid w:val="00FD67ED"/>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203011D"/>
    <w:rsid w:val="024FF0F3"/>
    <w:rsid w:val="0310E640"/>
    <w:rsid w:val="0366C8D8"/>
    <w:rsid w:val="04266195"/>
    <w:rsid w:val="048E450A"/>
    <w:rsid w:val="04EF47C5"/>
    <w:rsid w:val="05427E52"/>
    <w:rsid w:val="057AE24C"/>
    <w:rsid w:val="05C6BA9B"/>
    <w:rsid w:val="05EC3ABD"/>
    <w:rsid w:val="0634FD7A"/>
    <w:rsid w:val="063DE35A"/>
    <w:rsid w:val="07207AEC"/>
    <w:rsid w:val="072629C5"/>
    <w:rsid w:val="079799D7"/>
    <w:rsid w:val="079C3F44"/>
    <w:rsid w:val="07A41963"/>
    <w:rsid w:val="07AFD055"/>
    <w:rsid w:val="081BE2B4"/>
    <w:rsid w:val="086238CF"/>
    <w:rsid w:val="0871E94A"/>
    <w:rsid w:val="08A5E9B3"/>
    <w:rsid w:val="08B6302E"/>
    <w:rsid w:val="0926AD83"/>
    <w:rsid w:val="0941D64E"/>
    <w:rsid w:val="095081B1"/>
    <w:rsid w:val="096B7F97"/>
    <w:rsid w:val="0A0C8F42"/>
    <w:rsid w:val="0A213458"/>
    <w:rsid w:val="0B2A089C"/>
    <w:rsid w:val="0BD0FE7D"/>
    <w:rsid w:val="0BDF0689"/>
    <w:rsid w:val="0C870368"/>
    <w:rsid w:val="0D28C6E8"/>
    <w:rsid w:val="0D37637D"/>
    <w:rsid w:val="0D8A8016"/>
    <w:rsid w:val="0DB415E2"/>
    <w:rsid w:val="0E036C05"/>
    <w:rsid w:val="0E867A2E"/>
    <w:rsid w:val="0EDFFA50"/>
    <w:rsid w:val="0EFB9336"/>
    <w:rsid w:val="0F0C9DF6"/>
    <w:rsid w:val="0F2E2A53"/>
    <w:rsid w:val="0F5CB490"/>
    <w:rsid w:val="0F7E3B12"/>
    <w:rsid w:val="1038149A"/>
    <w:rsid w:val="10882908"/>
    <w:rsid w:val="108DFA11"/>
    <w:rsid w:val="10D5B3B6"/>
    <w:rsid w:val="1195AFEA"/>
    <w:rsid w:val="12920E15"/>
    <w:rsid w:val="12BB3B1C"/>
    <w:rsid w:val="1312C3AE"/>
    <w:rsid w:val="1325D163"/>
    <w:rsid w:val="137F5921"/>
    <w:rsid w:val="13A46ADA"/>
    <w:rsid w:val="13A5EC08"/>
    <w:rsid w:val="13D9A902"/>
    <w:rsid w:val="14961DA6"/>
    <w:rsid w:val="14E29281"/>
    <w:rsid w:val="152CBF98"/>
    <w:rsid w:val="1596BE60"/>
    <w:rsid w:val="15B1EEC6"/>
    <w:rsid w:val="169328C6"/>
    <w:rsid w:val="16A78ABB"/>
    <w:rsid w:val="16CA813B"/>
    <w:rsid w:val="16E0E895"/>
    <w:rsid w:val="172A4EC9"/>
    <w:rsid w:val="176C727D"/>
    <w:rsid w:val="17914113"/>
    <w:rsid w:val="17BE1C9B"/>
    <w:rsid w:val="17CC1745"/>
    <w:rsid w:val="17F9758F"/>
    <w:rsid w:val="187F51A0"/>
    <w:rsid w:val="18B740F4"/>
    <w:rsid w:val="195DDA4D"/>
    <w:rsid w:val="19E85A34"/>
    <w:rsid w:val="1A188D44"/>
    <w:rsid w:val="1A3A1C4C"/>
    <w:rsid w:val="1A761381"/>
    <w:rsid w:val="1A7D5765"/>
    <w:rsid w:val="1ABA8A45"/>
    <w:rsid w:val="1AEBEB6F"/>
    <w:rsid w:val="1D42F5F6"/>
    <w:rsid w:val="1D7E1814"/>
    <w:rsid w:val="1DAC3500"/>
    <w:rsid w:val="1DD21AFD"/>
    <w:rsid w:val="1DE9BDBB"/>
    <w:rsid w:val="1EACEE46"/>
    <w:rsid w:val="1ECEDC0D"/>
    <w:rsid w:val="1F1E0D82"/>
    <w:rsid w:val="1F2D52D5"/>
    <w:rsid w:val="1F44F532"/>
    <w:rsid w:val="1F899BDD"/>
    <w:rsid w:val="1FBC60E9"/>
    <w:rsid w:val="1FC9104E"/>
    <w:rsid w:val="1FCD80D7"/>
    <w:rsid w:val="209532B5"/>
    <w:rsid w:val="20B91616"/>
    <w:rsid w:val="20CEDE7F"/>
    <w:rsid w:val="20F53A0C"/>
    <w:rsid w:val="211424CB"/>
    <w:rsid w:val="21216CBC"/>
    <w:rsid w:val="2129DD7C"/>
    <w:rsid w:val="2136A466"/>
    <w:rsid w:val="21BA0A92"/>
    <w:rsid w:val="2234361B"/>
    <w:rsid w:val="227F0EE8"/>
    <w:rsid w:val="2292EB35"/>
    <w:rsid w:val="22B64756"/>
    <w:rsid w:val="23020FBD"/>
    <w:rsid w:val="233B81BE"/>
    <w:rsid w:val="236056F1"/>
    <w:rsid w:val="24330FB4"/>
    <w:rsid w:val="244597B2"/>
    <w:rsid w:val="246E649A"/>
    <w:rsid w:val="24973841"/>
    <w:rsid w:val="2528FA4C"/>
    <w:rsid w:val="254E2133"/>
    <w:rsid w:val="2553A546"/>
    <w:rsid w:val="26595C45"/>
    <w:rsid w:val="274BE5E2"/>
    <w:rsid w:val="278AD1E8"/>
    <w:rsid w:val="278BD8C0"/>
    <w:rsid w:val="27DCB95C"/>
    <w:rsid w:val="27F8427F"/>
    <w:rsid w:val="280762DE"/>
    <w:rsid w:val="287B6A70"/>
    <w:rsid w:val="28993E3A"/>
    <w:rsid w:val="28CA390E"/>
    <w:rsid w:val="2951BA39"/>
    <w:rsid w:val="29BA69F3"/>
    <w:rsid w:val="29E8EF64"/>
    <w:rsid w:val="29F26257"/>
    <w:rsid w:val="2A70D978"/>
    <w:rsid w:val="2A9A4063"/>
    <w:rsid w:val="2AC566BF"/>
    <w:rsid w:val="2AF20712"/>
    <w:rsid w:val="2B11BEC7"/>
    <w:rsid w:val="2BA10C95"/>
    <w:rsid w:val="2C1BF42E"/>
    <w:rsid w:val="2CA3EC41"/>
    <w:rsid w:val="2D125D7A"/>
    <w:rsid w:val="2D6A1F61"/>
    <w:rsid w:val="2D968729"/>
    <w:rsid w:val="2D9FFD11"/>
    <w:rsid w:val="2DB294A4"/>
    <w:rsid w:val="2DB7E2F0"/>
    <w:rsid w:val="2E163673"/>
    <w:rsid w:val="2E234CD6"/>
    <w:rsid w:val="2E38AA75"/>
    <w:rsid w:val="2E5332C9"/>
    <w:rsid w:val="2EBC8667"/>
    <w:rsid w:val="2EF5AC70"/>
    <w:rsid w:val="2FA7C734"/>
    <w:rsid w:val="30101AE7"/>
    <w:rsid w:val="30CDE678"/>
    <w:rsid w:val="30D52CFC"/>
    <w:rsid w:val="31067B6C"/>
    <w:rsid w:val="312A6357"/>
    <w:rsid w:val="320170B2"/>
    <w:rsid w:val="336B8680"/>
    <w:rsid w:val="338DA14B"/>
    <w:rsid w:val="33CDC65F"/>
    <w:rsid w:val="33CF1D61"/>
    <w:rsid w:val="33F9705B"/>
    <w:rsid w:val="3402EA74"/>
    <w:rsid w:val="34315EEC"/>
    <w:rsid w:val="3474836C"/>
    <w:rsid w:val="34FE8D06"/>
    <w:rsid w:val="35345C50"/>
    <w:rsid w:val="3587FAB4"/>
    <w:rsid w:val="3595F2C2"/>
    <w:rsid w:val="35A45733"/>
    <w:rsid w:val="35C40CB3"/>
    <w:rsid w:val="36113E8B"/>
    <w:rsid w:val="367CF94F"/>
    <w:rsid w:val="3726F8CE"/>
    <w:rsid w:val="376CA3AF"/>
    <w:rsid w:val="377D61AD"/>
    <w:rsid w:val="37915E07"/>
    <w:rsid w:val="3793B46F"/>
    <w:rsid w:val="37B1218D"/>
    <w:rsid w:val="37E0A4E6"/>
    <w:rsid w:val="38EA6257"/>
    <w:rsid w:val="391F96B1"/>
    <w:rsid w:val="396F88B5"/>
    <w:rsid w:val="39C63858"/>
    <w:rsid w:val="39DBEC01"/>
    <w:rsid w:val="3A43CDA4"/>
    <w:rsid w:val="3A665955"/>
    <w:rsid w:val="3AE46463"/>
    <w:rsid w:val="3B1359C9"/>
    <w:rsid w:val="3B42F553"/>
    <w:rsid w:val="3B620FBA"/>
    <w:rsid w:val="3B6D4EB8"/>
    <w:rsid w:val="3BACAC31"/>
    <w:rsid w:val="3C2139E2"/>
    <w:rsid w:val="3C7716E2"/>
    <w:rsid w:val="3CBF9128"/>
    <w:rsid w:val="3D43B271"/>
    <w:rsid w:val="3D43EA22"/>
    <w:rsid w:val="3D676B20"/>
    <w:rsid w:val="3E2A0494"/>
    <w:rsid w:val="3E6137A4"/>
    <w:rsid w:val="3EDF7140"/>
    <w:rsid w:val="3EEA0B36"/>
    <w:rsid w:val="3EED1E40"/>
    <w:rsid w:val="3EEDD45B"/>
    <w:rsid w:val="3EF6B9E2"/>
    <w:rsid w:val="3F04A45E"/>
    <w:rsid w:val="3F24FFA5"/>
    <w:rsid w:val="3F903EC2"/>
    <w:rsid w:val="3FDC6A9A"/>
    <w:rsid w:val="40088371"/>
    <w:rsid w:val="408964B4"/>
    <w:rsid w:val="40B207EE"/>
    <w:rsid w:val="413D5C68"/>
    <w:rsid w:val="41B33FAE"/>
    <w:rsid w:val="41DCFB6E"/>
    <w:rsid w:val="41FB382A"/>
    <w:rsid w:val="4254F3C9"/>
    <w:rsid w:val="42B74FA4"/>
    <w:rsid w:val="43293651"/>
    <w:rsid w:val="4366A1F5"/>
    <w:rsid w:val="436F3A88"/>
    <w:rsid w:val="438E0DCC"/>
    <w:rsid w:val="43E50F1F"/>
    <w:rsid w:val="4498418E"/>
    <w:rsid w:val="449A6243"/>
    <w:rsid w:val="44E83479"/>
    <w:rsid w:val="45380D13"/>
    <w:rsid w:val="4558C37F"/>
    <w:rsid w:val="460BDE45"/>
    <w:rsid w:val="461A95AA"/>
    <w:rsid w:val="46A7E155"/>
    <w:rsid w:val="46CE3DDB"/>
    <w:rsid w:val="4731E0ED"/>
    <w:rsid w:val="47A81EC2"/>
    <w:rsid w:val="47E1FD18"/>
    <w:rsid w:val="47F712B6"/>
    <w:rsid w:val="47F755B3"/>
    <w:rsid w:val="480692EB"/>
    <w:rsid w:val="481D0FA3"/>
    <w:rsid w:val="482635F9"/>
    <w:rsid w:val="48627FD2"/>
    <w:rsid w:val="48C15E95"/>
    <w:rsid w:val="48CC8BD4"/>
    <w:rsid w:val="49527EF7"/>
    <w:rsid w:val="49647902"/>
    <w:rsid w:val="49758D0C"/>
    <w:rsid w:val="4994A257"/>
    <w:rsid w:val="499BFB24"/>
    <w:rsid w:val="4AABD501"/>
    <w:rsid w:val="4AC2EC48"/>
    <w:rsid w:val="4AFBBDA6"/>
    <w:rsid w:val="4B224B75"/>
    <w:rsid w:val="4BE324D0"/>
    <w:rsid w:val="4BF54ECD"/>
    <w:rsid w:val="4C621F71"/>
    <w:rsid w:val="4C8D4868"/>
    <w:rsid w:val="4CB791B8"/>
    <w:rsid w:val="4CF7CE7C"/>
    <w:rsid w:val="4D7341D8"/>
    <w:rsid w:val="4D750009"/>
    <w:rsid w:val="4D83FA5A"/>
    <w:rsid w:val="4D88BE0E"/>
    <w:rsid w:val="4DFC6887"/>
    <w:rsid w:val="4E10DFA8"/>
    <w:rsid w:val="4E20FD24"/>
    <w:rsid w:val="4F2C6DFD"/>
    <w:rsid w:val="4F510C33"/>
    <w:rsid w:val="4FCADAA1"/>
    <w:rsid w:val="4FD6A904"/>
    <w:rsid w:val="50721A50"/>
    <w:rsid w:val="5072738D"/>
    <w:rsid w:val="50792EDD"/>
    <w:rsid w:val="507BB3A1"/>
    <w:rsid w:val="50C255AA"/>
    <w:rsid w:val="50D753FF"/>
    <w:rsid w:val="515EBA33"/>
    <w:rsid w:val="5173171D"/>
    <w:rsid w:val="521987AE"/>
    <w:rsid w:val="524B5CE1"/>
    <w:rsid w:val="525DD4D8"/>
    <w:rsid w:val="52748452"/>
    <w:rsid w:val="5288D6EC"/>
    <w:rsid w:val="52B75498"/>
    <w:rsid w:val="52C3BC55"/>
    <w:rsid w:val="52DD238D"/>
    <w:rsid w:val="52F617A6"/>
    <w:rsid w:val="533613E4"/>
    <w:rsid w:val="5464ED99"/>
    <w:rsid w:val="558395E7"/>
    <w:rsid w:val="55D11EAB"/>
    <w:rsid w:val="55E07058"/>
    <w:rsid w:val="55E8E12D"/>
    <w:rsid w:val="55EB1B93"/>
    <w:rsid w:val="56CDF2E2"/>
    <w:rsid w:val="56F025B0"/>
    <w:rsid w:val="576613B8"/>
    <w:rsid w:val="5771A670"/>
    <w:rsid w:val="5774095D"/>
    <w:rsid w:val="57AD997A"/>
    <w:rsid w:val="582DC33E"/>
    <w:rsid w:val="583550AC"/>
    <w:rsid w:val="5865E2C7"/>
    <w:rsid w:val="58958F3E"/>
    <w:rsid w:val="58AE0E9C"/>
    <w:rsid w:val="58B0D537"/>
    <w:rsid w:val="58BCE8F6"/>
    <w:rsid w:val="595F12D0"/>
    <w:rsid w:val="5A100004"/>
    <w:rsid w:val="5A1AC49B"/>
    <w:rsid w:val="5AF1ED2D"/>
    <w:rsid w:val="5BDC5047"/>
    <w:rsid w:val="5BF582B1"/>
    <w:rsid w:val="5CC4D2A0"/>
    <w:rsid w:val="5D428A25"/>
    <w:rsid w:val="5DADDC7F"/>
    <w:rsid w:val="5DFB7105"/>
    <w:rsid w:val="5E64CDC1"/>
    <w:rsid w:val="5EA2DF80"/>
    <w:rsid w:val="5F56469D"/>
    <w:rsid w:val="5FA92D24"/>
    <w:rsid w:val="5FC826E0"/>
    <w:rsid w:val="6023B349"/>
    <w:rsid w:val="602A519A"/>
    <w:rsid w:val="604176AB"/>
    <w:rsid w:val="6094B8D4"/>
    <w:rsid w:val="60BA282D"/>
    <w:rsid w:val="60ED8909"/>
    <w:rsid w:val="617FB2A7"/>
    <w:rsid w:val="62084985"/>
    <w:rsid w:val="6218E7D5"/>
    <w:rsid w:val="62A276A0"/>
    <w:rsid w:val="62B693D1"/>
    <w:rsid w:val="63748869"/>
    <w:rsid w:val="63F30D6D"/>
    <w:rsid w:val="64AEF4B2"/>
    <w:rsid w:val="65442550"/>
    <w:rsid w:val="6558795F"/>
    <w:rsid w:val="6573D360"/>
    <w:rsid w:val="65F85D86"/>
    <w:rsid w:val="669DC239"/>
    <w:rsid w:val="66B243B7"/>
    <w:rsid w:val="6701500D"/>
    <w:rsid w:val="670EEB6A"/>
    <w:rsid w:val="6768646F"/>
    <w:rsid w:val="67705623"/>
    <w:rsid w:val="677C6AF9"/>
    <w:rsid w:val="67A10361"/>
    <w:rsid w:val="67BA32A0"/>
    <w:rsid w:val="67D1501F"/>
    <w:rsid w:val="6819951C"/>
    <w:rsid w:val="68ABA411"/>
    <w:rsid w:val="6921A768"/>
    <w:rsid w:val="6944056F"/>
    <w:rsid w:val="69577E92"/>
    <w:rsid w:val="6991543C"/>
    <w:rsid w:val="699CA8DC"/>
    <w:rsid w:val="69D26976"/>
    <w:rsid w:val="6A170B83"/>
    <w:rsid w:val="6B8DB9F0"/>
    <w:rsid w:val="6B9DFB6A"/>
    <w:rsid w:val="6C359D3D"/>
    <w:rsid w:val="6C980612"/>
    <w:rsid w:val="6D33C560"/>
    <w:rsid w:val="6DB91499"/>
    <w:rsid w:val="6E1DE39C"/>
    <w:rsid w:val="6E3BE4B4"/>
    <w:rsid w:val="6EBDE163"/>
    <w:rsid w:val="6F22BD7E"/>
    <w:rsid w:val="6F300F04"/>
    <w:rsid w:val="6F79CFA3"/>
    <w:rsid w:val="6F9824F1"/>
    <w:rsid w:val="70525F05"/>
    <w:rsid w:val="7164C9EC"/>
    <w:rsid w:val="718268CC"/>
    <w:rsid w:val="71D6132D"/>
    <w:rsid w:val="733DFFBF"/>
    <w:rsid w:val="73B183AD"/>
    <w:rsid w:val="73DA7D57"/>
    <w:rsid w:val="743CAE08"/>
    <w:rsid w:val="74C1ECEE"/>
    <w:rsid w:val="74C26049"/>
    <w:rsid w:val="750C3923"/>
    <w:rsid w:val="7528B18B"/>
    <w:rsid w:val="75D357B7"/>
    <w:rsid w:val="760B25BE"/>
    <w:rsid w:val="7618157A"/>
    <w:rsid w:val="7649F02E"/>
    <w:rsid w:val="76720A57"/>
    <w:rsid w:val="767A794E"/>
    <w:rsid w:val="76A71B7C"/>
    <w:rsid w:val="76D4AB37"/>
    <w:rsid w:val="777AB6B9"/>
    <w:rsid w:val="77AE5A6B"/>
    <w:rsid w:val="78453EBD"/>
    <w:rsid w:val="78ADC238"/>
    <w:rsid w:val="78E8D213"/>
    <w:rsid w:val="79530528"/>
    <w:rsid w:val="79588C3A"/>
    <w:rsid w:val="7995D4BD"/>
    <w:rsid w:val="79F23AD8"/>
    <w:rsid w:val="7A969040"/>
    <w:rsid w:val="7A9D70CD"/>
    <w:rsid w:val="7B68BB45"/>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70C03A"/>
    <w:rsid w:val="7E8DA275"/>
    <w:rsid w:val="7EB1295B"/>
    <w:rsid w:val="7EE3BB01"/>
    <w:rsid w:val="7EFD4126"/>
    <w:rsid w:val="7F047587"/>
    <w:rsid w:val="7F05CCDD"/>
    <w:rsid w:val="7F07F3A7"/>
    <w:rsid w:val="7F0CFB27"/>
    <w:rsid w:val="7F5B0D8A"/>
    <w:rsid w:val="7F72D2E3"/>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0558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link w:val="NormalnyWebZnak"/>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Akapit z listą - Normalny - wypunktowanie,L1,Numerowanie,Podsis rysunku,maz_wyliczenie,opis dzialania,K-P_odwolanie,A_wyliczenie,Akapit z listą5,Bullet Number,Body MS Bullet,lp1,List Paragraph1,List Paragraph2,Preambuła,Tytuły,Lista num,N"/>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semiHidden/>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Akapit z listą - Normalny - wypunktowanie Znak,L1 Znak,Numerowanie Znak,Podsis rysunku Znak,maz_wyliczenie Znak,opis dzialania Znak,K-P_odwolanie Znak,A_wyliczenie Znak,Akapit z listą5 Znak,Bullet Number Znak,Body MS Bullet Znak"/>
    <w:basedOn w:val="Domylnaczcionkaakapitu"/>
    <w:link w:val="Akapitzlist"/>
    <w:uiPriority w:val="34"/>
    <w:qFormat/>
    <w:rsid w:val="007138E0"/>
    <w:rPr>
      <w:rFonts w:cs="Times New Roman"/>
      <w:color w:val="00000A"/>
      <w:sz w:val="22"/>
    </w:rPr>
  </w:style>
  <w:style w:type="character" w:customStyle="1" w:styleId="NormalnyWebZnak">
    <w:name w:val="Normalny (Web) Znak"/>
    <w:basedOn w:val="Domylnaczcionkaakapitu"/>
    <w:link w:val="NormalnyWeb"/>
    <w:uiPriority w:val="99"/>
    <w:rsid w:val="007138E0"/>
    <w:rPr>
      <w:rFonts w:ascii="Times New Roman" w:eastAsia="Times New Roman" w:hAnsi="Times New Roman" w:cs="Times New Roman"/>
      <w:color w:val="00000A"/>
      <w:sz w:val="24"/>
      <w:szCs w:val="24"/>
      <w:lang w:eastAsia="pl-PL"/>
    </w:rPr>
  </w:style>
  <w:style w:type="paragraph" w:customStyle="1" w:styleId="Paragraf">
    <w:name w:val="Paragraf"/>
    <w:basedOn w:val="NormalnyWeb"/>
    <w:link w:val="ParagrafZnak"/>
    <w:qFormat/>
    <w:rsid w:val="004569FE"/>
    <w:pPr>
      <w:numPr>
        <w:numId w:val="62"/>
      </w:numPr>
      <w:shd w:val="clear" w:color="auto" w:fill="FFFFFF"/>
      <w:spacing w:beforeAutospacing="0" w:after="0" w:afterAutospacing="0" w:line="276" w:lineRule="auto"/>
      <w:jc w:val="center"/>
    </w:pPr>
    <w:rPr>
      <w:rFonts w:cstheme="minorHAnsi"/>
      <w:sz w:val="22"/>
    </w:rPr>
  </w:style>
  <w:style w:type="character" w:customStyle="1" w:styleId="ParagrafZnak">
    <w:name w:val="Paragraf Znak"/>
    <w:basedOn w:val="NormalnyWebZnak"/>
    <w:link w:val="Paragraf"/>
    <w:rsid w:val="004569FE"/>
    <w:rPr>
      <w:rFonts w:ascii="Times New Roman" w:eastAsia="Times New Roman" w:hAnsi="Times New Roman" w:cstheme="minorHAnsi"/>
      <w:color w:val="00000A"/>
      <w:sz w:val="22"/>
      <w:szCs w:val="24"/>
      <w:shd w:val="clear" w:color="auto" w:fill="FFFFFF"/>
      <w:lang w:eastAsia="pl-PL"/>
    </w:rPr>
  </w:style>
  <w:style w:type="paragraph" w:styleId="Bezodstpw">
    <w:name w:val="No Spacing"/>
    <w:uiPriority w:val="1"/>
    <w:qFormat/>
    <w:rsid w:val="007E523D"/>
    <w:pPr>
      <w:spacing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link w:val="NormalnyWebZnak"/>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Akapit z listą - Normalny - wypunktowanie,L1,Numerowanie,Podsis rysunku,maz_wyliczenie,opis dzialania,K-P_odwolanie,A_wyliczenie,Akapit z listą5,Bullet Number,Body MS Bullet,lp1,List Paragraph1,List Paragraph2,Preambuła,Tytuły,Lista num,N"/>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semiHidden/>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Akapit z listą - Normalny - wypunktowanie Znak,L1 Znak,Numerowanie Znak,Podsis rysunku Znak,maz_wyliczenie Znak,opis dzialania Znak,K-P_odwolanie Znak,A_wyliczenie Znak,Akapit z listą5 Znak,Bullet Number Znak,Body MS Bullet Znak"/>
    <w:basedOn w:val="Domylnaczcionkaakapitu"/>
    <w:link w:val="Akapitzlist"/>
    <w:uiPriority w:val="34"/>
    <w:qFormat/>
    <w:rsid w:val="007138E0"/>
    <w:rPr>
      <w:rFonts w:cs="Times New Roman"/>
      <w:color w:val="00000A"/>
      <w:sz w:val="22"/>
    </w:rPr>
  </w:style>
  <w:style w:type="character" w:customStyle="1" w:styleId="NormalnyWebZnak">
    <w:name w:val="Normalny (Web) Znak"/>
    <w:basedOn w:val="Domylnaczcionkaakapitu"/>
    <w:link w:val="NormalnyWeb"/>
    <w:uiPriority w:val="99"/>
    <w:rsid w:val="007138E0"/>
    <w:rPr>
      <w:rFonts w:ascii="Times New Roman" w:eastAsia="Times New Roman" w:hAnsi="Times New Roman" w:cs="Times New Roman"/>
      <w:color w:val="00000A"/>
      <w:sz w:val="24"/>
      <w:szCs w:val="24"/>
      <w:lang w:eastAsia="pl-PL"/>
    </w:rPr>
  </w:style>
  <w:style w:type="paragraph" w:customStyle="1" w:styleId="Paragraf">
    <w:name w:val="Paragraf"/>
    <w:basedOn w:val="NormalnyWeb"/>
    <w:link w:val="ParagrafZnak"/>
    <w:qFormat/>
    <w:rsid w:val="004569FE"/>
    <w:pPr>
      <w:numPr>
        <w:numId w:val="62"/>
      </w:numPr>
      <w:shd w:val="clear" w:color="auto" w:fill="FFFFFF"/>
      <w:spacing w:beforeAutospacing="0" w:after="0" w:afterAutospacing="0" w:line="276" w:lineRule="auto"/>
      <w:jc w:val="center"/>
    </w:pPr>
    <w:rPr>
      <w:rFonts w:cstheme="minorHAnsi"/>
      <w:sz w:val="22"/>
    </w:rPr>
  </w:style>
  <w:style w:type="character" w:customStyle="1" w:styleId="ParagrafZnak">
    <w:name w:val="Paragraf Znak"/>
    <w:basedOn w:val="NormalnyWebZnak"/>
    <w:link w:val="Paragraf"/>
    <w:rsid w:val="004569FE"/>
    <w:rPr>
      <w:rFonts w:ascii="Times New Roman" w:eastAsia="Times New Roman" w:hAnsi="Times New Roman" w:cstheme="minorHAnsi"/>
      <w:color w:val="00000A"/>
      <w:sz w:val="22"/>
      <w:szCs w:val="24"/>
      <w:shd w:val="clear" w:color="auto" w:fill="FFFFFF"/>
      <w:lang w:eastAsia="pl-PL"/>
    </w:rPr>
  </w:style>
  <w:style w:type="paragraph" w:styleId="Bezodstpw">
    <w:name w:val="No Spacing"/>
    <w:uiPriority w:val="1"/>
    <w:qFormat/>
    <w:rsid w:val="007E523D"/>
    <w:pPr>
      <w:spacing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 w:id="2019889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39031-7ACD-42EA-BD55-00188238F39C}">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12</TotalTime>
  <Pages>79</Pages>
  <Words>16634</Words>
  <Characters>99808</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Edyta Skrzyszewska</cp:lastModifiedBy>
  <cp:revision>6</cp:revision>
  <cp:lastPrinted>2025-07-22T07:56:00Z</cp:lastPrinted>
  <dcterms:created xsi:type="dcterms:W3CDTF">2025-12-12T13:17:00Z</dcterms:created>
  <dcterms:modified xsi:type="dcterms:W3CDTF">2025-12-16T09:11:00Z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